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42" w:rsidRPr="00F54142" w:rsidRDefault="00F54142" w:rsidP="00F54142">
      <w:pPr>
        <w:rPr>
          <w:rFonts w:ascii="Times New Roman" w:eastAsiaTheme="minorHAnsi" w:hAnsi="Times New Roman"/>
          <w:sz w:val="22"/>
          <w:szCs w:val="22"/>
        </w:rPr>
      </w:pPr>
      <w:r w:rsidRPr="00F54142">
        <w:rPr>
          <w:rFonts w:ascii="Times New Roman" w:eastAsiaTheme="minorHAnsi" w:hAnsi="Times New Roman"/>
          <w:b/>
          <w:sz w:val="28"/>
          <w:szCs w:val="28"/>
        </w:rPr>
        <w:t>Согласовано</w:t>
      </w:r>
      <w:r w:rsidRPr="00F54142">
        <w:rPr>
          <w:rFonts w:ascii="Times New Roman" w:eastAsiaTheme="minorHAnsi" w:hAnsi="Times New Roman"/>
          <w:b/>
        </w:rPr>
        <w:t xml:space="preserve"> </w:t>
      </w:r>
      <w:r w:rsidRPr="00F54142">
        <w:rPr>
          <w:rFonts w:ascii="Times New Roman" w:eastAsiaTheme="minorHAnsi" w:hAnsi="Times New Roman"/>
          <w:sz w:val="22"/>
          <w:szCs w:val="22"/>
        </w:rPr>
        <w:t xml:space="preserve">                                                        </w:t>
      </w:r>
      <w:r w:rsidRPr="00F54142">
        <w:rPr>
          <w:rFonts w:ascii="Times New Roman" w:eastAsiaTheme="minorHAnsi" w:hAnsi="Times New Roman"/>
          <w:sz w:val="22"/>
          <w:szCs w:val="22"/>
        </w:rPr>
        <w:tab/>
      </w:r>
      <w:r w:rsidRPr="00F54142">
        <w:rPr>
          <w:rFonts w:ascii="Times New Roman" w:eastAsiaTheme="minorHAnsi" w:hAnsi="Times New Roman"/>
          <w:sz w:val="22"/>
          <w:szCs w:val="22"/>
        </w:rPr>
        <w:tab/>
        <w:t xml:space="preserve">                                       </w:t>
      </w:r>
      <w:r w:rsidRPr="00F54142">
        <w:rPr>
          <w:rFonts w:ascii="Times New Roman" w:eastAsiaTheme="minorHAnsi" w:hAnsi="Times New Roman"/>
          <w:b/>
          <w:sz w:val="28"/>
          <w:szCs w:val="28"/>
        </w:rPr>
        <w:t>Утверждаю</w:t>
      </w:r>
    </w:p>
    <w:p w:rsidR="00F54142" w:rsidRPr="00F54142" w:rsidRDefault="00F54142" w:rsidP="00F54142">
      <w:pPr>
        <w:rPr>
          <w:rFonts w:ascii="Times New Roman" w:eastAsiaTheme="minorHAnsi" w:hAnsi="Times New Roman"/>
          <w:b/>
          <w:sz w:val="22"/>
          <w:szCs w:val="22"/>
        </w:rPr>
      </w:pPr>
      <w:r w:rsidRPr="00F54142">
        <w:rPr>
          <w:rFonts w:ascii="Times New Roman" w:eastAsiaTheme="minorHAnsi" w:hAnsi="Times New Roman"/>
          <w:b/>
          <w:sz w:val="22"/>
          <w:szCs w:val="22"/>
        </w:rPr>
        <w:t xml:space="preserve">Педагогическим советом                                                     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ab/>
        <w:t xml:space="preserve"> Заведующая д/с № 54 «Белоснежка»</w:t>
      </w:r>
    </w:p>
    <w:p w:rsidR="00F54142" w:rsidRPr="00F54142" w:rsidRDefault="00F54142" w:rsidP="00F54142">
      <w:pPr>
        <w:rPr>
          <w:rFonts w:ascii="Times New Roman" w:eastAsiaTheme="minorHAnsi" w:hAnsi="Times New Roman"/>
          <w:b/>
          <w:sz w:val="22"/>
          <w:szCs w:val="22"/>
        </w:rPr>
      </w:pPr>
      <w:r w:rsidRPr="00F54142">
        <w:rPr>
          <w:rFonts w:ascii="Times New Roman" w:eastAsiaTheme="minorHAnsi" w:hAnsi="Times New Roman"/>
          <w:b/>
          <w:sz w:val="22"/>
          <w:szCs w:val="22"/>
        </w:rPr>
        <w:t xml:space="preserve">Детского сада №54 «Белоснежка»                            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ab/>
        <w:t xml:space="preserve"> </w:t>
      </w:r>
      <w:r w:rsidRPr="00F54142">
        <w:rPr>
          <w:rFonts w:ascii="Times New Roman" w:eastAsiaTheme="minorHAnsi" w:hAnsi="Times New Roman"/>
          <w:b/>
          <w:sz w:val="22"/>
          <w:szCs w:val="22"/>
          <w:u w:val="single"/>
        </w:rPr>
        <w:t xml:space="preserve">                                      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 xml:space="preserve">М.А. Долгих </w:t>
      </w:r>
    </w:p>
    <w:p w:rsidR="00F54142" w:rsidRPr="00F54142" w:rsidRDefault="00F54142" w:rsidP="00F54142">
      <w:pPr>
        <w:rPr>
          <w:rFonts w:ascii="Times New Roman" w:eastAsiaTheme="minorHAnsi" w:hAnsi="Times New Roman"/>
          <w:b/>
          <w:sz w:val="22"/>
          <w:szCs w:val="22"/>
        </w:rPr>
      </w:pPr>
      <w:r w:rsidRPr="00F54142">
        <w:rPr>
          <w:rFonts w:ascii="Times New Roman" w:eastAsiaTheme="minorHAnsi" w:hAnsi="Times New Roman"/>
          <w:b/>
          <w:sz w:val="22"/>
          <w:szCs w:val="22"/>
        </w:rPr>
        <w:t>Протокол №</w:t>
      </w:r>
      <w:r w:rsidRPr="00F54142">
        <w:rPr>
          <w:rFonts w:ascii="Times New Roman" w:eastAsiaTheme="minorHAnsi" w:hAnsi="Times New Roman"/>
          <w:b/>
          <w:sz w:val="22"/>
          <w:szCs w:val="22"/>
          <w:u w:val="single"/>
        </w:rPr>
        <w:t xml:space="preserve">   1     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 xml:space="preserve">                                                 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ab/>
        <w:t xml:space="preserve">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ab/>
        <w:t xml:space="preserve"> « </w:t>
      </w:r>
      <w:r w:rsidRPr="00F54142">
        <w:rPr>
          <w:rFonts w:ascii="Times New Roman" w:eastAsiaTheme="minorHAnsi" w:hAnsi="Times New Roman"/>
          <w:b/>
          <w:sz w:val="22"/>
          <w:szCs w:val="22"/>
          <w:u w:val="single"/>
        </w:rPr>
        <w:t xml:space="preserve">     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>»</w:t>
      </w:r>
      <w:r w:rsidRPr="00F54142">
        <w:rPr>
          <w:rFonts w:ascii="Times New Roman" w:eastAsiaTheme="minorHAnsi" w:hAnsi="Times New Roman"/>
          <w:b/>
          <w:sz w:val="22"/>
          <w:szCs w:val="22"/>
          <w:u w:val="single"/>
        </w:rPr>
        <w:t xml:space="preserve">                                    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>2015 г</w:t>
      </w:r>
      <w:r w:rsidRPr="00F54142">
        <w:rPr>
          <w:rFonts w:ascii="Times New Roman" w:eastAsiaTheme="minorHAnsi" w:hAnsi="Times New Roman"/>
          <w:b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</w:t>
      </w:r>
    </w:p>
    <w:p w:rsidR="006F36D2" w:rsidRDefault="00F54142" w:rsidP="00F54142">
      <w:pPr>
        <w:rPr>
          <w:rFonts w:ascii="Times New Roman" w:hAnsi="Times New Roman"/>
        </w:rPr>
      </w:pPr>
      <w:r w:rsidRPr="00F54142">
        <w:rPr>
          <w:rFonts w:ascii="Times New Roman" w:eastAsiaTheme="minorHAnsi" w:hAnsi="Times New Roman"/>
          <w:b/>
          <w:sz w:val="22"/>
          <w:szCs w:val="22"/>
        </w:rPr>
        <w:t>«</w:t>
      </w:r>
      <w:r w:rsidRPr="00F54142">
        <w:rPr>
          <w:rFonts w:ascii="Times New Roman" w:eastAsiaTheme="minorHAnsi" w:hAnsi="Times New Roman"/>
          <w:b/>
          <w:sz w:val="22"/>
          <w:szCs w:val="22"/>
          <w:u w:val="single"/>
        </w:rPr>
        <w:t xml:space="preserve">      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 xml:space="preserve">» </w:t>
      </w:r>
      <w:r w:rsidRPr="00F54142">
        <w:rPr>
          <w:rFonts w:ascii="Times New Roman" w:eastAsiaTheme="minorHAnsi" w:hAnsi="Times New Roman"/>
          <w:b/>
          <w:sz w:val="22"/>
          <w:szCs w:val="22"/>
          <w:u w:val="single"/>
        </w:rPr>
        <w:t xml:space="preserve">                                   </w:t>
      </w:r>
      <w:r w:rsidRPr="00F54142">
        <w:rPr>
          <w:rFonts w:ascii="Times New Roman" w:eastAsiaTheme="minorHAnsi" w:hAnsi="Times New Roman"/>
          <w:b/>
          <w:sz w:val="22"/>
          <w:szCs w:val="22"/>
        </w:rPr>
        <w:t>2015 г</w:t>
      </w:r>
      <w:r w:rsidRPr="00F54142">
        <w:rPr>
          <w:rFonts w:ascii="Times New Roman" w:eastAsiaTheme="minorHAnsi" w:hAnsi="Times New Roman"/>
          <w:sz w:val="22"/>
          <w:szCs w:val="22"/>
        </w:rPr>
        <w:t xml:space="preserve">      </w:t>
      </w:r>
      <w:r w:rsidRPr="00F54142">
        <w:rPr>
          <w:rFonts w:ascii="Times New Roman" w:eastAsiaTheme="minorHAnsi" w:hAnsi="Times New Roman"/>
          <w:sz w:val="22"/>
          <w:szCs w:val="22"/>
        </w:rPr>
        <w:tab/>
      </w: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6F36D2">
      <w:pPr>
        <w:rPr>
          <w:rFonts w:ascii="Times New Roman" w:hAnsi="Times New Roman"/>
        </w:rPr>
      </w:pPr>
    </w:p>
    <w:p w:rsidR="006F36D2" w:rsidRDefault="006F36D2" w:rsidP="004255F3">
      <w:pPr>
        <w:jc w:val="center"/>
        <w:rPr>
          <w:rFonts w:ascii="Times New Roman" w:hAnsi="Times New Roman"/>
          <w:b/>
          <w:color w:val="993366"/>
          <w:sz w:val="36"/>
          <w:szCs w:val="36"/>
        </w:rPr>
      </w:pPr>
      <w:r>
        <w:rPr>
          <w:rFonts w:ascii="Times New Roman" w:hAnsi="Times New Roman"/>
          <w:b/>
          <w:color w:val="993366"/>
          <w:sz w:val="36"/>
          <w:szCs w:val="36"/>
        </w:rPr>
        <w:t>Рабочая программа</w:t>
      </w:r>
    </w:p>
    <w:p w:rsidR="006F36D2" w:rsidRDefault="006F36D2" w:rsidP="006F36D2">
      <w:pPr>
        <w:jc w:val="center"/>
        <w:rPr>
          <w:rFonts w:ascii="Times New Roman" w:hAnsi="Times New Roman"/>
          <w:b/>
          <w:color w:val="993366"/>
          <w:sz w:val="36"/>
          <w:szCs w:val="36"/>
        </w:rPr>
      </w:pPr>
      <w:r>
        <w:rPr>
          <w:rFonts w:ascii="Times New Roman" w:hAnsi="Times New Roman"/>
          <w:b/>
        </w:rPr>
        <w:t>по реализации образовательной области</w:t>
      </w:r>
    </w:p>
    <w:p w:rsidR="006F36D2" w:rsidRDefault="006F36D2" w:rsidP="006F36D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«Художественно – эстетическое развитие»</w:t>
      </w:r>
    </w:p>
    <w:p w:rsidR="00AB76EC" w:rsidRDefault="006F36D2" w:rsidP="00AB76E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направление «Музыка»</w:t>
      </w:r>
      <w:r w:rsidR="00AB76EC" w:rsidRPr="00AB76EC">
        <w:rPr>
          <w:rFonts w:ascii="Times New Roman" w:hAnsi="Times New Roman"/>
          <w:b/>
        </w:rPr>
        <w:t xml:space="preserve"> </w:t>
      </w:r>
    </w:p>
    <w:p w:rsidR="00AB76EC" w:rsidRDefault="00AB76EC" w:rsidP="00AB76E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детского сада №54 «Белоснежка» -  филиала АН ДОО «Алмазик» </w:t>
      </w:r>
    </w:p>
    <w:p w:rsidR="006F36D2" w:rsidRDefault="006F36D2" w:rsidP="006F36D2">
      <w:pPr>
        <w:jc w:val="center"/>
        <w:rPr>
          <w:rFonts w:ascii="Times New Roman" w:hAnsi="Times New Roman"/>
          <w:b/>
        </w:rPr>
      </w:pPr>
    </w:p>
    <w:p w:rsidR="006F36D2" w:rsidRDefault="006F36D2" w:rsidP="006F36D2">
      <w:pPr>
        <w:jc w:val="center"/>
        <w:rPr>
          <w:rFonts w:ascii="Times New Roman" w:hAnsi="Times New Roman"/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6F36D2">
      <w:pPr>
        <w:jc w:val="center"/>
        <w:rPr>
          <w:b/>
        </w:rPr>
      </w:pPr>
    </w:p>
    <w:p w:rsidR="006F36D2" w:rsidRDefault="006F36D2" w:rsidP="00793786">
      <w:pPr>
        <w:rPr>
          <w:b/>
        </w:rPr>
      </w:pPr>
    </w:p>
    <w:p w:rsidR="006F36D2" w:rsidRDefault="006F36D2" w:rsidP="006F36D2">
      <w:pPr>
        <w:rPr>
          <w:b/>
        </w:rPr>
      </w:pPr>
    </w:p>
    <w:p w:rsidR="006F36D2" w:rsidRDefault="006F36D2" w:rsidP="006F36D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Разработчик: </w:t>
      </w:r>
    </w:p>
    <w:p w:rsidR="006F36D2" w:rsidRDefault="006F36D2" w:rsidP="006F36D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музыкальный руководитель </w:t>
      </w:r>
    </w:p>
    <w:p w:rsidR="006F36D2" w:rsidRDefault="00B60728" w:rsidP="006F36D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1-ой квалификационной</w:t>
      </w:r>
      <w:r w:rsidR="006F36D2">
        <w:rPr>
          <w:rFonts w:ascii="Times New Roman" w:hAnsi="Times New Roman"/>
          <w:b/>
        </w:rPr>
        <w:t xml:space="preserve"> категории</w:t>
      </w:r>
    </w:p>
    <w:p w:rsidR="006F36D2" w:rsidRDefault="006F36D2" w:rsidP="006F36D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Смелова Вера Дмитриевна</w:t>
      </w:r>
    </w:p>
    <w:p w:rsidR="006F36D2" w:rsidRDefault="006F36D2" w:rsidP="006F36D2">
      <w:pPr>
        <w:rPr>
          <w:b/>
          <w:u w:val="single"/>
        </w:rPr>
      </w:pPr>
    </w:p>
    <w:p w:rsidR="006F36D2" w:rsidRDefault="006F36D2" w:rsidP="006F36D2">
      <w:pPr>
        <w:rPr>
          <w:b/>
          <w:u w:val="single"/>
        </w:rPr>
      </w:pPr>
    </w:p>
    <w:p w:rsidR="006F36D2" w:rsidRDefault="006F36D2" w:rsidP="006F36D2">
      <w:pPr>
        <w:rPr>
          <w:b/>
          <w:u w:val="single"/>
        </w:rPr>
      </w:pPr>
    </w:p>
    <w:p w:rsidR="006F36D2" w:rsidRDefault="006F36D2" w:rsidP="006F36D2">
      <w:pPr>
        <w:rPr>
          <w:b/>
          <w:u w:val="single"/>
        </w:rPr>
      </w:pPr>
    </w:p>
    <w:p w:rsidR="00AB76EC" w:rsidRDefault="00AB76EC" w:rsidP="006F36D2">
      <w:pPr>
        <w:rPr>
          <w:b/>
          <w:u w:val="single"/>
        </w:rPr>
      </w:pPr>
    </w:p>
    <w:p w:rsidR="006F36D2" w:rsidRDefault="006F36D2" w:rsidP="006F36D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РС(Я) г. Мирный </w:t>
      </w:r>
    </w:p>
    <w:p w:rsidR="006F36D2" w:rsidRDefault="006F36D2" w:rsidP="006F36D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2015г</w:t>
      </w:r>
    </w:p>
    <w:p w:rsidR="006F36D2" w:rsidRPr="008946BE" w:rsidRDefault="006F36D2" w:rsidP="00FD5D8B">
      <w:pPr>
        <w:jc w:val="center"/>
        <w:rPr>
          <w:rFonts w:ascii="Times New Roman" w:hAnsi="Times New Roman"/>
          <w:b/>
        </w:rPr>
      </w:pPr>
    </w:p>
    <w:p w:rsidR="008946BE" w:rsidRDefault="008946BE" w:rsidP="008946BE">
      <w:pPr>
        <w:jc w:val="center"/>
        <w:rPr>
          <w:b/>
          <w:u w:val="single"/>
        </w:rPr>
      </w:pPr>
    </w:p>
    <w:tbl>
      <w:tblPr>
        <w:tblW w:w="10109" w:type="dxa"/>
        <w:tblInd w:w="397" w:type="dxa"/>
        <w:tblLook w:val="00A0" w:firstRow="1" w:lastRow="0" w:firstColumn="1" w:lastColumn="0" w:noHBand="0" w:noVBand="0"/>
      </w:tblPr>
      <w:tblGrid>
        <w:gridCol w:w="1085"/>
        <w:gridCol w:w="7176"/>
        <w:gridCol w:w="1848"/>
      </w:tblGrid>
      <w:tr w:rsidR="007541B2" w:rsidRPr="00401689" w:rsidTr="00E231E9">
        <w:tc>
          <w:tcPr>
            <w:tcW w:w="1085" w:type="dxa"/>
            <w:tcBorders>
              <w:bottom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176" w:type="dxa"/>
            <w:tcBorders>
              <w:bottom w:val="single" w:sz="4" w:space="0" w:color="auto"/>
            </w:tcBorders>
          </w:tcPr>
          <w:p w:rsidR="007541B2" w:rsidRDefault="007541B2" w:rsidP="00A45AAE">
            <w:pPr>
              <w:widowControl w:val="0"/>
              <w:rPr>
                <w:rFonts w:ascii="Times New Roman" w:hAnsi="Times New Roman"/>
                <w:b/>
              </w:rPr>
            </w:pPr>
          </w:p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Содержание</w:t>
            </w:r>
          </w:p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ab/>
            </w:r>
            <w:r w:rsidRPr="00401689">
              <w:rPr>
                <w:rFonts w:ascii="Times New Roman" w:hAnsi="Times New Roman"/>
              </w:rPr>
              <w:tab/>
            </w: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7541B2" w:rsidRPr="00401689" w:rsidTr="00E231E9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7541B2" w:rsidRPr="00401689" w:rsidRDefault="007541B2" w:rsidP="00EE57FD">
            <w:pPr>
              <w:widowControl w:val="0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7541B2" w:rsidRPr="00401689" w:rsidRDefault="007541B2" w:rsidP="00A45A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Наименование раздела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Стр.</w:t>
            </w:r>
          </w:p>
        </w:tc>
      </w:tr>
      <w:tr w:rsidR="007541B2" w:rsidRPr="00401689" w:rsidTr="00E231E9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541B2" w:rsidRPr="00401689" w:rsidRDefault="007541B2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ЦЕЛЕВОЙ РАЗДЕЛ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541B2" w:rsidRPr="004F4A65" w:rsidRDefault="00CE678F" w:rsidP="00CE678F">
            <w:pPr>
              <w:widowControl w:val="0"/>
              <w:tabs>
                <w:tab w:val="left" w:pos="735"/>
                <w:tab w:val="center" w:pos="8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541B2" w:rsidRPr="00401689" w:rsidTr="00E231E9">
        <w:trPr>
          <w:trHeight w:val="13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8946BE">
              <w:rPr>
                <w:rFonts w:ascii="Times New Roman" w:hAnsi="Times New Roman"/>
              </w:rPr>
              <w:t>1</w:t>
            </w:r>
            <w:r w:rsidRPr="00401689">
              <w:rPr>
                <w:rFonts w:ascii="Times New Roman" w:hAnsi="Times New Roman"/>
              </w:rPr>
              <w:t>.1.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884377" w:rsidRDefault="007541B2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4377">
              <w:rPr>
                <w:rFonts w:ascii="Times New Roman" w:hAnsi="Times New Roman"/>
              </w:rPr>
              <w:t xml:space="preserve">Пояснительная записка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F4A65" w:rsidRDefault="00EE52D9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541B2" w:rsidRPr="00401689" w:rsidTr="00E231E9">
        <w:trPr>
          <w:trHeight w:val="41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E4259F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9A6B4C" w:rsidRDefault="007541B2" w:rsidP="00A45AAE">
            <w:pPr>
              <w:widowControl w:val="0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 xml:space="preserve">Цели и задачи реализации </w:t>
            </w:r>
            <w:r w:rsidR="008D3EA0">
              <w:rPr>
                <w:rFonts w:ascii="Times New Roman" w:hAnsi="Times New Roman"/>
              </w:rPr>
              <w:t>р</w:t>
            </w:r>
            <w:r w:rsidR="00332541">
              <w:rPr>
                <w:rFonts w:ascii="Times New Roman" w:hAnsi="Times New Roman"/>
              </w:rPr>
              <w:t>абочей</w:t>
            </w:r>
            <w:r>
              <w:rPr>
                <w:rFonts w:ascii="Times New Roman" w:hAnsi="Times New Roman"/>
              </w:rPr>
              <w:t xml:space="preserve"> п</w:t>
            </w:r>
            <w:r w:rsidRPr="00401689">
              <w:rPr>
                <w:rFonts w:ascii="Times New Roman" w:hAnsi="Times New Roman"/>
              </w:rPr>
              <w:t>рограммы</w:t>
            </w:r>
            <w:r w:rsidR="00332541">
              <w:rPr>
                <w:rFonts w:ascii="Times New Roman" w:hAnsi="Times New Roman"/>
              </w:rPr>
              <w:t xml:space="preserve"> (Р</w:t>
            </w:r>
            <w:r>
              <w:rPr>
                <w:rFonts w:ascii="Times New Roman" w:hAnsi="Times New Roman"/>
              </w:rPr>
              <w:t>П)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F4A65" w:rsidRDefault="00EE52D9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E4259F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 xml:space="preserve">Принципы и подходы к формированию </w:t>
            </w:r>
            <w:r w:rsidR="00332541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F4A65" w:rsidRDefault="00CE678F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7541B2" w:rsidRPr="00401689" w:rsidTr="00E231E9">
        <w:trPr>
          <w:trHeight w:val="30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E4259F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 xml:space="preserve">Значимые для разработки и реализации </w:t>
            </w:r>
            <w:r w:rsidR="00332541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П</w:t>
            </w:r>
            <w:r w:rsidRPr="00401689">
              <w:rPr>
                <w:rFonts w:ascii="Times New Roman" w:hAnsi="Times New Roman"/>
              </w:rPr>
              <w:t xml:space="preserve"> характеристики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F4A65" w:rsidRDefault="00CE678F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7541B2" w:rsidRPr="00401689" w:rsidTr="00E231E9">
        <w:trPr>
          <w:trHeight w:val="38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E4259F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884377" w:rsidRDefault="007541B2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4377">
              <w:rPr>
                <w:rFonts w:ascii="Times New Roman" w:hAnsi="Times New Roman"/>
              </w:rPr>
              <w:t xml:space="preserve">Планируемые результаты освоения </w:t>
            </w:r>
            <w:r w:rsidR="00332541" w:rsidRPr="00884377">
              <w:rPr>
                <w:rFonts w:ascii="Times New Roman" w:hAnsi="Times New Roman"/>
              </w:rPr>
              <w:t>Р</w:t>
            </w:r>
            <w:r w:rsidRPr="00884377">
              <w:rPr>
                <w:rFonts w:ascii="Times New Roman" w:hAnsi="Times New Roman"/>
              </w:rPr>
              <w:t>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F4A65" w:rsidRDefault="00CE678F" w:rsidP="008C1F85">
            <w:pPr>
              <w:widowControl w:val="0"/>
              <w:tabs>
                <w:tab w:val="left" w:pos="735"/>
                <w:tab w:val="center" w:pos="8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7541B2" w:rsidRPr="00401689" w:rsidTr="00E231E9">
        <w:trPr>
          <w:trHeight w:val="306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541B2" w:rsidRPr="00401689" w:rsidRDefault="007541B2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СОДЕРЖАТЕЛЬНЫЙ РАЗДЕЛ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541B2" w:rsidRPr="004F4A65" w:rsidRDefault="00CE678F" w:rsidP="00CE678F">
            <w:pPr>
              <w:widowControl w:val="0"/>
              <w:tabs>
                <w:tab w:val="left" w:pos="720"/>
                <w:tab w:val="center" w:pos="8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A0" w:rsidRPr="008D3EA0" w:rsidRDefault="007541B2" w:rsidP="004E6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Образовательная деятельност</w:t>
            </w:r>
            <w:r w:rsidR="004E6059">
              <w:rPr>
                <w:rFonts w:ascii="Times New Roman" w:hAnsi="Times New Roman"/>
              </w:rPr>
              <w:t>ь в соответствии с направлением</w:t>
            </w:r>
            <w:r w:rsidRPr="00401689">
              <w:rPr>
                <w:rFonts w:ascii="Times New Roman" w:hAnsi="Times New Roman"/>
              </w:rPr>
              <w:t xml:space="preserve"> </w:t>
            </w:r>
            <w:r w:rsidR="00836015">
              <w:rPr>
                <w:rFonts w:ascii="Times New Roman" w:hAnsi="Times New Roman"/>
              </w:rPr>
              <w:t xml:space="preserve">музыкального </w:t>
            </w:r>
            <w:r w:rsidRPr="00401689">
              <w:rPr>
                <w:rFonts w:ascii="Times New Roman" w:hAnsi="Times New Roman"/>
              </w:rPr>
              <w:t xml:space="preserve">развития </w:t>
            </w:r>
            <w:r w:rsidR="004E6059">
              <w:rPr>
                <w:rFonts w:ascii="Times New Roman" w:hAnsi="Times New Roman"/>
              </w:rPr>
              <w:t>ребёнка по программе.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CE678F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401689">
              <w:rPr>
                <w:rFonts w:ascii="Times New Roman" w:hAnsi="Times New Roman"/>
              </w:rPr>
              <w:t>2.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9" w:rsidRPr="00401689" w:rsidRDefault="004E6059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Планирование образовательной работы по музыкальному развитию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CE678F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  <w:r w:rsidRPr="00401689">
              <w:rPr>
                <w:rFonts w:ascii="Times New Roman" w:hAnsi="Times New Roman"/>
              </w:rPr>
              <w:t>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8872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</w:rPr>
              <w:t xml:space="preserve">Вариативные формы, методы реализации </w:t>
            </w:r>
            <w:r w:rsidR="008D3EA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П</w:t>
            </w:r>
            <w:r w:rsidRPr="00401689">
              <w:rPr>
                <w:rFonts w:ascii="Times New Roman" w:hAnsi="Times New Roman"/>
              </w:rPr>
              <w:t xml:space="preserve"> с учетом возрастных и индивидуальных особенностей воспитанников</w:t>
            </w:r>
            <w:r w:rsidR="008872ED">
              <w:rPr>
                <w:rFonts w:ascii="Times New Roman" w:hAnsi="Times New Roman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CE678F" w:rsidP="008C1F85">
            <w:pPr>
              <w:widowControl w:val="0"/>
              <w:tabs>
                <w:tab w:val="left" w:pos="660"/>
                <w:tab w:val="center" w:pos="8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8872ED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ED" w:rsidRDefault="008872ED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ED" w:rsidRPr="00401689" w:rsidRDefault="008872ED" w:rsidP="008872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взаимодействия с педагогами.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ED" w:rsidRDefault="009B75F4" w:rsidP="008C1F85">
            <w:pPr>
              <w:widowControl w:val="0"/>
              <w:tabs>
                <w:tab w:val="left" w:pos="660"/>
                <w:tab w:val="center" w:pos="8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2.</w:t>
            </w:r>
            <w:r w:rsidR="008872ED">
              <w:rPr>
                <w:rFonts w:ascii="Times New Roman" w:hAnsi="Times New Roman"/>
              </w:rPr>
              <w:t>5</w:t>
            </w:r>
            <w:r w:rsidRPr="00401689">
              <w:rPr>
                <w:rFonts w:ascii="Times New Roman" w:hAnsi="Times New Roman"/>
              </w:rPr>
              <w:t>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A574A4" w:rsidRDefault="00A574A4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574A4">
              <w:rPr>
                <w:rFonts w:ascii="Times New Roman" w:hAnsi="Times New Roman"/>
              </w:rPr>
              <w:t>Особенности взаимодействия с семьями и социумом</w:t>
            </w:r>
            <w:r w:rsidR="008872ED">
              <w:rPr>
                <w:rFonts w:ascii="Times New Roman" w:hAnsi="Times New Roman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CE678F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2.</w:t>
            </w:r>
            <w:r w:rsidR="008872ED">
              <w:rPr>
                <w:rFonts w:ascii="Times New Roman" w:hAnsi="Times New Roman"/>
              </w:rPr>
              <w:t>6</w:t>
            </w:r>
            <w:r w:rsidRPr="00401689">
              <w:rPr>
                <w:rFonts w:ascii="Times New Roman" w:hAnsi="Times New Roman"/>
              </w:rPr>
              <w:t>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A574A4" w:rsidP="00A574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организации образовательного процесса части, формируемой участниками образовательных отношений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9B75F4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2.</w:t>
            </w:r>
            <w:r w:rsidR="008872ED">
              <w:rPr>
                <w:rFonts w:ascii="Times New Roman" w:hAnsi="Times New Roman"/>
              </w:rPr>
              <w:t>7</w:t>
            </w:r>
            <w:r w:rsidRPr="00401689">
              <w:rPr>
                <w:rFonts w:ascii="Times New Roman" w:hAnsi="Times New Roman"/>
              </w:rPr>
              <w:t>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A574A4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Мониторинг возможных достижений детей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9B75F4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7541B2" w:rsidRPr="00401689" w:rsidTr="00E231E9">
        <w:trPr>
          <w:trHeight w:val="29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541B2" w:rsidRPr="00401689" w:rsidRDefault="007541B2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401689">
              <w:rPr>
                <w:rFonts w:ascii="Times New Roman" w:hAnsi="Times New Roman"/>
                <w:b/>
              </w:rPr>
              <w:t>ОРГАНИЗАЦИОННЫЙ РАЗДЕЛ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541B2" w:rsidRPr="009B75F4" w:rsidRDefault="009B75F4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9B75F4">
              <w:rPr>
                <w:rFonts w:ascii="Times New Roman" w:hAnsi="Times New Roman"/>
              </w:rPr>
              <w:t>29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3.1.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 xml:space="preserve">Материально-техническое обеспечение </w:t>
            </w:r>
            <w:r w:rsidR="00A574A4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635B43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3.2.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4F" w:rsidRDefault="007541B2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Обеспеченность методическими материалами и средствами обучения и воспитания</w:t>
            </w:r>
            <w:r w:rsidR="00615D01">
              <w:rPr>
                <w:rFonts w:ascii="Times New Roman" w:hAnsi="Times New Roman"/>
              </w:rPr>
              <w:t xml:space="preserve">. </w:t>
            </w:r>
          </w:p>
          <w:p w:rsidR="007541B2" w:rsidRPr="00401689" w:rsidRDefault="00615D01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Развивающая предметно-пространственная среда.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635B43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3.3.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A574A4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7541B2" w:rsidRPr="00401689">
              <w:rPr>
                <w:rFonts w:ascii="Times New Roman" w:hAnsi="Times New Roman"/>
              </w:rPr>
              <w:t>ежим дня</w:t>
            </w:r>
            <w:r>
              <w:rPr>
                <w:rFonts w:ascii="Times New Roman" w:hAnsi="Times New Roman"/>
              </w:rPr>
              <w:t>, план и расписание НОД.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635B43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7541B2" w:rsidRPr="00401689" w:rsidTr="00E231E9">
        <w:trPr>
          <w:trHeight w:val="521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3.4.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7541B2" w:rsidP="00A45A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01689">
              <w:rPr>
                <w:rFonts w:ascii="Times New Roman" w:hAnsi="Times New Roman"/>
              </w:rPr>
              <w:t>Особенности традиционных событий, праздников, мероприятий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2" w:rsidRPr="00401689" w:rsidRDefault="00635B43" w:rsidP="00A45AA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</w:tbl>
    <w:p w:rsidR="007541B2" w:rsidRDefault="007541B2" w:rsidP="000419CE">
      <w:pPr>
        <w:rPr>
          <w:b/>
          <w:u w:val="single"/>
        </w:rPr>
      </w:pPr>
    </w:p>
    <w:p w:rsidR="007541B2" w:rsidRDefault="007541B2" w:rsidP="000419CE">
      <w:pPr>
        <w:rPr>
          <w:b/>
          <w:u w:val="single"/>
        </w:rPr>
      </w:pPr>
    </w:p>
    <w:p w:rsidR="008D51A3" w:rsidRDefault="008D51A3" w:rsidP="000419CE">
      <w:pPr>
        <w:rPr>
          <w:b/>
          <w:u w:val="single"/>
        </w:rPr>
      </w:pPr>
    </w:p>
    <w:p w:rsidR="008D51A3" w:rsidRDefault="008D51A3" w:rsidP="000419CE">
      <w:pPr>
        <w:rPr>
          <w:b/>
          <w:u w:val="single"/>
        </w:rPr>
      </w:pPr>
    </w:p>
    <w:p w:rsidR="008D51A3" w:rsidRDefault="008D51A3" w:rsidP="00846432">
      <w:pPr>
        <w:jc w:val="center"/>
        <w:rPr>
          <w:rFonts w:ascii="Times New Roman" w:hAnsi="Times New Roman"/>
        </w:rPr>
      </w:pPr>
    </w:p>
    <w:p w:rsidR="00184C9D" w:rsidRDefault="00184C9D" w:rsidP="00846432">
      <w:pPr>
        <w:jc w:val="center"/>
        <w:rPr>
          <w:rFonts w:ascii="Times New Roman" w:hAnsi="Times New Roman"/>
        </w:rPr>
      </w:pPr>
    </w:p>
    <w:p w:rsidR="00184C9D" w:rsidRDefault="00184C9D" w:rsidP="00846432">
      <w:pPr>
        <w:jc w:val="center"/>
        <w:rPr>
          <w:rFonts w:ascii="Times New Roman" w:hAnsi="Times New Roman"/>
        </w:rPr>
      </w:pPr>
    </w:p>
    <w:p w:rsidR="004E6059" w:rsidRDefault="004E6059" w:rsidP="00846432">
      <w:pPr>
        <w:jc w:val="center"/>
        <w:rPr>
          <w:rFonts w:ascii="Times New Roman" w:hAnsi="Times New Roman"/>
        </w:rPr>
      </w:pPr>
    </w:p>
    <w:p w:rsidR="004E6059" w:rsidRDefault="004E6059" w:rsidP="00846432">
      <w:pPr>
        <w:jc w:val="center"/>
        <w:rPr>
          <w:rFonts w:ascii="Times New Roman" w:hAnsi="Times New Roman"/>
        </w:rPr>
      </w:pPr>
    </w:p>
    <w:p w:rsidR="004E6059" w:rsidRDefault="004E6059" w:rsidP="00846432">
      <w:pPr>
        <w:jc w:val="center"/>
        <w:rPr>
          <w:rFonts w:ascii="Times New Roman" w:hAnsi="Times New Roman"/>
        </w:rPr>
      </w:pPr>
    </w:p>
    <w:p w:rsidR="004E6059" w:rsidRDefault="004E6059" w:rsidP="00846432">
      <w:pPr>
        <w:jc w:val="center"/>
        <w:rPr>
          <w:rFonts w:ascii="Times New Roman" w:hAnsi="Times New Roman"/>
        </w:rPr>
      </w:pPr>
    </w:p>
    <w:p w:rsidR="004E6059" w:rsidRDefault="004E6059" w:rsidP="00846432">
      <w:pPr>
        <w:jc w:val="center"/>
        <w:rPr>
          <w:rFonts w:ascii="Times New Roman" w:hAnsi="Times New Roman"/>
        </w:rPr>
      </w:pPr>
    </w:p>
    <w:p w:rsidR="004E6059" w:rsidRDefault="004E6059" w:rsidP="00322A3A">
      <w:pPr>
        <w:rPr>
          <w:rFonts w:ascii="Times New Roman" w:hAnsi="Times New Roman"/>
        </w:rPr>
      </w:pPr>
    </w:p>
    <w:p w:rsidR="00A66094" w:rsidRPr="00F2402F" w:rsidRDefault="00A66094" w:rsidP="00846432">
      <w:pPr>
        <w:jc w:val="center"/>
        <w:rPr>
          <w:rFonts w:ascii="Times New Roman" w:hAnsi="Times New Roman"/>
        </w:rPr>
      </w:pPr>
    </w:p>
    <w:p w:rsidR="008D51A3" w:rsidRPr="000754BB" w:rsidRDefault="008D51A3" w:rsidP="00190F74">
      <w:pPr>
        <w:numPr>
          <w:ilvl w:val="0"/>
          <w:numId w:val="2"/>
        </w:numPr>
        <w:spacing w:after="160" w:line="259" w:lineRule="auto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0754BB">
        <w:rPr>
          <w:rFonts w:ascii="Times New Roman" w:hAnsi="Times New Roman"/>
          <w:b/>
          <w:bCs/>
          <w:color w:val="C00000"/>
          <w:sz w:val="28"/>
          <w:szCs w:val="28"/>
        </w:rPr>
        <w:t>Целевой раздел</w:t>
      </w:r>
    </w:p>
    <w:p w:rsidR="00230147" w:rsidRPr="00230147" w:rsidRDefault="008D51A3" w:rsidP="00F80BB0">
      <w:pPr>
        <w:pStyle w:val="a3"/>
        <w:numPr>
          <w:ilvl w:val="0"/>
          <w:numId w:val="9"/>
        </w:numPr>
        <w:jc w:val="both"/>
        <w:rPr>
          <w:rFonts w:ascii="Times New Roman" w:hAnsi="Times New Roman"/>
          <w:b/>
          <w:bCs/>
          <w:color w:val="C00000"/>
        </w:rPr>
      </w:pPr>
      <w:r w:rsidRPr="00230147">
        <w:rPr>
          <w:rFonts w:ascii="Times New Roman" w:hAnsi="Times New Roman"/>
          <w:b/>
          <w:bCs/>
          <w:color w:val="C00000"/>
        </w:rPr>
        <w:t>1</w:t>
      </w:r>
      <w:r w:rsidR="00075CC3" w:rsidRPr="00230147">
        <w:rPr>
          <w:rFonts w:ascii="Times New Roman" w:hAnsi="Times New Roman"/>
          <w:b/>
          <w:bCs/>
          <w:color w:val="C00000"/>
        </w:rPr>
        <w:t xml:space="preserve">. </w:t>
      </w:r>
      <w:r w:rsidRPr="00230147">
        <w:rPr>
          <w:rFonts w:ascii="Times New Roman" w:hAnsi="Times New Roman"/>
          <w:b/>
          <w:bCs/>
          <w:color w:val="C00000"/>
        </w:rPr>
        <w:t>Пояснительная записка</w:t>
      </w:r>
      <w:r w:rsidR="00F2402F" w:rsidRPr="00230147">
        <w:rPr>
          <w:rFonts w:ascii="Times New Roman" w:hAnsi="Times New Roman"/>
          <w:b/>
          <w:bCs/>
          <w:color w:val="C00000"/>
        </w:rPr>
        <w:t xml:space="preserve">        </w:t>
      </w:r>
    </w:p>
    <w:p w:rsidR="00CD2F36" w:rsidRPr="00230147" w:rsidRDefault="00230147" w:rsidP="00DF489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</w:t>
      </w:r>
      <w:r w:rsidR="00F2402F" w:rsidRPr="00230147">
        <w:rPr>
          <w:rFonts w:ascii="Times New Roman" w:hAnsi="Times New Roman"/>
          <w:bCs/>
        </w:rPr>
        <w:t>Рабочая программа</w:t>
      </w:r>
      <w:r w:rsidR="000B6534" w:rsidRPr="00230147">
        <w:rPr>
          <w:rFonts w:ascii="Times New Roman" w:hAnsi="Times New Roman"/>
          <w:bCs/>
        </w:rPr>
        <w:t xml:space="preserve"> </w:t>
      </w:r>
      <w:r w:rsidR="00DF4898" w:rsidRPr="00DF4898">
        <w:rPr>
          <w:rFonts w:ascii="Times New Roman" w:hAnsi="Times New Roman"/>
          <w:bCs/>
        </w:rPr>
        <w:t>по реа</w:t>
      </w:r>
      <w:r w:rsidR="00DF4898">
        <w:rPr>
          <w:rFonts w:ascii="Times New Roman" w:hAnsi="Times New Roman"/>
          <w:bCs/>
        </w:rPr>
        <w:t>лизации образовательной области</w:t>
      </w:r>
      <w:r w:rsidR="00DF4898" w:rsidRPr="00DF4898">
        <w:rPr>
          <w:rFonts w:ascii="Times New Roman" w:hAnsi="Times New Roman"/>
          <w:bCs/>
        </w:rPr>
        <w:t xml:space="preserve"> «Художес</w:t>
      </w:r>
      <w:r w:rsidR="00DF4898">
        <w:rPr>
          <w:rFonts w:ascii="Times New Roman" w:hAnsi="Times New Roman"/>
          <w:bCs/>
        </w:rPr>
        <w:t>твенно – эстетическое развитие»</w:t>
      </w:r>
      <w:r w:rsidR="00DF4898" w:rsidRPr="00DF4898">
        <w:rPr>
          <w:rFonts w:ascii="Times New Roman" w:hAnsi="Times New Roman"/>
          <w:bCs/>
        </w:rPr>
        <w:t xml:space="preserve"> </w:t>
      </w:r>
      <w:r w:rsidR="00DF4898">
        <w:rPr>
          <w:rFonts w:ascii="Times New Roman" w:hAnsi="Times New Roman"/>
          <w:bCs/>
        </w:rPr>
        <w:t xml:space="preserve">направление «Музыка» </w:t>
      </w:r>
      <w:r w:rsidR="00DF4898" w:rsidRPr="00DF4898">
        <w:rPr>
          <w:rFonts w:ascii="Times New Roman" w:hAnsi="Times New Roman"/>
          <w:bCs/>
        </w:rPr>
        <w:t xml:space="preserve">детского сада №54 «Белоснежка» -  филиала АН ДОО «Алмазик» </w:t>
      </w:r>
      <w:r w:rsidR="000B6534" w:rsidRPr="00230147">
        <w:rPr>
          <w:rFonts w:ascii="Times New Roman" w:hAnsi="Times New Roman"/>
          <w:bCs/>
          <w:i/>
        </w:rPr>
        <w:t>(далее РП)</w:t>
      </w:r>
      <w:r w:rsidR="00F2402F" w:rsidRPr="00230147">
        <w:rPr>
          <w:rFonts w:ascii="Times New Roman" w:hAnsi="Times New Roman"/>
          <w:bCs/>
        </w:rPr>
        <w:t xml:space="preserve"> </w:t>
      </w:r>
      <w:r w:rsidR="00DF4898">
        <w:rPr>
          <w:rFonts w:ascii="Times New Roman" w:hAnsi="Times New Roman"/>
          <w:bCs/>
        </w:rPr>
        <w:t xml:space="preserve">является </w:t>
      </w:r>
      <w:r w:rsidR="00DF4898" w:rsidRPr="00230147">
        <w:rPr>
          <w:rFonts w:ascii="Times New Roman" w:hAnsi="Times New Roman"/>
          <w:bCs/>
        </w:rPr>
        <w:t>внутренним</w:t>
      </w:r>
      <w:r w:rsidR="00F2402F" w:rsidRPr="00230147">
        <w:rPr>
          <w:rFonts w:ascii="Times New Roman" w:hAnsi="Times New Roman"/>
          <w:bCs/>
        </w:rPr>
        <w:t xml:space="preserve"> нормативны</w:t>
      </w:r>
      <w:r w:rsidR="00DF4898">
        <w:rPr>
          <w:rFonts w:ascii="Times New Roman" w:hAnsi="Times New Roman"/>
          <w:bCs/>
        </w:rPr>
        <w:t>м</w:t>
      </w:r>
      <w:r w:rsidR="00F2402F" w:rsidRPr="00230147">
        <w:rPr>
          <w:rFonts w:ascii="Times New Roman" w:hAnsi="Times New Roman"/>
          <w:bCs/>
        </w:rPr>
        <w:t xml:space="preserve"> документ</w:t>
      </w:r>
      <w:r w:rsidR="00DF4898">
        <w:rPr>
          <w:rFonts w:ascii="Times New Roman" w:hAnsi="Times New Roman"/>
          <w:bCs/>
        </w:rPr>
        <w:t>ом</w:t>
      </w:r>
      <w:r w:rsidR="00F2402F" w:rsidRPr="00230147">
        <w:rPr>
          <w:rFonts w:ascii="Times New Roman" w:hAnsi="Times New Roman"/>
          <w:bCs/>
        </w:rPr>
        <w:t xml:space="preserve"> </w:t>
      </w:r>
      <w:r w:rsidR="008D7227">
        <w:rPr>
          <w:rFonts w:ascii="Times New Roman" w:hAnsi="Times New Roman"/>
          <w:bCs/>
        </w:rPr>
        <w:t>детского сада.</w:t>
      </w:r>
    </w:p>
    <w:p w:rsidR="002F19E2" w:rsidRPr="00CF0891" w:rsidRDefault="002F19E2" w:rsidP="00EE57F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</w:t>
      </w:r>
      <w:r w:rsidR="00CF0891" w:rsidRPr="00721D66">
        <w:rPr>
          <w:rFonts w:ascii="Times New Roman" w:hAnsi="Times New Roman"/>
        </w:rPr>
        <w:t>РП разработа</w:t>
      </w:r>
      <w:r w:rsidR="00D2219D">
        <w:rPr>
          <w:rFonts w:ascii="Times New Roman" w:hAnsi="Times New Roman"/>
        </w:rPr>
        <w:t>на в соответствии с</w:t>
      </w:r>
      <w:r w:rsidR="00CF0891" w:rsidRPr="00721D66">
        <w:rPr>
          <w:rFonts w:ascii="Times New Roman" w:hAnsi="Times New Roman"/>
        </w:rPr>
        <w:t xml:space="preserve"> документами:</w:t>
      </w:r>
    </w:p>
    <w:p w:rsidR="002F19E2" w:rsidRPr="00E33070" w:rsidRDefault="002F19E2" w:rsidP="00EE57FD">
      <w:pPr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E33070">
        <w:rPr>
          <w:rFonts w:ascii="Times New Roman" w:hAnsi="Times New Roman"/>
          <w:bCs/>
        </w:rPr>
        <w:t>Федеральный закон от 29.12.2012 № 273-ФЗ «Об образовании в Российской Федерации»</w:t>
      </w:r>
    </w:p>
    <w:p w:rsidR="002F19E2" w:rsidRPr="00E33070" w:rsidRDefault="00AE56C4" w:rsidP="00EE57FD">
      <w:pPr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Приказ </w:t>
      </w:r>
      <w:proofErr w:type="spellStart"/>
      <w:r w:rsidR="002F19E2" w:rsidRPr="00E33070">
        <w:rPr>
          <w:rFonts w:ascii="Times New Roman" w:hAnsi="Times New Roman"/>
          <w:bCs/>
        </w:rPr>
        <w:t>Минобрнауки</w:t>
      </w:r>
      <w:proofErr w:type="spellEnd"/>
      <w:r w:rsidR="002F19E2" w:rsidRPr="00E33070">
        <w:rPr>
          <w:rFonts w:ascii="Times New Roman" w:hAnsi="Times New Roman"/>
          <w:bCs/>
        </w:rPr>
        <w:t xml:space="preserve"> России 17.10.2013 № 1155 «Об утверждении федерального государственного образовательного стандарта дошкольного образования»</w:t>
      </w:r>
    </w:p>
    <w:p w:rsidR="002F19E2" w:rsidRPr="00AF7B54" w:rsidRDefault="002F19E2" w:rsidP="00AF7B54">
      <w:pPr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E33070">
        <w:rPr>
          <w:rFonts w:ascii="Times New Roman" w:hAnsi="Times New Roman"/>
          <w:bCs/>
        </w:rPr>
        <w:t xml:space="preserve">Комментарии </w:t>
      </w:r>
      <w:proofErr w:type="spellStart"/>
      <w:r w:rsidRPr="00E33070">
        <w:rPr>
          <w:rFonts w:ascii="Times New Roman" w:hAnsi="Times New Roman"/>
          <w:bCs/>
        </w:rPr>
        <w:t>Минобрнауки</w:t>
      </w:r>
      <w:proofErr w:type="spellEnd"/>
      <w:r w:rsidRPr="00E33070">
        <w:rPr>
          <w:rFonts w:ascii="Times New Roman" w:hAnsi="Times New Roman"/>
          <w:bCs/>
        </w:rPr>
        <w:t xml:space="preserve"> России к ФГОС дошкольного образования от 28.02.2014 № 08-249</w:t>
      </w:r>
    </w:p>
    <w:p w:rsidR="002F19E2" w:rsidRDefault="002F19E2" w:rsidP="00CF0891">
      <w:pPr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E33070">
        <w:rPr>
          <w:rFonts w:ascii="Times New Roman" w:hAnsi="Times New Roman"/>
          <w:bCs/>
        </w:rPr>
        <w:t>Постановление Главного государственного санитарного врача РФ от 15.05.2013 № 26 «Санитарно-эпидемиологические требования к устройству, содержанию и организации режима работы дошкольных образовательных организаций» («Об утверждении САНПИН» 2.4.3049-13).</w:t>
      </w:r>
    </w:p>
    <w:p w:rsidR="001032F0" w:rsidRPr="00E33070" w:rsidRDefault="001032F0" w:rsidP="00CF0891">
      <w:pPr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ООП детского сада № 54 «Белоснежка» - филиала АН ДОО «Алмазик».</w:t>
      </w:r>
    </w:p>
    <w:p w:rsidR="00CF0891" w:rsidRPr="003E5072" w:rsidRDefault="00CF0891" w:rsidP="00CF0891">
      <w:pPr>
        <w:pStyle w:val="a3"/>
        <w:numPr>
          <w:ilvl w:val="0"/>
          <w:numId w:val="1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Положение о </w:t>
      </w:r>
      <w:r w:rsidRPr="003E5072">
        <w:rPr>
          <w:rFonts w:ascii="Times New Roman" w:eastAsia="Times New Roman" w:hAnsi="Times New Roman"/>
        </w:rPr>
        <w:t>рабочей программ</w:t>
      </w:r>
      <w:r>
        <w:rPr>
          <w:rFonts w:ascii="Times New Roman" w:eastAsia="Times New Roman" w:hAnsi="Times New Roman"/>
        </w:rPr>
        <w:t>е специалистов детского сада №54 «Белоснежка</w:t>
      </w:r>
      <w:r w:rsidRPr="003E5072">
        <w:rPr>
          <w:rFonts w:ascii="Times New Roman" w:eastAsia="Times New Roman" w:hAnsi="Times New Roman"/>
        </w:rPr>
        <w:t>»</w:t>
      </w:r>
      <w:r w:rsidR="001032F0">
        <w:rPr>
          <w:rFonts w:ascii="Times New Roman" w:hAnsi="Times New Roman"/>
        </w:rPr>
        <w:t xml:space="preserve"> – филиала</w:t>
      </w:r>
      <w:r w:rsidRPr="003E5072">
        <w:rPr>
          <w:rFonts w:ascii="Times New Roman" w:hAnsi="Times New Roman"/>
        </w:rPr>
        <w:t xml:space="preserve"> АН ДОO «Алмазик»</w:t>
      </w:r>
      <w:r>
        <w:rPr>
          <w:rFonts w:ascii="Times New Roman" w:hAnsi="Times New Roman"/>
        </w:rPr>
        <w:t>.</w:t>
      </w:r>
    </w:p>
    <w:p w:rsidR="003E2EF7" w:rsidRPr="00F2402F" w:rsidRDefault="00AF7B54" w:rsidP="003E2EF7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РП</w:t>
      </w:r>
      <w:r w:rsidR="002F19E2">
        <w:rPr>
          <w:rFonts w:ascii="Times New Roman" w:hAnsi="Times New Roman"/>
          <w:bCs/>
        </w:rPr>
        <w:t xml:space="preserve"> п</w:t>
      </w:r>
      <w:r w:rsidR="00F2402F" w:rsidRPr="00F2402F">
        <w:rPr>
          <w:rFonts w:ascii="Times New Roman" w:hAnsi="Times New Roman"/>
          <w:bCs/>
        </w:rPr>
        <w:t>редусматривает преемственность музыкального содержания во всех</w:t>
      </w:r>
      <w:r>
        <w:rPr>
          <w:rFonts w:ascii="Times New Roman" w:hAnsi="Times New Roman"/>
          <w:bCs/>
        </w:rPr>
        <w:t xml:space="preserve"> видах музыкальной деятельности</w:t>
      </w:r>
      <w:r w:rsidR="003E2EF7">
        <w:rPr>
          <w:rFonts w:ascii="Times New Roman" w:hAnsi="Times New Roman"/>
          <w:bCs/>
        </w:rPr>
        <w:t>.</w:t>
      </w:r>
      <w:r w:rsidR="003E2EF7" w:rsidRPr="003E2EF7">
        <w:rPr>
          <w:rFonts w:ascii="Times New Roman" w:hAnsi="Times New Roman"/>
          <w:bCs/>
        </w:rPr>
        <w:t xml:space="preserve"> </w:t>
      </w:r>
      <w:r w:rsidR="003E2EF7">
        <w:rPr>
          <w:rFonts w:ascii="Times New Roman" w:hAnsi="Times New Roman"/>
          <w:bCs/>
        </w:rPr>
        <w:t>РП составлена</w:t>
      </w:r>
      <w:r w:rsidR="003E2EF7" w:rsidRPr="002824A0">
        <w:rPr>
          <w:rFonts w:ascii="Times New Roman" w:hAnsi="Times New Roman"/>
          <w:bCs/>
        </w:rPr>
        <w:t xml:space="preserve"> на основе синтеза парциальной программы музыкального воспитания детей дошкольного возраста «Ладушки», авторы – И. Каплунова, И. Новоскольцева, парциальной программы М.Л. Лазарева «Здравствуй!», программы ритмической пластики А. Бурениной «Ритмическая мозаика».</w:t>
      </w:r>
    </w:p>
    <w:p w:rsidR="003E2EF7" w:rsidRPr="00F2402F" w:rsidRDefault="003E2EF7" w:rsidP="003E2EF7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Pr="00F2402F">
        <w:rPr>
          <w:rFonts w:ascii="Times New Roman" w:hAnsi="Times New Roman"/>
          <w:bCs/>
        </w:rPr>
        <w:t xml:space="preserve">В основу рабочей программы положен </w:t>
      </w:r>
      <w:proofErr w:type="spellStart"/>
      <w:r w:rsidRPr="00F2402F">
        <w:rPr>
          <w:rFonts w:ascii="Times New Roman" w:hAnsi="Times New Roman"/>
          <w:bCs/>
        </w:rPr>
        <w:t>полихудожественный</w:t>
      </w:r>
      <w:proofErr w:type="spellEnd"/>
      <w:r w:rsidRPr="00F2402F">
        <w:rPr>
          <w:rFonts w:ascii="Times New Roman" w:hAnsi="Times New Roman"/>
          <w:bCs/>
        </w:rPr>
        <w:t xml:space="preserve"> подход, основанный на интеграции разных видов музыкальной деятельности:</w:t>
      </w:r>
    </w:p>
    <w:p w:rsidR="00AF7B54" w:rsidRPr="003E2EF7" w:rsidRDefault="003E2EF7" w:rsidP="00F80BB0">
      <w:pPr>
        <w:pStyle w:val="a3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м</w:t>
      </w:r>
      <w:r w:rsidR="00AF7B54" w:rsidRPr="003E2EF7">
        <w:rPr>
          <w:rFonts w:ascii="Times New Roman" w:hAnsi="Times New Roman"/>
          <w:bCs/>
        </w:rPr>
        <w:t>узыкально-ритмические движения;</w:t>
      </w:r>
    </w:p>
    <w:p w:rsidR="00AF7B54" w:rsidRPr="003E2EF7" w:rsidRDefault="003E2EF7" w:rsidP="00F80BB0">
      <w:pPr>
        <w:pStyle w:val="a3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</w:t>
      </w:r>
      <w:r w:rsidR="00AF7B54" w:rsidRPr="003E2EF7">
        <w:rPr>
          <w:rFonts w:ascii="Times New Roman" w:hAnsi="Times New Roman"/>
          <w:bCs/>
        </w:rPr>
        <w:t>азвитие чувства ритма;</w:t>
      </w:r>
    </w:p>
    <w:p w:rsidR="00AF7B54" w:rsidRPr="003E2EF7" w:rsidRDefault="003E2EF7" w:rsidP="00F80BB0">
      <w:pPr>
        <w:pStyle w:val="a3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</w:t>
      </w:r>
      <w:r w:rsidR="00AF7B54" w:rsidRPr="003E2EF7">
        <w:rPr>
          <w:rFonts w:ascii="Times New Roman" w:hAnsi="Times New Roman"/>
          <w:bCs/>
        </w:rPr>
        <w:t>альчиковая гимнастика;</w:t>
      </w:r>
    </w:p>
    <w:p w:rsidR="00AF7B54" w:rsidRPr="003E2EF7" w:rsidRDefault="003E2EF7" w:rsidP="00F80BB0">
      <w:pPr>
        <w:pStyle w:val="a3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с</w:t>
      </w:r>
      <w:r w:rsidR="00AF7B54" w:rsidRPr="003E2EF7">
        <w:rPr>
          <w:rFonts w:ascii="Times New Roman" w:hAnsi="Times New Roman"/>
          <w:bCs/>
        </w:rPr>
        <w:t>лушание музыки;</w:t>
      </w:r>
    </w:p>
    <w:p w:rsidR="00AF7B54" w:rsidRPr="003E2EF7" w:rsidRDefault="003E2EF7" w:rsidP="00F80BB0">
      <w:pPr>
        <w:pStyle w:val="a3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</w:t>
      </w:r>
      <w:r w:rsidR="00AF7B54" w:rsidRPr="003E2EF7">
        <w:rPr>
          <w:rFonts w:ascii="Times New Roman" w:hAnsi="Times New Roman"/>
          <w:bCs/>
        </w:rPr>
        <w:t>аспевание, пение;</w:t>
      </w:r>
    </w:p>
    <w:p w:rsidR="00AF7B54" w:rsidRPr="003E2EF7" w:rsidRDefault="003E2EF7" w:rsidP="00F80BB0">
      <w:pPr>
        <w:pStyle w:val="a3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</w:t>
      </w:r>
      <w:r w:rsidR="00AF7B54" w:rsidRPr="003E2EF7">
        <w:rPr>
          <w:rFonts w:ascii="Times New Roman" w:hAnsi="Times New Roman"/>
          <w:bCs/>
        </w:rPr>
        <w:t>ляски, игры, хороводы;</w:t>
      </w:r>
    </w:p>
    <w:p w:rsidR="003E2EF7" w:rsidRDefault="003E2EF7" w:rsidP="00F80BB0">
      <w:pPr>
        <w:pStyle w:val="a3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а</w:t>
      </w:r>
      <w:r w:rsidR="00AF7B54" w:rsidRPr="003E2EF7">
        <w:rPr>
          <w:rFonts w:ascii="Times New Roman" w:hAnsi="Times New Roman"/>
          <w:bCs/>
        </w:rPr>
        <w:t>рттерапевтические</w:t>
      </w:r>
      <w:proofErr w:type="spellEnd"/>
      <w:r w:rsidR="00AF7B54" w:rsidRPr="003E2EF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методики;</w:t>
      </w:r>
      <w:r w:rsidR="00AF7B54" w:rsidRPr="003E2EF7">
        <w:rPr>
          <w:rFonts w:ascii="Times New Roman" w:hAnsi="Times New Roman"/>
          <w:bCs/>
        </w:rPr>
        <w:t xml:space="preserve"> </w:t>
      </w:r>
    </w:p>
    <w:p w:rsidR="00AF7B54" w:rsidRPr="003E2EF7" w:rsidRDefault="00AF7B54" w:rsidP="003E2EF7">
      <w:pPr>
        <w:pStyle w:val="a3"/>
        <w:jc w:val="both"/>
        <w:rPr>
          <w:rFonts w:ascii="Times New Roman" w:hAnsi="Times New Roman"/>
          <w:bCs/>
        </w:rPr>
      </w:pPr>
      <w:r w:rsidRPr="003E2EF7">
        <w:rPr>
          <w:rFonts w:ascii="Times New Roman" w:hAnsi="Times New Roman"/>
          <w:bCs/>
        </w:rPr>
        <w:t>что способствует сохранению целостности восприятия, позволяет оптимизировать и активизировать музыкальное восприятие на основе духовно-нравственных и социокультурных ценностей.</w:t>
      </w:r>
    </w:p>
    <w:p w:rsidR="00F2402F" w:rsidRPr="00F2402F" w:rsidRDefault="00CD2F36" w:rsidP="00EE57FD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</w:t>
      </w:r>
    </w:p>
    <w:p w:rsidR="004255F3" w:rsidRDefault="00DF4898" w:rsidP="00DF489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</w:p>
    <w:p w:rsidR="00BA6550" w:rsidRPr="00AE2F59" w:rsidRDefault="00BA6550" w:rsidP="00BA6550">
      <w:pPr>
        <w:ind w:firstLine="426"/>
        <w:jc w:val="both"/>
        <w:rPr>
          <w:rFonts w:ascii="Times New Roman" w:eastAsia="Lucida Sans Unicode" w:hAnsi="Times New Roman"/>
          <w:kern w:val="1"/>
        </w:rPr>
      </w:pPr>
      <w:r>
        <w:rPr>
          <w:rFonts w:ascii="Times New Roman" w:eastAsia="Lucida Sans Unicode" w:hAnsi="Times New Roman"/>
          <w:kern w:val="1"/>
        </w:rPr>
        <w:t xml:space="preserve">Особенностью РП </w:t>
      </w:r>
      <w:r w:rsidRPr="00AE2F59">
        <w:rPr>
          <w:rFonts w:ascii="Times New Roman" w:eastAsia="Lucida Sans Unicode" w:hAnsi="Times New Roman"/>
          <w:kern w:val="1"/>
        </w:rPr>
        <w:t>по музыкальному воспитанию и развитию дошкольников является взаимосвязь различных видов художественной деятельности: речевой, музыкальной, песенной, танцевальной, творческо-игровой.</w:t>
      </w:r>
    </w:p>
    <w:p w:rsidR="00DF4898" w:rsidRPr="00DF4898" w:rsidRDefault="00DF4898" w:rsidP="00DF4898">
      <w:pPr>
        <w:jc w:val="both"/>
        <w:rPr>
          <w:rFonts w:ascii="Times New Roman" w:hAnsi="Times New Roman"/>
          <w:bCs/>
        </w:rPr>
      </w:pPr>
    </w:p>
    <w:p w:rsidR="004255F3" w:rsidRDefault="004255F3" w:rsidP="001B27CE">
      <w:pPr>
        <w:jc w:val="center"/>
        <w:rPr>
          <w:rFonts w:ascii="Times New Roman" w:hAnsi="Times New Roman"/>
          <w:b/>
          <w:bCs/>
          <w:color w:val="C00000"/>
        </w:rPr>
      </w:pPr>
    </w:p>
    <w:p w:rsidR="00066BEF" w:rsidRDefault="00066BEF" w:rsidP="001B27CE">
      <w:pPr>
        <w:jc w:val="center"/>
        <w:rPr>
          <w:rFonts w:ascii="Times New Roman" w:hAnsi="Times New Roman"/>
          <w:b/>
          <w:bCs/>
          <w:color w:val="C00000"/>
        </w:rPr>
      </w:pPr>
    </w:p>
    <w:p w:rsidR="00066BEF" w:rsidRDefault="00066BEF" w:rsidP="001B27CE">
      <w:pPr>
        <w:jc w:val="center"/>
        <w:rPr>
          <w:rFonts w:ascii="Times New Roman" w:hAnsi="Times New Roman"/>
          <w:b/>
          <w:bCs/>
          <w:color w:val="C00000"/>
        </w:rPr>
      </w:pPr>
    </w:p>
    <w:p w:rsidR="00066BEF" w:rsidRDefault="00066BEF" w:rsidP="00DE2EC2">
      <w:pPr>
        <w:rPr>
          <w:rFonts w:ascii="Times New Roman" w:hAnsi="Times New Roman"/>
          <w:b/>
          <w:bCs/>
          <w:color w:val="C00000"/>
        </w:rPr>
      </w:pPr>
    </w:p>
    <w:p w:rsidR="00DE2EC2" w:rsidRDefault="00DE2EC2" w:rsidP="00DE2EC2">
      <w:pPr>
        <w:rPr>
          <w:rFonts w:ascii="Times New Roman" w:hAnsi="Times New Roman"/>
          <w:b/>
          <w:bCs/>
          <w:color w:val="C00000"/>
        </w:rPr>
      </w:pPr>
    </w:p>
    <w:p w:rsidR="00E231E9" w:rsidRDefault="00E231E9" w:rsidP="00DE2EC2">
      <w:pPr>
        <w:rPr>
          <w:rFonts w:ascii="Times New Roman" w:hAnsi="Times New Roman"/>
          <w:b/>
          <w:bCs/>
          <w:color w:val="C00000"/>
        </w:rPr>
      </w:pPr>
    </w:p>
    <w:p w:rsidR="00E231E9" w:rsidRDefault="00E231E9" w:rsidP="00DE2EC2">
      <w:pPr>
        <w:rPr>
          <w:rFonts w:ascii="Times New Roman" w:hAnsi="Times New Roman"/>
          <w:b/>
          <w:bCs/>
          <w:color w:val="C00000"/>
        </w:rPr>
      </w:pPr>
    </w:p>
    <w:p w:rsidR="00F2402F" w:rsidRDefault="00F2402F" w:rsidP="001B27CE">
      <w:pPr>
        <w:jc w:val="center"/>
        <w:rPr>
          <w:rFonts w:ascii="Times New Roman" w:hAnsi="Times New Roman"/>
          <w:b/>
          <w:bCs/>
          <w:color w:val="C00000"/>
        </w:rPr>
      </w:pPr>
      <w:r w:rsidRPr="00E37C40">
        <w:rPr>
          <w:rFonts w:ascii="Times New Roman" w:hAnsi="Times New Roman"/>
          <w:b/>
          <w:bCs/>
          <w:color w:val="C00000"/>
        </w:rPr>
        <w:lastRenderedPageBreak/>
        <w:t>Интеграция с другими областями</w:t>
      </w:r>
    </w:p>
    <w:p w:rsidR="00E37C40" w:rsidRPr="00F2402F" w:rsidRDefault="00E37C40" w:rsidP="00EE57FD">
      <w:pPr>
        <w:jc w:val="both"/>
        <w:rPr>
          <w:rFonts w:ascii="Times New Roman" w:hAnsi="Times New Roman"/>
          <w:bCs/>
        </w:rPr>
      </w:pPr>
    </w:p>
    <w:tbl>
      <w:tblPr>
        <w:tblW w:w="10981" w:type="dxa"/>
        <w:tblInd w:w="-4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9"/>
        <w:gridCol w:w="7082"/>
      </w:tblGrid>
      <w:tr w:rsidR="00F2402F" w:rsidRPr="00F2402F" w:rsidTr="003F095C">
        <w:tc>
          <w:tcPr>
            <w:tcW w:w="3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Cs/>
                <w:color w:val="002060"/>
              </w:rPr>
            </w:pPr>
            <w:r w:rsidRPr="00E37C40">
              <w:rPr>
                <w:rFonts w:ascii="Times New Roman" w:hAnsi="Times New Roman"/>
                <w:bCs/>
                <w:color w:val="002060"/>
              </w:rPr>
              <w:t>Образовательная область</w:t>
            </w:r>
          </w:p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37C40">
              <w:rPr>
                <w:rFonts w:ascii="Times New Roman" w:hAnsi="Times New Roman"/>
                <w:b/>
                <w:bCs/>
                <w:color w:val="002060"/>
              </w:rPr>
              <w:t>«Социально-коммуникативное развитие»</w:t>
            </w:r>
          </w:p>
        </w:tc>
        <w:tc>
          <w:tcPr>
            <w:tcW w:w="7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2402F" w:rsidRPr="00F2402F" w:rsidRDefault="00F2402F" w:rsidP="00EE57F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Формирование представления о музыкальной культуре и музыкальном искусстве; развитие навыков игровой деятельности; формирование гендерной, семейной, гражданской принадлежности, патриотических чувств, чувства принадлежности к мировому сообществу.</w:t>
            </w:r>
          </w:p>
          <w:p w:rsidR="00F2402F" w:rsidRPr="00F2402F" w:rsidRDefault="00F2402F" w:rsidP="00EE57F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 xml:space="preserve">Развитие свободного общения о музыке с взрослыми и сверстниками; </w:t>
            </w:r>
          </w:p>
          <w:p w:rsidR="00F81E21" w:rsidRPr="00DF4898" w:rsidRDefault="00F2402F" w:rsidP="00DF4898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 xml:space="preserve">Формирование основ безопасности собственной жизнедеятельности в различных видах музыкальной деятельности. </w:t>
            </w:r>
          </w:p>
        </w:tc>
      </w:tr>
      <w:tr w:rsidR="00F2402F" w:rsidRPr="00F2402F" w:rsidTr="003F095C">
        <w:tc>
          <w:tcPr>
            <w:tcW w:w="38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Cs/>
                <w:color w:val="002060"/>
              </w:rPr>
            </w:pPr>
            <w:r w:rsidRPr="00E37C40">
              <w:rPr>
                <w:rFonts w:ascii="Times New Roman" w:hAnsi="Times New Roman"/>
                <w:bCs/>
                <w:color w:val="002060"/>
              </w:rPr>
              <w:t>Образовательная область</w:t>
            </w:r>
          </w:p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  <w:r w:rsidRPr="00E37C40">
              <w:rPr>
                <w:rFonts w:ascii="Times New Roman" w:hAnsi="Times New Roman"/>
                <w:b/>
                <w:bCs/>
                <w:color w:val="002060"/>
              </w:rPr>
              <w:t>«Познавательное развитие»</w:t>
            </w:r>
          </w:p>
        </w:tc>
        <w:tc>
          <w:tcPr>
            <w:tcW w:w="7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2402F" w:rsidRPr="00F2402F" w:rsidRDefault="00F2402F" w:rsidP="00EE57F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Расширение музыкального кругозора детей;</w:t>
            </w:r>
          </w:p>
          <w:p w:rsidR="00F2402F" w:rsidRPr="00F2402F" w:rsidRDefault="00F2402F" w:rsidP="00EE57F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Сенсорное развитие;</w:t>
            </w:r>
          </w:p>
          <w:p w:rsidR="00F2402F" w:rsidRPr="00DF4898" w:rsidRDefault="00F2402F" w:rsidP="00EE57F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Формирование целостной картины мира средствами музыкального искусства, творчества.</w:t>
            </w:r>
          </w:p>
        </w:tc>
      </w:tr>
      <w:tr w:rsidR="00F2402F" w:rsidRPr="00F2402F" w:rsidTr="003F095C">
        <w:tc>
          <w:tcPr>
            <w:tcW w:w="38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Cs/>
                <w:color w:val="002060"/>
              </w:rPr>
            </w:pPr>
            <w:r w:rsidRPr="00E37C40">
              <w:rPr>
                <w:rFonts w:ascii="Times New Roman" w:hAnsi="Times New Roman"/>
                <w:bCs/>
                <w:color w:val="002060"/>
              </w:rPr>
              <w:t>Образовательная область</w:t>
            </w:r>
          </w:p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  <w:r w:rsidRPr="00E37C40">
              <w:rPr>
                <w:rFonts w:ascii="Times New Roman" w:hAnsi="Times New Roman"/>
                <w:b/>
                <w:bCs/>
                <w:color w:val="002060"/>
              </w:rPr>
              <w:t>«Речевое развитие»</w:t>
            </w:r>
          </w:p>
        </w:tc>
        <w:tc>
          <w:tcPr>
            <w:tcW w:w="7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2402F" w:rsidRPr="00F2402F" w:rsidRDefault="00F2402F" w:rsidP="00EE57F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 xml:space="preserve">Развитие устной речи в ходе высказываний детьми своих впечатлений, характеристики музыкальных произведений; </w:t>
            </w:r>
          </w:p>
          <w:p w:rsidR="00F2402F" w:rsidRPr="00F2402F" w:rsidRDefault="00F2402F" w:rsidP="00EE57F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Практическое овладение детьми нормами речи;</w:t>
            </w:r>
          </w:p>
          <w:p w:rsidR="00F81E21" w:rsidRPr="00DF4898" w:rsidRDefault="00F2402F" w:rsidP="00DF489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 xml:space="preserve">Обогащение «образного словаря» </w:t>
            </w:r>
          </w:p>
        </w:tc>
      </w:tr>
      <w:tr w:rsidR="00F2402F" w:rsidRPr="00F2402F" w:rsidTr="003F095C">
        <w:tc>
          <w:tcPr>
            <w:tcW w:w="38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Cs/>
                <w:color w:val="002060"/>
              </w:rPr>
            </w:pPr>
            <w:r w:rsidRPr="00E37C40">
              <w:rPr>
                <w:rFonts w:ascii="Times New Roman" w:hAnsi="Times New Roman"/>
                <w:bCs/>
                <w:color w:val="002060"/>
              </w:rPr>
              <w:t>Образовательная область</w:t>
            </w:r>
          </w:p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  <w:r w:rsidRPr="00E37C40">
              <w:rPr>
                <w:rFonts w:ascii="Times New Roman" w:hAnsi="Times New Roman"/>
                <w:b/>
                <w:bCs/>
                <w:color w:val="002060"/>
              </w:rPr>
              <w:t>«Художественно-эстетическое развитие»</w:t>
            </w:r>
          </w:p>
        </w:tc>
        <w:tc>
          <w:tcPr>
            <w:tcW w:w="7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2402F" w:rsidRPr="00F2402F" w:rsidRDefault="00F2402F" w:rsidP="00EE57F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Развитие детского творчества;</w:t>
            </w:r>
          </w:p>
          <w:p w:rsidR="00F2402F" w:rsidRPr="00F2402F" w:rsidRDefault="00F2402F" w:rsidP="00EE57F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Приобщение к различным видам искусства;</w:t>
            </w:r>
          </w:p>
          <w:p w:rsidR="00F2402F" w:rsidRPr="00F2402F" w:rsidRDefault="00F2402F" w:rsidP="00EE57F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Использование художественных произведений для обогащения содержания музыкальных примеров;</w:t>
            </w:r>
          </w:p>
          <w:p w:rsidR="00F2402F" w:rsidRPr="00F2402F" w:rsidRDefault="00F2402F" w:rsidP="00EE57F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 xml:space="preserve">Закрепления результатов восприятия музыки. </w:t>
            </w:r>
          </w:p>
          <w:p w:rsidR="00F81E21" w:rsidRPr="00DF4898" w:rsidRDefault="00F2402F" w:rsidP="00DF4898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Формирование интереса к эстетической стороне окружающей действительности.</w:t>
            </w:r>
          </w:p>
        </w:tc>
      </w:tr>
      <w:tr w:rsidR="00F2402F" w:rsidRPr="00F2402F" w:rsidTr="003F095C">
        <w:trPr>
          <w:trHeight w:val="360"/>
        </w:trPr>
        <w:tc>
          <w:tcPr>
            <w:tcW w:w="38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Cs/>
                <w:color w:val="002060"/>
              </w:rPr>
            </w:pPr>
            <w:r w:rsidRPr="00E37C40">
              <w:rPr>
                <w:rFonts w:ascii="Times New Roman" w:hAnsi="Times New Roman"/>
                <w:bCs/>
                <w:color w:val="002060"/>
              </w:rPr>
              <w:t>Образовательная область</w:t>
            </w:r>
          </w:p>
          <w:p w:rsidR="00F2402F" w:rsidRPr="00E37C40" w:rsidRDefault="00F2402F" w:rsidP="00C60D4E">
            <w:pPr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  <w:r w:rsidRPr="00E37C40">
              <w:rPr>
                <w:rFonts w:ascii="Times New Roman" w:hAnsi="Times New Roman"/>
                <w:b/>
                <w:bCs/>
                <w:color w:val="002060"/>
              </w:rPr>
              <w:t>«Физическое развитие»</w:t>
            </w:r>
          </w:p>
        </w:tc>
        <w:tc>
          <w:tcPr>
            <w:tcW w:w="7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2402F" w:rsidRPr="00F2402F" w:rsidRDefault="00F2402F" w:rsidP="00EE57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Развитие физических качеств в ходе музыкально - ритмической деятельности; Использование музыкальных произведений в качестве музыкального сопровождения различных видов детской деятельности и дви</w:t>
            </w:r>
            <w:r w:rsidR="00E37C40">
              <w:rPr>
                <w:rFonts w:ascii="Times New Roman" w:hAnsi="Times New Roman"/>
                <w:bCs/>
              </w:rPr>
              <w:t>гательной активности;</w:t>
            </w:r>
          </w:p>
          <w:p w:rsidR="00F2402F" w:rsidRPr="00F2402F" w:rsidRDefault="00F2402F" w:rsidP="00EE57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>Сохранение и укрепление физического и психического здоровья детей;</w:t>
            </w:r>
          </w:p>
          <w:p w:rsidR="00F81E21" w:rsidRPr="00DF4898" w:rsidRDefault="00F2402F" w:rsidP="00DF4898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Cs/>
              </w:rPr>
            </w:pPr>
            <w:r w:rsidRPr="00F2402F">
              <w:rPr>
                <w:rFonts w:ascii="Times New Roman" w:hAnsi="Times New Roman"/>
                <w:bCs/>
              </w:rPr>
              <w:t xml:space="preserve">Формирование представлений о здоровом образе жизни, релаксации. </w:t>
            </w:r>
          </w:p>
        </w:tc>
      </w:tr>
    </w:tbl>
    <w:p w:rsidR="00EE57FD" w:rsidRDefault="00F81E21" w:rsidP="00EE57F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</w:t>
      </w:r>
    </w:p>
    <w:p w:rsidR="0057366A" w:rsidRDefault="00F81E21" w:rsidP="00DF4898">
      <w:pPr>
        <w:widowControl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DF4898" w:rsidRDefault="0058311C" w:rsidP="00DF4898">
      <w:pPr>
        <w:widowControl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eastAsia="Times New Roman" w:hAnsi="Times New Roman"/>
        </w:rPr>
      </w:pPr>
      <w:r w:rsidRPr="00490FF2">
        <w:rPr>
          <w:rFonts w:ascii="Times New Roman" w:eastAsia="Times New Roman" w:hAnsi="Times New Roman"/>
        </w:rPr>
        <w:t xml:space="preserve">РП направлена на </w:t>
      </w:r>
      <w:r w:rsidR="000B6D4D" w:rsidRPr="00490FF2">
        <w:rPr>
          <w:rFonts w:ascii="Times New Roman" w:eastAsia="Times New Roman" w:hAnsi="Times New Roman"/>
        </w:rPr>
        <w:t>создание</w:t>
      </w:r>
      <w:r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условий</w:t>
      </w:r>
      <w:r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развития</w:t>
      </w:r>
      <w:r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музыкально-творческих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способностей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Pr="00490FF2">
        <w:rPr>
          <w:rFonts w:ascii="Times New Roman" w:eastAsia="Times New Roman" w:hAnsi="Times New Roman"/>
        </w:rPr>
        <w:t xml:space="preserve">детей </w:t>
      </w:r>
      <w:r w:rsidR="000B6D4D" w:rsidRPr="00490FF2">
        <w:rPr>
          <w:rFonts w:ascii="Times New Roman" w:eastAsia="Times New Roman" w:hAnsi="Times New Roman"/>
        </w:rPr>
        <w:t>дошкольного возраста</w:t>
      </w:r>
      <w:r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средствами</w:t>
      </w:r>
      <w:r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музыки, ритмопластики,</w:t>
      </w:r>
      <w:r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театрализованной</w:t>
      </w:r>
      <w:r w:rsidR="00F81E21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деятельности</w:t>
      </w:r>
      <w:r w:rsidR="008855B6" w:rsidRPr="00490FF2">
        <w:rPr>
          <w:rFonts w:ascii="Times New Roman" w:eastAsia="Times New Roman" w:hAnsi="Times New Roman"/>
        </w:rPr>
        <w:t xml:space="preserve">, </w:t>
      </w:r>
      <w:r w:rsidR="000B6D4D" w:rsidRPr="00490FF2">
        <w:rPr>
          <w:rFonts w:ascii="Times New Roman" w:eastAsia="Times New Roman" w:hAnsi="Times New Roman"/>
        </w:rPr>
        <w:t>формирование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основ музыкальной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культуры</w:t>
      </w:r>
      <w:r w:rsidR="008855B6" w:rsidRPr="00490FF2">
        <w:rPr>
          <w:rFonts w:ascii="Times New Roman" w:eastAsia="Times New Roman" w:hAnsi="Times New Roman"/>
        </w:rPr>
        <w:t xml:space="preserve"> дошкольников, </w:t>
      </w:r>
      <w:r w:rsidR="000B6D4D" w:rsidRPr="00490FF2">
        <w:rPr>
          <w:rFonts w:ascii="Times New Roman" w:eastAsia="Times New Roman" w:hAnsi="Times New Roman"/>
        </w:rPr>
        <w:t>ценностных ориентаций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средствами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музыкального</w:t>
      </w:r>
      <w:r w:rsidR="008855B6" w:rsidRPr="00490FF2">
        <w:rPr>
          <w:rFonts w:ascii="Times New Roman" w:eastAsia="Times New Roman" w:hAnsi="Times New Roman"/>
        </w:rPr>
        <w:t xml:space="preserve"> искусства, </w:t>
      </w:r>
      <w:r w:rsidR="000B6D4D" w:rsidRPr="00490FF2">
        <w:rPr>
          <w:rFonts w:ascii="Times New Roman" w:eastAsia="Times New Roman" w:hAnsi="Times New Roman"/>
        </w:rPr>
        <w:t>обеспечение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эмоционально-психологического благополучия, охраны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и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="000B6D4D" w:rsidRPr="00490FF2">
        <w:rPr>
          <w:rFonts w:ascii="Times New Roman" w:eastAsia="Times New Roman" w:hAnsi="Times New Roman"/>
        </w:rPr>
        <w:t>укрепления здоровья</w:t>
      </w:r>
      <w:r w:rsidR="008855B6" w:rsidRPr="00490FF2">
        <w:rPr>
          <w:rFonts w:ascii="Times New Roman" w:eastAsia="Times New Roman" w:hAnsi="Times New Roman"/>
        </w:rPr>
        <w:t xml:space="preserve"> </w:t>
      </w:r>
      <w:r w:rsidR="00DF4898">
        <w:rPr>
          <w:rFonts w:ascii="Times New Roman" w:eastAsia="Times New Roman" w:hAnsi="Times New Roman"/>
        </w:rPr>
        <w:t>детей.</w:t>
      </w:r>
    </w:p>
    <w:p w:rsidR="00DF4898" w:rsidRDefault="00DF4898" w:rsidP="009E483B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</w:p>
    <w:p w:rsidR="0057366A" w:rsidRDefault="0057366A" w:rsidP="007D008A">
      <w:pPr>
        <w:pStyle w:val="a3"/>
        <w:tabs>
          <w:tab w:val="left" w:pos="720"/>
        </w:tabs>
        <w:rPr>
          <w:rFonts w:ascii="Times New Roman" w:hAnsi="Times New Roman"/>
          <w:b/>
          <w:color w:val="C00000"/>
        </w:rPr>
      </w:pPr>
    </w:p>
    <w:p w:rsidR="00555811" w:rsidRDefault="00555811" w:rsidP="0097136B">
      <w:pPr>
        <w:pStyle w:val="a3"/>
        <w:tabs>
          <w:tab w:val="left" w:pos="720"/>
        </w:tabs>
        <w:jc w:val="center"/>
        <w:rPr>
          <w:rFonts w:ascii="Times New Roman" w:hAnsi="Times New Roman"/>
          <w:b/>
          <w:color w:val="C00000"/>
        </w:rPr>
      </w:pPr>
    </w:p>
    <w:p w:rsidR="00555811" w:rsidRDefault="00555811" w:rsidP="0097136B">
      <w:pPr>
        <w:pStyle w:val="a3"/>
        <w:tabs>
          <w:tab w:val="left" w:pos="720"/>
        </w:tabs>
        <w:jc w:val="center"/>
        <w:rPr>
          <w:rFonts w:ascii="Times New Roman" w:hAnsi="Times New Roman"/>
          <w:b/>
          <w:color w:val="C00000"/>
        </w:rPr>
      </w:pPr>
    </w:p>
    <w:p w:rsidR="00555811" w:rsidRDefault="00555811" w:rsidP="0097136B">
      <w:pPr>
        <w:pStyle w:val="a3"/>
        <w:tabs>
          <w:tab w:val="left" w:pos="720"/>
        </w:tabs>
        <w:jc w:val="center"/>
        <w:rPr>
          <w:rFonts w:ascii="Times New Roman" w:hAnsi="Times New Roman"/>
          <w:b/>
          <w:color w:val="C00000"/>
        </w:rPr>
      </w:pPr>
    </w:p>
    <w:p w:rsidR="0097136B" w:rsidRPr="0057366A" w:rsidRDefault="0057366A" w:rsidP="0097136B">
      <w:pPr>
        <w:pStyle w:val="a3"/>
        <w:tabs>
          <w:tab w:val="left" w:pos="720"/>
        </w:tabs>
        <w:jc w:val="center"/>
        <w:rPr>
          <w:rFonts w:ascii="Times New Roman" w:hAnsi="Times New Roman"/>
          <w:b/>
          <w:color w:val="C00000"/>
        </w:rPr>
      </w:pPr>
      <w:r w:rsidRPr="0057366A">
        <w:rPr>
          <w:rFonts w:ascii="Times New Roman" w:hAnsi="Times New Roman"/>
          <w:b/>
          <w:color w:val="C00000"/>
        </w:rPr>
        <w:lastRenderedPageBreak/>
        <w:t>Схема</w:t>
      </w:r>
      <w:r w:rsidR="0097136B" w:rsidRPr="0057366A">
        <w:rPr>
          <w:rFonts w:ascii="Times New Roman" w:hAnsi="Times New Roman"/>
          <w:b/>
          <w:color w:val="C00000"/>
        </w:rPr>
        <w:t xml:space="preserve"> занятий и количест</w:t>
      </w:r>
      <w:r w:rsidR="00555811">
        <w:rPr>
          <w:rFonts w:ascii="Times New Roman" w:hAnsi="Times New Roman"/>
          <w:b/>
          <w:color w:val="C00000"/>
        </w:rPr>
        <w:t>во учебных часов по музыке в группах детского сада</w:t>
      </w:r>
    </w:p>
    <w:p w:rsidR="000268D5" w:rsidRDefault="000268D5" w:rsidP="009E483B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</w:p>
    <w:p w:rsidR="007D008A" w:rsidRDefault="007D008A" w:rsidP="009E483B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2122"/>
        <w:gridCol w:w="1984"/>
        <w:gridCol w:w="1892"/>
        <w:gridCol w:w="1935"/>
        <w:gridCol w:w="2268"/>
      </w:tblGrid>
      <w:tr w:rsidR="005331D8" w:rsidTr="00555811">
        <w:trPr>
          <w:trHeight w:val="345"/>
        </w:trPr>
        <w:tc>
          <w:tcPr>
            <w:tcW w:w="2122" w:type="dxa"/>
            <w:vMerge w:val="restart"/>
            <w:shd w:val="clear" w:color="auto" w:fill="DEEAF6" w:themeFill="accent1" w:themeFillTint="33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2060"/>
              </w:rPr>
            </w:pPr>
            <w:r w:rsidRPr="0090517E">
              <w:rPr>
                <w:rFonts w:ascii="Times New Roman" w:eastAsia="Times New Roman" w:hAnsi="Times New Roman"/>
                <w:b/>
                <w:color w:val="002060"/>
              </w:rPr>
              <w:t>Группа</w:t>
            </w:r>
          </w:p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2060"/>
              </w:rPr>
            </w:pPr>
            <w:r w:rsidRPr="0090517E">
              <w:rPr>
                <w:rFonts w:ascii="Times New Roman" w:eastAsia="Times New Roman" w:hAnsi="Times New Roman"/>
                <w:b/>
                <w:color w:val="002060"/>
              </w:rPr>
              <w:t>Возраст, лет</w:t>
            </w:r>
          </w:p>
        </w:tc>
        <w:tc>
          <w:tcPr>
            <w:tcW w:w="1984" w:type="dxa"/>
            <w:vMerge w:val="restart"/>
            <w:shd w:val="clear" w:color="auto" w:fill="DEEAF6" w:themeFill="accent1" w:themeFillTint="33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2060"/>
              </w:rPr>
            </w:pPr>
            <w:r w:rsidRPr="0090517E">
              <w:rPr>
                <w:rFonts w:ascii="Times New Roman" w:eastAsia="Times New Roman" w:hAnsi="Times New Roman"/>
                <w:b/>
                <w:color w:val="002060"/>
              </w:rPr>
              <w:t>Длительность занятия</w:t>
            </w:r>
          </w:p>
        </w:tc>
        <w:tc>
          <w:tcPr>
            <w:tcW w:w="1892" w:type="dxa"/>
            <w:vMerge w:val="restart"/>
            <w:shd w:val="clear" w:color="auto" w:fill="DEEAF6" w:themeFill="accent1" w:themeFillTint="33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2060"/>
              </w:rPr>
            </w:pPr>
            <w:r w:rsidRPr="0090517E">
              <w:rPr>
                <w:rFonts w:ascii="Times New Roman" w:eastAsia="Times New Roman" w:hAnsi="Times New Roman"/>
                <w:b/>
                <w:color w:val="002060"/>
              </w:rPr>
              <w:t>Количество занятий в неделю</w:t>
            </w:r>
          </w:p>
        </w:tc>
        <w:tc>
          <w:tcPr>
            <w:tcW w:w="4203" w:type="dxa"/>
            <w:gridSpan w:val="2"/>
            <w:shd w:val="clear" w:color="auto" w:fill="DEEAF6" w:themeFill="accent1" w:themeFillTint="33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2060"/>
              </w:rPr>
            </w:pPr>
            <w:r w:rsidRPr="0090517E">
              <w:rPr>
                <w:rFonts w:ascii="Times New Roman" w:eastAsia="Times New Roman" w:hAnsi="Times New Roman"/>
                <w:b/>
                <w:color w:val="002060"/>
              </w:rPr>
              <w:t>Количество занятий в год</w:t>
            </w:r>
          </w:p>
        </w:tc>
      </w:tr>
      <w:tr w:rsidR="005331D8" w:rsidTr="00555811">
        <w:trPr>
          <w:trHeight w:val="285"/>
        </w:trPr>
        <w:tc>
          <w:tcPr>
            <w:tcW w:w="2122" w:type="dxa"/>
            <w:vMerge/>
            <w:shd w:val="clear" w:color="auto" w:fill="DEEAF6" w:themeFill="accent1" w:themeFillTint="33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color w:val="002060"/>
              </w:rPr>
            </w:pPr>
          </w:p>
        </w:tc>
        <w:tc>
          <w:tcPr>
            <w:tcW w:w="1984" w:type="dxa"/>
            <w:vMerge/>
            <w:shd w:val="clear" w:color="auto" w:fill="DEEAF6" w:themeFill="accent1" w:themeFillTint="33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2060"/>
              </w:rPr>
            </w:pPr>
          </w:p>
        </w:tc>
        <w:tc>
          <w:tcPr>
            <w:tcW w:w="1892" w:type="dxa"/>
            <w:vMerge/>
            <w:shd w:val="clear" w:color="auto" w:fill="DEEAF6" w:themeFill="accent1" w:themeFillTint="33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2060"/>
              </w:rPr>
            </w:pPr>
          </w:p>
        </w:tc>
        <w:tc>
          <w:tcPr>
            <w:tcW w:w="1935" w:type="dxa"/>
            <w:shd w:val="clear" w:color="auto" w:fill="DEEAF6" w:themeFill="accent1" w:themeFillTint="33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2060"/>
              </w:rPr>
            </w:pPr>
            <w:r w:rsidRPr="0090517E">
              <w:rPr>
                <w:rFonts w:ascii="Times New Roman" w:eastAsia="Times New Roman" w:hAnsi="Times New Roman"/>
                <w:b/>
                <w:color w:val="002060"/>
              </w:rPr>
              <w:t>Учебный год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b/>
                <w:color w:val="002060"/>
              </w:rPr>
            </w:pPr>
            <w:r w:rsidRPr="0090517E">
              <w:rPr>
                <w:rFonts w:ascii="Times New Roman" w:eastAsia="Times New Roman" w:hAnsi="Times New Roman"/>
                <w:b/>
                <w:color w:val="002060"/>
              </w:rPr>
              <w:t>Летний оздоровительный период</w:t>
            </w:r>
          </w:p>
        </w:tc>
      </w:tr>
      <w:tr w:rsidR="005331D8" w:rsidTr="00555811">
        <w:tc>
          <w:tcPr>
            <w:tcW w:w="2122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Младшая группа</w:t>
            </w:r>
          </w:p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2060"/>
              </w:rPr>
            </w:pPr>
            <w:r w:rsidRPr="0090517E">
              <w:rPr>
                <w:rFonts w:ascii="Times New Roman" w:eastAsia="Times New Roman" w:hAnsi="Times New Roman"/>
                <w:i/>
                <w:color w:val="002060"/>
              </w:rPr>
              <w:t>3-4</w:t>
            </w:r>
          </w:p>
        </w:tc>
        <w:tc>
          <w:tcPr>
            <w:tcW w:w="1984" w:type="dxa"/>
            <w:shd w:val="clear" w:color="auto" w:fill="auto"/>
          </w:tcPr>
          <w:p w:rsidR="005331D8" w:rsidRPr="0090517E" w:rsidRDefault="004B0775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>
              <w:rPr>
                <w:rFonts w:ascii="Times New Roman" w:eastAsia="Times New Roman" w:hAnsi="Times New Roman"/>
                <w:color w:val="002060"/>
              </w:rPr>
              <w:t>15</w:t>
            </w:r>
          </w:p>
        </w:tc>
        <w:tc>
          <w:tcPr>
            <w:tcW w:w="1892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2</w:t>
            </w:r>
          </w:p>
        </w:tc>
        <w:tc>
          <w:tcPr>
            <w:tcW w:w="1935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5331D8" w:rsidRPr="0090517E" w:rsidRDefault="0090517E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25</w:t>
            </w:r>
          </w:p>
        </w:tc>
      </w:tr>
      <w:tr w:rsidR="005331D8" w:rsidTr="00555811">
        <w:tc>
          <w:tcPr>
            <w:tcW w:w="2122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Средняя группа</w:t>
            </w:r>
          </w:p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2060"/>
              </w:rPr>
            </w:pPr>
            <w:r w:rsidRPr="0090517E">
              <w:rPr>
                <w:rFonts w:ascii="Times New Roman" w:eastAsia="Times New Roman" w:hAnsi="Times New Roman"/>
                <w:i/>
                <w:color w:val="002060"/>
              </w:rPr>
              <w:t>4-5</w:t>
            </w:r>
          </w:p>
        </w:tc>
        <w:tc>
          <w:tcPr>
            <w:tcW w:w="1984" w:type="dxa"/>
            <w:shd w:val="clear" w:color="auto" w:fill="auto"/>
          </w:tcPr>
          <w:p w:rsidR="005331D8" w:rsidRPr="0090517E" w:rsidRDefault="004B0775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>
              <w:rPr>
                <w:rFonts w:ascii="Times New Roman" w:eastAsia="Times New Roman" w:hAnsi="Times New Roman"/>
                <w:color w:val="002060"/>
              </w:rPr>
              <w:t>20</w:t>
            </w:r>
          </w:p>
        </w:tc>
        <w:tc>
          <w:tcPr>
            <w:tcW w:w="1892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2</w:t>
            </w:r>
          </w:p>
        </w:tc>
        <w:tc>
          <w:tcPr>
            <w:tcW w:w="1935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5331D8" w:rsidRPr="0090517E" w:rsidRDefault="0090517E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25</w:t>
            </w:r>
          </w:p>
        </w:tc>
      </w:tr>
      <w:tr w:rsidR="005331D8" w:rsidTr="00555811">
        <w:tc>
          <w:tcPr>
            <w:tcW w:w="2122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Старшая группа</w:t>
            </w:r>
          </w:p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2060"/>
              </w:rPr>
            </w:pPr>
            <w:r w:rsidRPr="0090517E">
              <w:rPr>
                <w:rFonts w:ascii="Times New Roman" w:eastAsia="Times New Roman" w:hAnsi="Times New Roman"/>
                <w:i/>
                <w:color w:val="002060"/>
              </w:rPr>
              <w:t>5-6</w:t>
            </w:r>
          </w:p>
        </w:tc>
        <w:tc>
          <w:tcPr>
            <w:tcW w:w="1984" w:type="dxa"/>
            <w:shd w:val="clear" w:color="auto" w:fill="auto"/>
          </w:tcPr>
          <w:p w:rsidR="005331D8" w:rsidRPr="0090517E" w:rsidRDefault="004B0775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>
              <w:rPr>
                <w:rFonts w:ascii="Times New Roman" w:eastAsia="Times New Roman" w:hAnsi="Times New Roman"/>
                <w:color w:val="002060"/>
              </w:rPr>
              <w:t>25</w:t>
            </w:r>
          </w:p>
        </w:tc>
        <w:tc>
          <w:tcPr>
            <w:tcW w:w="1892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2</w:t>
            </w:r>
          </w:p>
        </w:tc>
        <w:tc>
          <w:tcPr>
            <w:tcW w:w="1935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5331D8" w:rsidRPr="0090517E" w:rsidRDefault="0090517E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25</w:t>
            </w:r>
          </w:p>
        </w:tc>
      </w:tr>
      <w:tr w:rsidR="005331D8" w:rsidTr="00555811">
        <w:tc>
          <w:tcPr>
            <w:tcW w:w="2122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Подготовительная группа</w:t>
            </w:r>
          </w:p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color w:val="002060"/>
              </w:rPr>
            </w:pPr>
            <w:r w:rsidRPr="0090517E">
              <w:rPr>
                <w:rFonts w:ascii="Times New Roman" w:eastAsia="Times New Roman" w:hAnsi="Times New Roman"/>
                <w:i/>
                <w:color w:val="002060"/>
              </w:rPr>
              <w:t>6-7</w:t>
            </w:r>
          </w:p>
        </w:tc>
        <w:tc>
          <w:tcPr>
            <w:tcW w:w="1984" w:type="dxa"/>
            <w:shd w:val="clear" w:color="auto" w:fill="auto"/>
          </w:tcPr>
          <w:p w:rsidR="005331D8" w:rsidRPr="0090517E" w:rsidRDefault="004B0775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>
              <w:rPr>
                <w:rFonts w:ascii="Times New Roman" w:eastAsia="Times New Roman" w:hAnsi="Times New Roman"/>
                <w:color w:val="002060"/>
              </w:rPr>
              <w:t>30</w:t>
            </w:r>
          </w:p>
        </w:tc>
        <w:tc>
          <w:tcPr>
            <w:tcW w:w="1892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2</w:t>
            </w:r>
          </w:p>
        </w:tc>
        <w:tc>
          <w:tcPr>
            <w:tcW w:w="1935" w:type="dxa"/>
            <w:shd w:val="clear" w:color="auto" w:fill="auto"/>
          </w:tcPr>
          <w:p w:rsidR="005331D8" w:rsidRPr="0090517E" w:rsidRDefault="005331D8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5331D8" w:rsidRPr="0090517E" w:rsidRDefault="0090517E" w:rsidP="005331D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0517E">
              <w:rPr>
                <w:rFonts w:ascii="Times New Roman" w:eastAsia="Times New Roman" w:hAnsi="Times New Roman"/>
                <w:color w:val="002060"/>
              </w:rPr>
              <w:t>25</w:t>
            </w:r>
          </w:p>
        </w:tc>
      </w:tr>
    </w:tbl>
    <w:p w:rsidR="000268D5" w:rsidRDefault="005331D8" w:rsidP="009E483B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textWrapping" w:clear="all"/>
      </w:r>
    </w:p>
    <w:p w:rsidR="000268D5" w:rsidRDefault="0090517E" w:rsidP="009E483B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b/>
          <w:color w:val="002060"/>
        </w:rPr>
      </w:pPr>
      <w:r w:rsidRPr="00555811">
        <w:rPr>
          <w:rFonts w:ascii="Times New Roman" w:eastAsia="Times New Roman" w:hAnsi="Times New Roman"/>
          <w:b/>
          <w:color w:val="002060"/>
        </w:rPr>
        <w:t>Срок реализации программы 4 года. Возраст детей от 3 – 7лет.</w:t>
      </w:r>
    </w:p>
    <w:p w:rsidR="00DE2EC2" w:rsidRPr="00555811" w:rsidRDefault="00DE2EC2" w:rsidP="009E483B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b/>
          <w:color w:val="002060"/>
        </w:rPr>
      </w:pPr>
    </w:p>
    <w:p w:rsidR="000268D5" w:rsidRDefault="000268D5" w:rsidP="009E483B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</w:p>
    <w:p w:rsidR="00075CC3" w:rsidRDefault="00075CC3" w:rsidP="00F80BB0">
      <w:pPr>
        <w:pStyle w:val="a3"/>
        <w:widowControl w:val="0"/>
        <w:numPr>
          <w:ilvl w:val="1"/>
          <w:numId w:val="9"/>
        </w:num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b/>
          <w:bCs/>
          <w:color w:val="C00000"/>
          <w:u w:val="single"/>
        </w:rPr>
      </w:pPr>
      <w:r w:rsidRPr="00430160">
        <w:rPr>
          <w:rFonts w:ascii="Times New Roman" w:eastAsia="Times New Roman" w:hAnsi="Times New Roman"/>
          <w:b/>
          <w:bCs/>
          <w:color w:val="C00000"/>
          <w:u w:val="single"/>
        </w:rPr>
        <w:t>Цели и задачи РП</w:t>
      </w:r>
    </w:p>
    <w:p w:rsidR="00CC185E" w:rsidRDefault="00B7128E" w:rsidP="00B7128E">
      <w:pPr>
        <w:widowControl w:val="0"/>
        <w:autoSpaceDE w:val="0"/>
        <w:autoSpaceDN w:val="0"/>
        <w:adjustRightInd w:val="0"/>
        <w:spacing w:line="276" w:lineRule="auto"/>
        <w:ind w:left="780"/>
        <w:jc w:val="right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 xml:space="preserve">        </w:t>
      </w:r>
      <w:r w:rsidR="00CC185E">
        <w:rPr>
          <w:rFonts w:ascii="Times New Roman" w:eastAsia="Times New Roman" w:hAnsi="Times New Roman"/>
          <w:bCs/>
        </w:rPr>
        <w:t xml:space="preserve"> </w:t>
      </w:r>
    </w:p>
    <w:p w:rsidR="00430160" w:rsidRPr="005E5E80" w:rsidRDefault="00B7128E" w:rsidP="00B7128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color w:val="002060"/>
          <w:kern w:val="24"/>
        </w:rPr>
      </w:pPr>
      <w:r w:rsidRPr="005E5E80">
        <w:rPr>
          <w:rFonts w:ascii="Times New Roman" w:hAnsi="Times New Roman"/>
          <w:color w:val="002060"/>
          <w:kern w:val="24"/>
        </w:rPr>
        <w:t>«Введение ребёнка в мир музыки с радостью и улыбкой!»</w:t>
      </w:r>
    </w:p>
    <w:p w:rsidR="00E9281E" w:rsidRPr="005E5E80" w:rsidRDefault="00E9281E" w:rsidP="00B7128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color w:val="002060"/>
          <w:kern w:val="24"/>
        </w:rPr>
      </w:pPr>
      <w:r w:rsidRPr="005E5E80">
        <w:rPr>
          <w:rFonts w:ascii="Times New Roman" w:hAnsi="Times New Roman"/>
          <w:color w:val="002060"/>
          <w:kern w:val="24"/>
        </w:rPr>
        <w:t xml:space="preserve">И.М. Каплунова, </w:t>
      </w:r>
    </w:p>
    <w:p w:rsidR="003960D6" w:rsidRPr="002F3CCB" w:rsidRDefault="002F3CCB" w:rsidP="002F3CC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color w:val="002060"/>
          <w:kern w:val="24"/>
        </w:rPr>
      </w:pPr>
      <w:r>
        <w:rPr>
          <w:rFonts w:ascii="Times New Roman" w:hAnsi="Times New Roman"/>
          <w:color w:val="002060"/>
          <w:kern w:val="24"/>
        </w:rPr>
        <w:t>И.А. Новоскольцева</w:t>
      </w:r>
    </w:p>
    <w:tbl>
      <w:tblPr>
        <w:tblStyle w:val="a5"/>
        <w:tblW w:w="10206" w:type="dxa"/>
        <w:jc w:val="center"/>
        <w:tblLook w:val="04A0" w:firstRow="1" w:lastRow="0" w:firstColumn="1" w:lastColumn="0" w:noHBand="0" w:noVBand="1"/>
      </w:tblPr>
      <w:tblGrid>
        <w:gridCol w:w="6219"/>
        <w:gridCol w:w="3987"/>
      </w:tblGrid>
      <w:tr w:rsidR="005E5E80" w:rsidTr="002F3CCB">
        <w:trPr>
          <w:trHeight w:val="467"/>
          <w:jc w:val="center"/>
        </w:trPr>
        <w:tc>
          <w:tcPr>
            <w:tcW w:w="6219" w:type="dxa"/>
            <w:shd w:val="clear" w:color="auto" w:fill="E2EFD9" w:themeFill="accent6" w:themeFillTint="33"/>
            <w:vAlign w:val="center"/>
          </w:tcPr>
          <w:p w:rsidR="005E5E80" w:rsidRDefault="005E5E80" w:rsidP="005E5E80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  <w:r>
              <w:rPr>
                <w:rFonts w:ascii="Times New Roman" w:hAnsi="Times New Roman"/>
                <w:b/>
                <w:bCs/>
                <w:color w:val="002060"/>
              </w:rPr>
              <w:t>Часть программы,</w:t>
            </w:r>
          </w:p>
          <w:p w:rsidR="002F3CCB" w:rsidRDefault="005E5E80" w:rsidP="002F3CCB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  <w:r>
              <w:rPr>
                <w:rFonts w:ascii="Times New Roman" w:hAnsi="Times New Roman"/>
                <w:b/>
                <w:bCs/>
                <w:color w:val="002060"/>
              </w:rPr>
              <w:t>Формируемая участниками ОО</w:t>
            </w:r>
          </w:p>
        </w:tc>
        <w:tc>
          <w:tcPr>
            <w:tcW w:w="3987" w:type="dxa"/>
            <w:shd w:val="clear" w:color="auto" w:fill="E2EFD9" w:themeFill="accent6" w:themeFillTint="33"/>
            <w:vAlign w:val="center"/>
          </w:tcPr>
          <w:p w:rsidR="005E5E80" w:rsidRPr="00541BE2" w:rsidRDefault="005E5E80" w:rsidP="005E5E80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  <w:r>
              <w:rPr>
                <w:rFonts w:ascii="Times New Roman" w:hAnsi="Times New Roman"/>
                <w:b/>
                <w:bCs/>
                <w:color w:val="002060"/>
              </w:rPr>
              <w:t>Цели</w:t>
            </w:r>
          </w:p>
        </w:tc>
      </w:tr>
      <w:tr w:rsidR="00FE1623" w:rsidTr="002F3CCB">
        <w:trPr>
          <w:trHeight w:val="1262"/>
          <w:jc w:val="center"/>
        </w:trPr>
        <w:tc>
          <w:tcPr>
            <w:tcW w:w="6219" w:type="dxa"/>
            <w:shd w:val="clear" w:color="auto" w:fill="E2EFD9" w:themeFill="accent6" w:themeFillTint="33"/>
            <w:vAlign w:val="center"/>
          </w:tcPr>
          <w:p w:rsidR="00FE1623" w:rsidRPr="0060170E" w:rsidRDefault="00FE1623" w:rsidP="004421B3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b/>
                <w:bCs/>
                <w:color w:val="002060"/>
              </w:rPr>
            </w:pPr>
            <w:r w:rsidRPr="0060170E">
              <w:rPr>
                <w:rFonts w:ascii="Times New Roman" w:hAnsi="Times New Roman"/>
                <w:b/>
                <w:bCs/>
                <w:color w:val="002060"/>
              </w:rPr>
              <w:t xml:space="preserve">Программа </w:t>
            </w:r>
            <w:r>
              <w:rPr>
                <w:rFonts w:ascii="Times New Roman" w:hAnsi="Times New Roman"/>
                <w:b/>
                <w:bCs/>
                <w:color w:val="002060"/>
              </w:rPr>
              <w:t>«Ритмическая мозаика» по ритмической пластике,</w:t>
            </w:r>
            <w:r w:rsidRPr="0060170E">
              <w:rPr>
                <w:rFonts w:ascii="Times New Roman" w:hAnsi="Times New Roman"/>
                <w:b/>
                <w:bCs/>
                <w:color w:val="00206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2060"/>
              </w:rPr>
              <w:t xml:space="preserve">автор – А. Буренина </w:t>
            </w:r>
          </w:p>
        </w:tc>
        <w:tc>
          <w:tcPr>
            <w:tcW w:w="3987" w:type="dxa"/>
            <w:shd w:val="clear" w:color="auto" w:fill="E2EFD9" w:themeFill="accent6" w:themeFillTint="33"/>
            <w:vAlign w:val="center"/>
          </w:tcPr>
          <w:p w:rsidR="00FE1623" w:rsidRPr="005E5E80" w:rsidRDefault="005E5E80" w:rsidP="005E5E80">
            <w:pPr>
              <w:pStyle w:val="a4"/>
            </w:pPr>
            <w:r w:rsidRPr="001B3620">
              <w:t xml:space="preserve">Развитие ребёнка, формирование средствами музыки и ритмических движений разнообразных способностей, качеств личности. </w:t>
            </w:r>
          </w:p>
        </w:tc>
      </w:tr>
      <w:tr w:rsidR="00FE1623" w:rsidTr="002F3CCB">
        <w:trPr>
          <w:trHeight w:val="394"/>
          <w:jc w:val="center"/>
        </w:trPr>
        <w:tc>
          <w:tcPr>
            <w:tcW w:w="6219" w:type="dxa"/>
            <w:shd w:val="clear" w:color="auto" w:fill="FFF3F3"/>
          </w:tcPr>
          <w:p w:rsidR="00FE1623" w:rsidRPr="002F3CCB" w:rsidRDefault="005E5E80" w:rsidP="002F3CCB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33" w:hanging="49"/>
              <w:rPr>
                <w:rFonts w:ascii="Times New Roman" w:hAnsi="Times New Roman"/>
                <w:b/>
                <w:bCs/>
                <w:color w:val="002060"/>
              </w:rPr>
            </w:pPr>
            <w:r w:rsidRPr="004421B3">
              <w:rPr>
                <w:rFonts w:ascii="Times New Roman" w:hAnsi="Times New Roman"/>
                <w:b/>
                <w:bCs/>
                <w:color w:val="002060"/>
              </w:rPr>
              <w:t>«Здравствуй!»</w:t>
            </w:r>
            <w:r>
              <w:rPr>
                <w:rFonts w:ascii="Times New Roman" w:hAnsi="Times New Roman"/>
                <w:b/>
                <w:bCs/>
                <w:color w:val="002060"/>
              </w:rPr>
              <w:t xml:space="preserve"> -оздоровительно-развивающая программа для дошкольных образовательных учреждений</w:t>
            </w:r>
            <w:r w:rsidR="002F3CCB">
              <w:rPr>
                <w:rFonts w:ascii="Times New Roman" w:hAnsi="Times New Roman"/>
                <w:b/>
                <w:bCs/>
                <w:color w:val="00206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002060"/>
              </w:rPr>
              <w:t>автор – М.Л. Лазарев</w:t>
            </w:r>
          </w:p>
        </w:tc>
        <w:tc>
          <w:tcPr>
            <w:tcW w:w="3987" w:type="dxa"/>
            <w:shd w:val="clear" w:color="auto" w:fill="E8FFD1"/>
          </w:tcPr>
          <w:p w:rsidR="00FE1623" w:rsidRPr="00A72A65" w:rsidRDefault="00FE1623" w:rsidP="00555811">
            <w:pPr>
              <w:widowControl w:val="0"/>
              <w:tabs>
                <w:tab w:val="left" w:pos="320"/>
                <w:tab w:val="left" w:pos="751"/>
                <w:tab w:val="left" w:pos="190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у </w:t>
            </w:r>
            <w:r w:rsidRPr="001B3620">
              <w:rPr>
                <w:rFonts w:ascii="Times New Roman" w:hAnsi="Times New Roman"/>
              </w:rPr>
              <w:t xml:space="preserve">детей дошкольного возраста </w:t>
            </w:r>
            <w:r>
              <w:rPr>
                <w:rFonts w:ascii="Times New Roman" w:hAnsi="Times New Roman"/>
              </w:rPr>
              <w:t>восприятия окружающего мира и самого себя через музыкальные образы в процессе музыкального творчества (пения, слушания музыки)</w:t>
            </w:r>
          </w:p>
        </w:tc>
      </w:tr>
      <w:tr w:rsidR="002F3CCB" w:rsidTr="002F3CCB">
        <w:trPr>
          <w:trHeight w:val="394"/>
          <w:jc w:val="center"/>
        </w:trPr>
        <w:tc>
          <w:tcPr>
            <w:tcW w:w="10206" w:type="dxa"/>
            <w:gridSpan w:val="2"/>
            <w:shd w:val="clear" w:color="auto" w:fill="FFF2CC" w:themeFill="accent4" w:themeFillTint="33"/>
          </w:tcPr>
          <w:p w:rsidR="002F3CCB" w:rsidRPr="009709C9" w:rsidRDefault="002F3CCB" w:rsidP="00555811">
            <w:pPr>
              <w:widowControl w:val="0"/>
              <w:tabs>
                <w:tab w:val="left" w:pos="320"/>
                <w:tab w:val="left" w:pos="751"/>
                <w:tab w:val="left" w:pos="1906"/>
              </w:tabs>
              <w:rPr>
                <w:rFonts w:ascii="Times New Roman" w:hAnsi="Times New Roman"/>
                <w:i/>
              </w:rPr>
            </w:pPr>
            <w:r w:rsidRPr="009709C9">
              <w:rPr>
                <w:rFonts w:ascii="Times New Roman" w:hAnsi="Times New Roman"/>
                <w:i/>
                <w:color w:val="C45911" w:themeColor="accent2" w:themeShade="BF"/>
              </w:rPr>
              <w:t>Цель обязательной</w:t>
            </w:r>
            <w:r w:rsidR="009709C9" w:rsidRPr="009709C9">
              <w:rPr>
                <w:rFonts w:ascii="Times New Roman" w:hAnsi="Times New Roman"/>
                <w:i/>
                <w:color w:val="C45911" w:themeColor="accent2" w:themeShade="BF"/>
              </w:rPr>
              <w:t xml:space="preserve"> части в пояснительной записке.</w:t>
            </w:r>
          </w:p>
        </w:tc>
      </w:tr>
    </w:tbl>
    <w:p w:rsidR="005E5E80" w:rsidRDefault="005E5E80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DE2EC2" w:rsidRDefault="00DE2EC2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7D40C4" w:rsidRDefault="00DE2EC2" w:rsidP="00DE2EC2">
      <w:pPr>
        <w:jc w:val="both"/>
        <w:rPr>
          <w:rFonts w:ascii="Times New Roman" w:hAnsi="Times New Roman"/>
        </w:rPr>
      </w:pPr>
      <w:r w:rsidRPr="00AF5E1B">
        <w:rPr>
          <w:rFonts w:ascii="Times New Roman" w:hAnsi="Times New Roman"/>
          <w:b/>
          <w:color w:val="002060"/>
        </w:rPr>
        <w:t>Задачи музыкального развития</w:t>
      </w:r>
      <w:r w:rsidRPr="00AF5E1B">
        <w:rPr>
          <w:rFonts w:ascii="Times New Roman" w:hAnsi="Times New Roman"/>
          <w:color w:val="002060"/>
        </w:rPr>
        <w:t xml:space="preserve"> </w:t>
      </w:r>
      <w:r>
        <w:rPr>
          <w:rFonts w:ascii="Times New Roman" w:hAnsi="Times New Roman"/>
        </w:rPr>
        <w:t xml:space="preserve">РП подчинены общей цели всестороннего и гармонического воспитания ребёнка и строятся с учётом своеобразия музыкального искусства и возрастных особенностей дошкольников.  </w:t>
      </w:r>
    </w:p>
    <w:p w:rsidR="00DE2EC2" w:rsidRDefault="00DE2EC2" w:rsidP="00DE2EC2">
      <w:pPr>
        <w:jc w:val="both"/>
        <w:rPr>
          <w:rFonts w:ascii="Times New Roman" w:hAnsi="Times New Roman"/>
        </w:rPr>
      </w:pPr>
    </w:p>
    <w:p w:rsidR="00DE2EC2" w:rsidRPr="00DE2EC2" w:rsidRDefault="00DE2EC2" w:rsidP="00DE2EC2">
      <w:pPr>
        <w:jc w:val="both"/>
        <w:rPr>
          <w:rFonts w:ascii="Times New Roman" w:hAnsi="Times New Roman"/>
        </w:rPr>
      </w:pPr>
    </w:p>
    <w:tbl>
      <w:tblPr>
        <w:tblStyle w:val="a5"/>
        <w:tblpPr w:leftFromText="180" w:rightFromText="180" w:vertAnchor="page" w:horzAnchor="margin" w:tblpY="796"/>
        <w:tblW w:w="10201" w:type="dxa"/>
        <w:tblLook w:val="04A0" w:firstRow="1" w:lastRow="0" w:firstColumn="1" w:lastColumn="0" w:noHBand="0" w:noVBand="1"/>
      </w:tblPr>
      <w:tblGrid>
        <w:gridCol w:w="3539"/>
        <w:gridCol w:w="3544"/>
        <w:gridCol w:w="3118"/>
      </w:tblGrid>
      <w:tr w:rsidR="00AB30D1" w:rsidTr="00AB30D1">
        <w:trPr>
          <w:cantSplit/>
          <w:trHeight w:val="415"/>
        </w:trPr>
        <w:tc>
          <w:tcPr>
            <w:tcW w:w="10201" w:type="dxa"/>
            <w:gridSpan w:val="3"/>
            <w:shd w:val="clear" w:color="auto" w:fill="E2EFD9" w:themeFill="accent6" w:themeFillTint="33"/>
          </w:tcPr>
          <w:p w:rsidR="00AB30D1" w:rsidRPr="009F6DC6" w:rsidRDefault="00AB30D1" w:rsidP="00AB30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lastRenderedPageBreak/>
              <w:t>Задачи РП</w:t>
            </w:r>
          </w:p>
        </w:tc>
      </w:tr>
      <w:tr w:rsidR="00AB30D1" w:rsidTr="00095101">
        <w:trPr>
          <w:cantSplit/>
          <w:trHeight w:val="420"/>
        </w:trPr>
        <w:tc>
          <w:tcPr>
            <w:tcW w:w="3539" w:type="dxa"/>
            <w:vMerge w:val="restart"/>
            <w:shd w:val="clear" w:color="auto" w:fill="DFC9EF"/>
          </w:tcPr>
          <w:p w:rsidR="00AB30D1" w:rsidRPr="00C31EC7" w:rsidRDefault="00AB30D1" w:rsidP="00AB30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C31EC7">
              <w:rPr>
                <w:rFonts w:ascii="Times New Roman" w:hAnsi="Times New Roman"/>
                <w:b/>
                <w:color w:val="C00000"/>
              </w:rPr>
              <w:t>Обязательная часть РП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AB30D1" w:rsidRPr="00C31EC7" w:rsidRDefault="00AB30D1" w:rsidP="00AB30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C31EC7">
              <w:rPr>
                <w:rFonts w:ascii="Times New Roman" w:hAnsi="Times New Roman"/>
                <w:b/>
                <w:color w:val="C00000"/>
              </w:rPr>
              <w:t>Часть, формируемая участниками ОО</w:t>
            </w:r>
          </w:p>
        </w:tc>
      </w:tr>
      <w:tr w:rsidR="00AB30D1" w:rsidTr="00095101">
        <w:trPr>
          <w:cantSplit/>
          <w:trHeight w:val="510"/>
        </w:trPr>
        <w:tc>
          <w:tcPr>
            <w:tcW w:w="3539" w:type="dxa"/>
            <w:vMerge/>
            <w:shd w:val="clear" w:color="auto" w:fill="DFC9EF"/>
          </w:tcPr>
          <w:p w:rsidR="00AB30D1" w:rsidRPr="00C31EC7" w:rsidRDefault="00AB30D1" w:rsidP="00AB30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B30D1" w:rsidRDefault="00AB30D1" w:rsidP="00AB30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70C0"/>
              </w:rPr>
            </w:pPr>
            <w:r w:rsidRPr="00C31EC7">
              <w:rPr>
                <w:b/>
                <w:bCs/>
                <w:color w:val="0070C0"/>
              </w:rPr>
              <w:t xml:space="preserve">Программа </w:t>
            </w:r>
          </w:p>
          <w:p w:rsidR="00AB30D1" w:rsidRPr="00C31EC7" w:rsidRDefault="00AB30D1" w:rsidP="00AB30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C31EC7">
              <w:rPr>
                <w:b/>
                <w:bCs/>
                <w:color w:val="0070C0"/>
              </w:rPr>
              <w:t>«Ритмическая мозаика»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B30D1" w:rsidRDefault="00AB30D1" w:rsidP="00AB30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70C0"/>
              </w:rPr>
            </w:pPr>
            <w:r w:rsidRPr="00C31EC7">
              <w:rPr>
                <w:b/>
                <w:bCs/>
                <w:color w:val="0070C0"/>
              </w:rPr>
              <w:t xml:space="preserve">Программа </w:t>
            </w:r>
          </w:p>
          <w:p w:rsidR="00AB30D1" w:rsidRPr="00C31EC7" w:rsidRDefault="00AB30D1" w:rsidP="00AB30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C31EC7">
              <w:rPr>
                <w:b/>
                <w:bCs/>
                <w:color w:val="0070C0"/>
              </w:rPr>
              <w:t>«Здравствуй!»</w:t>
            </w:r>
          </w:p>
        </w:tc>
      </w:tr>
      <w:tr w:rsidR="00AB30D1" w:rsidTr="00095101">
        <w:trPr>
          <w:trHeight w:val="7938"/>
        </w:trPr>
        <w:tc>
          <w:tcPr>
            <w:tcW w:w="3539" w:type="dxa"/>
            <w:shd w:val="clear" w:color="auto" w:fill="DFC9EF"/>
          </w:tcPr>
          <w:p w:rsidR="00AB30D1" w:rsidRPr="00DE2EC2" w:rsidRDefault="00095101" w:rsidP="00AB30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  <w:r w:rsidR="00AB30D1" w:rsidRPr="00DE2EC2">
              <w:rPr>
                <w:rFonts w:ascii="Times New Roman" w:hAnsi="Times New Roman"/>
                <w:bCs/>
              </w:rPr>
              <w:t>Подготовить детей к восприятию музыкальных образов и представлений.</w:t>
            </w:r>
          </w:p>
          <w:p w:rsidR="00AB30D1" w:rsidRPr="00DE2EC2" w:rsidRDefault="00095101" w:rsidP="00AB30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="00AB30D1" w:rsidRPr="00DE2EC2">
              <w:rPr>
                <w:rFonts w:ascii="Times New Roman" w:hAnsi="Times New Roman"/>
                <w:bCs/>
              </w:rPr>
              <w:t>Заложить основы гармонического развития.</w:t>
            </w:r>
          </w:p>
          <w:p w:rsidR="00AB30D1" w:rsidRPr="00DE2EC2" w:rsidRDefault="00095101" w:rsidP="00AB30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  <w:r w:rsidR="00AB30D1" w:rsidRPr="00DE2EC2">
              <w:rPr>
                <w:rFonts w:ascii="Times New Roman" w:hAnsi="Times New Roman"/>
                <w:bCs/>
              </w:rPr>
              <w:t>Приобщить детей к русской народно–традиционной и мировой музыкальной культуре.</w:t>
            </w:r>
          </w:p>
          <w:p w:rsidR="00AB30D1" w:rsidRPr="00DE2EC2" w:rsidRDefault="00095101" w:rsidP="00AB30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</w:t>
            </w:r>
            <w:r w:rsidR="00AB30D1" w:rsidRPr="00DE2EC2">
              <w:rPr>
                <w:rFonts w:ascii="Times New Roman" w:hAnsi="Times New Roman"/>
                <w:bCs/>
              </w:rPr>
              <w:t>Подготовить детей к освоению приёмов и навыков в различных видах музыкальной деятельности адекватно детским возможностям.</w:t>
            </w:r>
          </w:p>
          <w:p w:rsidR="00AB30D1" w:rsidRPr="00DE2EC2" w:rsidRDefault="00095101" w:rsidP="00AB30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</w:t>
            </w:r>
            <w:r w:rsidR="00AB30D1" w:rsidRPr="00DE2EC2">
              <w:rPr>
                <w:rFonts w:ascii="Times New Roman" w:hAnsi="Times New Roman"/>
                <w:bCs/>
              </w:rPr>
              <w:t>Развивать коммуникативные способности.</w:t>
            </w:r>
          </w:p>
          <w:p w:rsidR="00AB30D1" w:rsidRPr="00DE2EC2" w:rsidRDefault="00095101" w:rsidP="00AB30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</w:t>
            </w:r>
            <w:r w:rsidR="00AB30D1" w:rsidRPr="00DE2EC2">
              <w:rPr>
                <w:rFonts w:ascii="Times New Roman" w:hAnsi="Times New Roman"/>
                <w:bCs/>
              </w:rPr>
              <w:t>Познакомить детей с многообразием музыкальных форм и жанров в привлекательной и доступной форме.</w:t>
            </w:r>
          </w:p>
          <w:p w:rsidR="00AB30D1" w:rsidRPr="00DE2EC2" w:rsidRDefault="00095101" w:rsidP="00AB30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</w:t>
            </w:r>
            <w:r w:rsidR="00AB30D1" w:rsidRPr="00DE2EC2">
              <w:rPr>
                <w:rFonts w:ascii="Times New Roman" w:hAnsi="Times New Roman"/>
                <w:bCs/>
              </w:rPr>
              <w:t>Обогатить детей музыкальными знаниями и представлениями в музыкальной игре.</w:t>
            </w:r>
          </w:p>
          <w:p w:rsidR="00AB30D1" w:rsidRDefault="00095101" w:rsidP="00AB30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8.</w:t>
            </w:r>
            <w:r w:rsidR="00AB30D1" w:rsidRPr="00DE2EC2">
              <w:rPr>
                <w:rFonts w:ascii="Times New Roman" w:hAnsi="Times New Roman"/>
                <w:bCs/>
              </w:rPr>
              <w:t>Развивать детское творчество во всех в</w:t>
            </w:r>
            <w:r>
              <w:rPr>
                <w:rFonts w:ascii="Times New Roman" w:hAnsi="Times New Roman"/>
                <w:bCs/>
              </w:rPr>
              <w:t xml:space="preserve">идах музыкальной деятельности. </w:t>
            </w:r>
          </w:p>
          <w:p w:rsidR="001A216A" w:rsidRDefault="001A216A" w:rsidP="00AB30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9.Развивать партнёрство и сотрудничество </w:t>
            </w:r>
            <w:r w:rsidR="00A45F76">
              <w:rPr>
                <w:rFonts w:ascii="Times New Roman" w:hAnsi="Times New Roman"/>
                <w:bCs/>
              </w:rPr>
              <w:t xml:space="preserve">с семьями </w:t>
            </w:r>
            <w:r>
              <w:rPr>
                <w:rFonts w:ascii="Times New Roman" w:hAnsi="Times New Roman"/>
                <w:bCs/>
              </w:rPr>
              <w:t>в вопросах музыкального развития детей.</w:t>
            </w:r>
          </w:p>
        </w:tc>
        <w:tc>
          <w:tcPr>
            <w:tcW w:w="3544" w:type="dxa"/>
            <w:shd w:val="clear" w:color="auto" w:fill="FFF2CC" w:themeFill="accent4" w:themeFillTint="33"/>
          </w:tcPr>
          <w:p w:rsidR="00AB30D1" w:rsidRPr="005079AF" w:rsidRDefault="00095101" w:rsidP="00AB30D1">
            <w:pPr>
              <w:pStyle w:val="a4"/>
              <w:rPr>
                <w:bCs/>
              </w:rPr>
            </w:pPr>
            <w:r>
              <w:rPr>
                <w:bCs/>
              </w:rPr>
              <w:t>1.</w:t>
            </w:r>
            <w:r w:rsidR="00AB30D1" w:rsidRPr="005079AF">
              <w:rPr>
                <w:bCs/>
              </w:rPr>
              <w:t>Развивать двигательные качества и умения: развивать гиб</w:t>
            </w:r>
            <w:r w:rsidR="00AB30D1" w:rsidRPr="005079AF">
              <w:rPr>
                <w:bCs/>
              </w:rPr>
              <w:softHyphen/>
              <w:t>кость и пластичность; координацию движений; формировать правильную осанку, красивую походку; разви</w:t>
            </w:r>
            <w:r>
              <w:rPr>
                <w:bCs/>
              </w:rPr>
              <w:t>ва</w:t>
            </w:r>
            <w:r w:rsidR="00AB30D1" w:rsidRPr="005079AF">
              <w:rPr>
                <w:bCs/>
              </w:rPr>
              <w:t>ть умение ориентироваться в пространстве; об</w:t>
            </w:r>
            <w:r w:rsidR="00AB30D1" w:rsidRPr="005079AF">
              <w:rPr>
                <w:bCs/>
              </w:rPr>
              <w:softHyphen/>
              <w:t>огащать двигательный опыт разнооб</w:t>
            </w:r>
            <w:r w:rsidR="00AB30D1" w:rsidRPr="005079AF">
              <w:rPr>
                <w:bCs/>
              </w:rPr>
              <w:softHyphen/>
              <w:t xml:space="preserve">разными видами движений.          </w:t>
            </w:r>
          </w:p>
          <w:p w:rsidR="00AB30D1" w:rsidRPr="005079AF" w:rsidRDefault="00095101" w:rsidP="00AB30D1">
            <w:pPr>
              <w:pStyle w:val="a4"/>
              <w:rPr>
                <w:bCs/>
              </w:rPr>
            </w:pPr>
            <w:r>
              <w:rPr>
                <w:bCs/>
              </w:rPr>
              <w:t>2.</w:t>
            </w:r>
            <w:r w:rsidR="00AB30D1" w:rsidRPr="005079AF">
              <w:rPr>
                <w:bCs/>
              </w:rPr>
              <w:t xml:space="preserve">Развивать и тренировать психические процессы: умение выражать эмоции в мимике и пантомимике; развивать восприятие, внимание, волю, память, мышление.          </w:t>
            </w:r>
          </w:p>
          <w:p w:rsidR="005079AF" w:rsidRPr="005079AF" w:rsidRDefault="00095101" w:rsidP="005079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  <w:r w:rsidR="00AB30D1" w:rsidRPr="005079AF">
              <w:rPr>
                <w:rFonts w:ascii="Times New Roman" w:hAnsi="Times New Roman"/>
                <w:bCs/>
              </w:rPr>
              <w:t>Развивать творческие способ</w:t>
            </w:r>
            <w:r w:rsidR="00AB30D1" w:rsidRPr="005079AF">
              <w:rPr>
                <w:rFonts w:ascii="Times New Roman" w:hAnsi="Times New Roman"/>
                <w:bCs/>
              </w:rPr>
              <w:softHyphen/>
              <w:t>ности: развивать творческое вооб</w:t>
            </w:r>
            <w:r w:rsidR="00AB30D1" w:rsidRPr="005079AF">
              <w:rPr>
                <w:rFonts w:ascii="Times New Roman" w:hAnsi="Times New Roman"/>
                <w:bCs/>
              </w:rPr>
              <w:softHyphen/>
              <w:t>ражение и фантазию; развивать способ</w:t>
            </w:r>
            <w:r w:rsidR="00AB30D1" w:rsidRPr="005079AF">
              <w:rPr>
                <w:rFonts w:ascii="Times New Roman" w:hAnsi="Times New Roman"/>
                <w:bCs/>
              </w:rPr>
              <w:softHyphen/>
              <w:t>ность к импровизации: в движении.</w:t>
            </w:r>
            <w:r w:rsidR="005079AF" w:rsidRPr="005079AF">
              <w:rPr>
                <w:rFonts w:ascii="Times New Roman" w:hAnsi="Times New Roman"/>
                <w:bCs/>
              </w:rPr>
              <w:t xml:space="preserve"> </w:t>
            </w:r>
          </w:p>
          <w:p w:rsidR="00AB30D1" w:rsidRPr="00095101" w:rsidRDefault="00095101" w:rsidP="00095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</w:t>
            </w:r>
            <w:r w:rsidR="005079AF" w:rsidRPr="005079AF">
              <w:rPr>
                <w:rFonts w:ascii="Times New Roman" w:hAnsi="Times New Roman"/>
                <w:bCs/>
              </w:rPr>
              <w:t>Формировать ценностные ориентации средствами музыкального искусства; воспитание интереса к музы</w:t>
            </w:r>
            <w:r>
              <w:rPr>
                <w:rFonts w:ascii="Times New Roman" w:hAnsi="Times New Roman"/>
                <w:bCs/>
              </w:rPr>
              <w:t>кально – ритмическим движениям.</w:t>
            </w:r>
          </w:p>
        </w:tc>
        <w:tc>
          <w:tcPr>
            <w:tcW w:w="3118" w:type="dxa"/>
            <w:shd w:val="clear" w:color="auto" w:fill="FBE4D5" w:themeFill="accent2" w:themeFillTint="33"/>
          </w:tcPr>
          <w:p w:rsidR="00AB30D1" w:rsidRPr="00FF312B" w:rsidRDefault="00095101" w:rsidP="00AB30D1">
            <w:pPr>
              <w:widowControl w:val="0"/>
              <w:spacing w:after="200"/>
              <w:rPr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="00AB30D1">
              <w:rPr>
                <w:rFonts w:ascii="Times New Roman" w:hAnsi="Times New Roman"/>
              </w:rPr>
              <w:t>Развивать нравственно-коммуникативные</w:t>
            </w:r>
            <w:r w:rsidR="00AB30D1" w:rsidRPr="00C31EC7">
              <w:rPr>
                <w:rFonts w:ascii="Times New Roman" w:hAnsi="Times New Roman"/>
              </w:rPr>
              <w:t xml:space="preserve"> качеств</w:t>
            </w:r>
            <w:r w:rsidR="00AB30D1">
              <w:rPr>
                <w:rFonts w:ascii="Times New Roman" w:hAnsi="Times New Roman"/>
              </w:rPr>
              <w:t>а личности: воспитывать умение</w:t>
            </w:r>
            <w:r w:rsidR="00AB30D1" w:rsidRPr="00C31EC7">
              <w:rPr>
                <w:rFonts w:ascii="Times New Roman" w:hAnsi="Times New Roman"/>
              </w:rPr>
              <w:t xml:space="preserve"> сопереживать другим людям.</w:t>
            </w:r>
          </w:p>
          <w:p w:rsidR="00AB30D1" w:rsidRDefault="00095101" w:rsidP="00AB30D1">
            <w:pPr>
              <w:widowControl w:val="0"/>
              <w:spacing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AB30D1">
              <w:rPr>
                <w:rFonts w:ascii="Times New Roman" w:hAnsi="Times New Roman"/>
              </w:rPr>
              <w:t>Совершенствовать</w:t>
            </w:r>
            <w:r w:rsidR="00AB30D1" w:rsidRPr="001B3620">
              <w:rPr>
                <w:rFonts w:ascii="Times New Roman" w:hAnsi="Times New Roman"/>
              </w:rPr>
              <w:t xml:space="preserve"> знания дошкольников о дыхании как важнейшем физиологическом процессе организма.</w:t>
            </w:r>
          </w:p>
          <w:p w:rsidR="00AB30D1" w:rsidRDefault="00095101" w:rsidP="00AB30D1">
            <w:pPr>
              <w:widowControl w:val="0"/>
              <w:spacing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AB30D1" w:rsidRPr="001B3620">
              <w:rPr>
                <w:rFonts w:ascii="Times New Roman" w:hAnsi="Times New Roman"/>
              </w:rPr>
              <w:t>Формировать осознанные навыки гигиены, самоконтроля и произвольной регуляции дыхания.</w:t>
            </w:r>
          </w:p>
          <w:p w:rsidR="00095101" w:rsidRDefault="00095101" w:rsidP="00AB30D1">
            <w:pPr>
              <w:widowControl w:val="0"/>
              <w:spacing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4.</w:t>
            </w:r>
            <w:r w:rsidR="00AB30D1" w:rsidRPr="001B3620">
              <w:rPr>
                <w:rFonts w:ascii="Times New Roman" w:hAnsi="Times New Roman"/>
              </w:rPr>
              <w:t>Формировать внутренний музыкальный слух и муз</w:t>
            </w:r>
            <w:r w:rsidR="00AB30D1">
              <w:rPr>
                <w:rFonts w:ascii="Times New Roman" w:hAnsi="Times New Roman"/>
              </w:rPr>
              <w:t xml:space="preserve">ыкальное интонационное </w:t>
            </w:r>
            <w:r>
              <w:rPr>
                <w:rFonts w:ascii="Times New Roman" w:hAnsi="Times New Roman"/>
              </w:rPr>
              <w:t>мышление.</w:t>
            </w:r>
            <w:r w:rsidR="005079AF" w:rsidRPr="00DE2EC2">
              <w:rPr>
                <w:rFonts w:ascii="Times New Roman" w:hAnsi="Times New Roman"/>
                <w:bCs/>
              </w:rPr>
              <w:t xml:space="preserve"> </w:t>
            </w:r>
          </w:p>
          <w:p w:rsidR="00AB30D1" w:rsidRPr="00C31EC7" w:rsidRDefault="00095101" w:rsidP="00095101">
            <w:pPr>
              <w:widowControl w:val="0"/>
              <w:spacing w:after="200"/>
              <w:rPr>
                <w:b/>
                <w:color w:val="0070C0"/>
              </w:rPr>
            </w:pPr>
            <w:r>
              <w:rPr>
                <w:rFonts w:ascii="Times New Roman" w:hAnsi="Times New Roman"/>
                <w:bCs/>
              </w:rPr>
              <w:t>5.</w:t>
            </w:r>
            <w:r w:rsidR="005079AF" w:rsidRPr="00DE2EC2">
              <w:rPr>
                <w:rFonts w:ascii="Times New Roman" w:hAnsi="Times New Roman"/>
                <w:bCs/>
              </w:rPr>
              <w:t>Обеспечить эмоционально-псих</w:t>
            </w:r>
            <w:r w:rsidR="005079AF">
              <w:rPr>
                <w:rFonts w:ascii="Times New Roman" w:hAnsi="Times New Roman"/>
                <w:bCs/>
              </w:rPr>
              <w:t>ологическое благополучие, охрану</w:t>
            </w:r>
            <w:r w:rsidR="005079AF" w:rsidRPr="00DE2EC2">
              <w:rPr>
                <w:rFonts w:ascii="Times New Roman" w:hAnsi="Times New Roman"/>
                <w:bCs/>
              </w:rPr>
              <w:t xml:space="preserve"> и укрепление здоровья детей.</w:t>
            </w:r>
            <w:r w:rsidR="00AB30D1">
              <w:rPr>
                <w:rFonts w:ascii="Times New Roman" w:hAnsi="Times New Roman"/>
                <w:color w:val="FBE4D5" w:themeColor="accent2" w:themeTint="33"/>
              </w:rPr>
              <w:t xml:space="preserve"> </w:t>
            </w:r>
          </w:p>
        </w:tc>
      </w:tr>
    </w:tbl>
    <w:p w:rsidR="009709C9" w:rsidRDefault="009709C9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9709C9" w:rsidRDefault="009709C9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DE2EC2" w:rsidRDefault="00DE2EC2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DE2EC2" w:rsidRDefault="00DE2EC2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DE2EC2" w:rsidRDefault="00DE2EC2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DE2EC2" w:rsidRDefault="00DE2EC2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DE2EC2" w:rsidRDefault="00DE2EC2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095101" w:rsidRDefault="00095101" w:rsidP="00EE57FD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543BED" w:rsidRPr="00C31537" w:rsidRDefault="00C31537" w:rsidP="00EE57FD">
      <w:pPr>
        <w:jc w:val="both"/>
        <w:rPr>
          <w:rFonts w:ascii="Times New Roman" w:hAnsi="Times New Roman"/>
          <w:b/>
          <w:bCs/>
          <w:color w:val="C00000"/>
          <w:u w:val="single"/>
        </w:rPr>
      </w:pPr>
      <w:r w:rsidRPr="00C31537">
        <w:rPr>
          <w:rFonts w:ascii="Times New Roman" w:hAnsi="Times New Roman"/>
          <w:b/>
          <w:color w:val="C00000"/>
          <w:u w:val="single"/>
        </w:rPr>
        <w:t>1.3. Принципы и подходы к формированию РП</w:t>
      </w:r>
    </w:p>
    <w:p w:rsidR="00AB30D1" w:rsidRDefault="006E6FB7" w:rsidP="00541BE2">
      <w:pPr>
        <w:jc w:val="both"/>
        <w:rPr>
          <w:rFonts w:ascii="Times New Roman" w:hAnsi="Times New Roman"/>
        </w:rPr>
      </w:pPr>
      <w:r w:rsidRPr="00C8325B">
        <w:rPr>
          <w:rFonts w:ascii="Times New Roman" w:hAnsi="Times New Roman"/>
        </w:rPr>
        <w:t>Р</w:t>
      </w:r>
      <w:r w:rsidR="00543BED" w:rsidRPr="00C8325B">
        <w:rPr>
          <w:rFonts w:ascii="Times New Roman" w:hAnsi="Times New Roman"/>
        </w:rPr>
        <w:t xml:space="preserve">П сформирована в соответствии </w:t>
      </w:r>
      <w:r w:rsidR="00543BED" w:rsidRPr="00C8325B">
        <w:rPr>
          <w:rFonts w:ascii="Times New Roman" w:hAnsi="Times New Roman"/>
          <w:i/>
          <w:u w:val="single"/>
        </w:rPr>
        <w:t>с</w:t>
      </w:r>
      <w:r w:rsidR="00543BED" w:rsidRPr="00C8325B">
        <w:rPr>
          <w:rFonts w:ascii="Times New Roman" w:hAnsi="Times New Roman"/>
          <w:b/>
          <w:i/>
          <w:u w:val="single"/>
        </w:rPr>
        <w:t xml:space="preserve"> </w:t>
      </w:r>
      <w:r w:rsidR="00543BED" w:rsidRPr="00C8325B">
        <w:rPr>
          <w:rFonts w:ascii="Times New Roman" w:hAnsi="Times New Roman"/>
          <w:i/>
          <w:u w:val="single"/>
        </w:rPr>
        <w:t>принципами и подходам</w:t>
      </w:r>
      <w:r w:rsidR="00543BED" w:rsidRPr="00062A4D">
        <w:rPr>
          <w:rFonts w:ascii="Times New Roman" w:hAnsi="Times New Roman"/>
          <w:u w:val="single"/>
        </w:rPr>
        <w:t>и</w:t>
      </w:r>
      <w:r w:rsidR="00062A4D">
        <w:rPr>
          <w:rFonts w:ascii="Times New Roman" w:hAnsi="Times New Roman"/>
        </w:rPr>
        <w:t>,</w:t>
      </w:r>
      <w:r w:rsidR="00C8325B">
        <w:rPr>
          <w:rFonts w:ascii="Times New Roman" w:hAnsi="Times New Roman"/>
          <w:i/>
        </w:rPr>
        <w:t xml:space="preserve"> </w:t>
      </w:r>
      <w:r w:rsidR="00543BED" w:rsidRPr="00C8325B">
        <w:rPr>
          <w:rFonts w:ascii="Times New Roman" w:hAnsi="Times New Roman"/>
        </w:rPr>
        <w:t>определёнными федеральным государственным образовательным стандартом и концептуальными положениями испол</w:t>
      </w:r>
      <w:r w:rsidR="003F776B">
        <w:rPr>
          <w:rFonts w:ascii="Times New Roman" w:hAnsi="Times New Roman"/>
        </w:rPr>
        <w:t>ьз</w:t>
      </w:r>
      <w:r w:rsidR="006505FE">
        <w:rPr>
          <w:rFonts w:ascii="Times New Roman" w:hAnsi="Times New Roman"/>
        </w:rPr>
        <w:t>уемой в детском саду</w:t>
      </w:r>
      <w:r w:rsidR="00543BED" w:rsidRPr="00C8325B">
        <w:rPr>
          <w:rFonts w:ascii="Times New Roman" w:hAnsi="Times New Roman"/>
        </w:rPr>
        <w:t xml:space="preserve"> программой «Ладушки» по музыкальному воспитанию детей дошкольного возраста</w:t>
      </w:r>
      <w:r w:rsidR="006505FE">
        <w:rPr>
          <w:rFonts w:ascii="Times New Roman" w:hAnsi="Times New Roman"/>
          <w:b/>
        </w:rPr>
        <w:t xml:space="preserve">, </w:t>
      </w:r>
      <w:r w:rsidR="006505FE">
        <w:rPr>
          <w:rFonts w:ascii="Times New Roman" w:hAnsi="Times New Roman"/>
        </w:rPr>
        <w:t>под редакцией</w:t>
      </w:r>
      <w:r w:rsidR="00054496">
        <w:rPr>
          <w:rFonts w:ascii="Times New Roman" w:hAnsi="Times New Roman"/>
        </w:rPr>
        <w:t xml:space="preserve"> И.Кап</w:t>
      </w:r>
      <w:r w:rsidR="00543BED" w:rsidRPr="00C8325B">
        <w:rPr>
          <w:rFonts w:ascii="Times New Roman" w:hAnsi="Times New Roman"/>
        </w:rPr>
        <w:t>луновой, И.Н</w:t>
      </w:r>
      <w:r w:rsidR="009D5412" w:rsidRPr="00C8325B">
        <w:rPr>
          <w:rFonts w:ascii="Times New Roman" w:hAnsi="Times New Roman"/>
        </w:rPr>
        <w:t>овоскольцевой</w:t>
      </w:r>
      <w:r w:rsidR="006505FE">
        <w:rPr>
          <w:rFonts w:ascii="Times New Roman" w:hAnsi="Times New Roman"/>
        </w:rPr>
        <w:t>.</w:t>
      </w:r>
    </w:p>
    <w:p w:rsidR="00095101" w:rsidRDefault="00095101" w:rsidP="00541BE2">
      <w:pPr>
        <w:jc w:val="both"/>
        <w:rPr>
          <w:rFonts w:ascii="Times New Roman" w:hAnsi="Times New Roman"/>
        </w:rPr>
      </w:pPr>
    </w:p>
    <w:p w:rsidR="00054496" w:rsidRDefault="002C40D5" w:rsidP="00541BE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268D5" w:rsidRDefault="000268D5" w:rsidP="00541BE2">
      <w:pPr>
        <w:jc w:val="both"/>
        <w:rPr>
          <w:rFonts w:ascii="Times New Roman" w:hAnsi="Times New Roman"/>
        </w:rPr>
      </w:pPr>
    </w:p>
    <w:p w:rsidR="00543BED" w:rsidRPr="00543BED" w:rsidRDefault="00551CA8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AC445" wp14:editId="3F5869A0">
                <wp:simplePos x="0" y="0"/>
                <wp:positionH relativeFrom="column">
                  <wp:posOffset>-92710</wp:posOffset>
                </wp:positionH>
                <wp:positionV relativeFrom="paragraph">
                  <wp:posOffset>70485</wp:posOffset>
                </wp:positionV>
                <wp:extent cx="3267075" cy="1285875"/>
                <wp:effectExtent l="0" t="0" r="28575" b="28575"/>
                <wp:wrapNone/>
                <wp:docPr id="65" name="Скругленный 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85875"/>
                        </a:xfrm>
                        <a:prstGeom prst="roundRect">
                          <a:avLst/>
                        </a:prstGeom>
                        <a:solidFill>
                          <a:srgbClr val="C5E0B4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5B37" w:rsidRDefault="008D5B37" w:rsidP="001765B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</w:pPr>
                            <w:r w:rsidRPr="001765B2"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>Создание непринуждённой обстановки.</w:t>
                            </w:r>
                          </w:p>
                          <w:p w:rsidR="008D5B37" w:rsidRPr="001765B2" w:rsidRDefault="008D5B37" w:rsidP="001765B2">
                            <w:pPr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</w:rPr>
                            </w:pPr>
                            <w:r w:rsidRPr="001765B2"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</w:rPr>
                              <w:t>Давать положительную оценку действию ребенка, проявлять индивидуальный подход и большое внимание к ребенку.</w:t>
                            </w:r>
                          </w:p>
                          <w:p w:rsidR="008D5B37" w:rsidRPr="00922092" w:rsidRDefault="008D5B37" w:rsidP="001765B2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1765B2"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</w:rPr>
                              <w:t>Акцентировать внимание ребёнка на игру, сюрпризы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04AC445" id="Скругленный прямоугольник 65" o:spid="_x0000_s1026" style="position:absolute;margin-left:-7.3pt;margin-top:5.55pt;width:257.2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" fillcolor="#c5e0b4" strokecolor="#ffc000" strokeweight="1pt">
                <v:stroke joinstyle="miter"/>
                <v:textbox>
                  <w:txbxContent>
                    <w:p w:rsidR="008D5B37" w:rsidRDefault="008D5B37" w:rsidP="001765B2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</w:pPr>
                      <w:r w:rsidRPr="001765B2"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>Создание непринуждённой обстановки.</w:t>
                      </w:r>
                    </w:p>
                    <w:p w:rsidR="008D5B37" w:rsidRPr="001765B2" w:rsidRDefault="008D5B37" w:rsidP="001765B2">
                      <w:pPr>
                        <w:rPr>
                          <w:rFonts w:ascii="Times New Roman" w:hAnsi="Times New Roman"/>
                          <w:bCs/>
                          <w:color w:val="000000" w:themeColor="text1"/>
                        </w:rPr>
                      </w:pPr>
                      <w:r w:rsidRPr="001765B2">
                        <w:rPr>
                          <w:rFonts w:ascii="Times New Roman" w:hAnsi="Times New Roman"/>
                          <w:bCs/>
                          <w:color w:val="000000" w:themeColor="text1"/>
                        </w:rPr>
                        <w:t>Давать положительную оценку действию ребенка, проявлять индивидуальный подход и большое внимание к ребенку.</w:t>
                      </w:r>
                    </w:p>
                    <w:p w:rsidR="008D5B37" w:rsidRPr="00922092" w:rsidRDefault="008D5B37" w:rsidP="001765B2">
                      <w:pPr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  <w:r w:rsidRPr="001765B2">
                        <w:rPr>
                          <w:rFonts w:ascii="Times New Roman" w:hAnsi="Times New Roman"/>
                          <w:bCs/>
                          <w:color w:val="000000" w:themeColor="text1"/>
                        </w:rPr>
                        <w:t>Акцентировать внимание ребёнка на игру, сюрпризы</w:t>
                      </w:r>
                    </w:p>
                  </w:txbxContent>
                </v:textbox>
              </v:roundrect>
            </w:pict>
          </mc:Fallback>
        </mc:AlternateContent>
      </w:r>
      <w:r w:rsidR="00F14C8C"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8748F50" wp14:editId="1AAAC8DB">
                <wp:simplePos x="0" y="0"/>
                <wp:positionH relativeFrom="page">
                  <wp:posOffset>4201160</wp:posOffset>
                </wp:positionH>
                <wp:positionV relativeFrom="paragraph">
                  <wp:posOffset>60960</wp:posOffset>
                </wp:positionV>
                <wp:extent cx="3048000" cy="2124075"/>
                <wp:effectExtent l="0" t="0" r="19050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212407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922092" w:rsidRDefault="008D5B37" w:rsidP="00543BED">
                            <w:pPr>
                              <w:spacing w:after="5" w:line="276" w:lineRule="auto"/>
                              <w:ind w:right="12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i/>
                                <w:color w:val="002060"/>
                                <w:lang w:eastAsia="ru-RU"/>
                              </w:rPr>
                            </w:pPr>
                            <w:r w:rsidRPr="00922092">
                              <w:rPr>
                                <w:rFonts w:ascii="Times New Roman" w:eastAsia="Times New Roman" w:hAnsi="Times New Roman"/>
                                <w:b/>
                                <w:i/>
                                <w:color w:val="002060"/>
                                <w:lang w:eastAsia="ru-RU"/>
                              </w:rPr>
                              <w:t>Принцип партнёрства.</w:t>
                            </w:r>
                          </w:p>
                          <w:p w:rsidR="008D5B37" w:rsidRPr="00922092" w:rsidRDefault="008D5B37" w:rsidP="000200FF">
                            <w:pPr>
                              <w:spacing w:after="5" w:line="276" w:lineRule="auto"/>
                              <w:ind w:right="12"/>
                              <w:rPr>
                                <w:rFonts w:ascii="Times New Roman" w:hAnsi="Times New Roman"/>
                              </w:rPr>
                            </w:pPr>
                            <w:r w:rsidRPr="00922092">
                              <w:rPr>
                                <w:rFonts w:ascii="Times New Roman" w:hAnsi="Times New Roman"/>
                              </w:rPr>
                              <w:t>Общение с детьми должно происходить на равных, партнёрских отношениях. Мягкий, спокойный тон, дружелюбное общение создают непринуждённую, тёплую и доверительную обстановку. Группа детей, воспитатель и музыкальный руководитель становятся единым целым.</w:t>
                            </w:r>
                          </w:p>
                          <w:p w:rsidR="008D5B37" w:rsidRDefault="008D5B37" w:rsidP="00543BE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8748F50" id="Скругленный прямоугольник 1" o:spid="_x0000_s1027" style="position:absolute;margin-left:330.8pt;margin-top:4.8pt;width:240pt;height:167.2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" fillcolor="#c5e0b4" strokecolor="#ffc000" strokeweight=".5pt">
                <v:stroke joinstyle="miter"/>
                <v:textbox>
                  <w:txbxContent>
                    <w:p w:rsidR="008D5B37" w:rsidRPr="00922092" w:rsidRDefault="008D5B37" w:rsidP="00543BED">
                      <w:pPr>
                        <w:spacing w:after="5" w:line="276" w:lineRule="auto"/>
                        <w:ind w:right="12"/>
                        <w:jc w:val="center"/>
                        <w:rPr>
                          <w:rFonts w:ascii="Times New Roman" w:eastAsia="Times New Roman" w:hAnsi="Times New Roman"/>
                          <w:b/>
                          <w:i/>
                          <w:color w:val="002060"/>
                          <w:lang w:eastAsia="ru-RU"/>
                        </w:rPr>
                      </w:pPr>
                      <w:r w:rsidRPr="00922092">
                        <w:rPr>
                          <w:rFonts w:ascii="Times New Roman" w:eastAsia="Times New Roman" w:hAnsi="Times New Roman"/>
                          <w:b/>
                          <w:i/>
                          <w:color w:val="002060"/>
                          <w:lang w:eastAsia="ru-RU"/>
                        </w:rPr>
                        <w:t>Принцип партнёрства.</w:t>
                      </w:r>
                    </w:p>
                    <w:p w:rsidR="008D5B37" w:rsidRPr="00922092" w:rsidRDefault="008D5B37" w:rsidP="000200FF">
                      <w:pPr>
                        <w:spacing w:after="5" w:line="276" w:lineRule="auto"/>
                        <w:ind w:right="12"/>
                        <w:rPr>
                          <w:rFonts w:ascii="Times New Roman" w:hAnsi="Times New Roman"/>
                        </w:rPr>
                      </w:pPr>
                      <w:r w:rsidRPr="00922092">
                        <w:rPr>
                          <w:rFonts w:ascii="Times New Roman" w:hAnsi="Times New Roman"/>
                        </w:rPr>
                        <w:t>Общение с детьми должно происходить на равных, партнёрских отношениях. Мягкий, спокойный тон, дружелюбное общение создают непринуждённую, тёплую и доверительную обстановку. Группа детей, воспитатель и музыкальный руководитель становятся единым целым.</w:t>
                      </w:r>
                    </w:p>
                    <w:p w:rsidR="008D5B37" w:rsidRDefault="008D5B37" w:rsidP="00543BED">
                      <w:pPr>
                        <w:jc w:val="both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 w:rsidR="00E3353F"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34C5A9" wp14:editId="188FB326">
                <wp:simplePos x="0" y="0"/>
                <wp:positionH relativeFrom="page">
                  <wp:posOffset>838200</wp:posOffset>
                </wp:positionH>
                <wp:positionV relativeFrom="paragraph">
                  <wp:posOffset>-482600</wp:posOffset>
                </wp:positionV>
                <wp:extent cx="6038850" cy="781050"/>
                <wp:effectExtent l="0" t="0" r="19050" b="38100"/>
                <wp:wrapNone/>
                <wp:docPr id="2" name="Выноска со стрелкой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78105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51316"/>
                            <a:gd name="adj4" fmla="val 64977"/>
                          </a:avLst>
                        </a:prstGeom>
                        <a:solidFill>
                          <a:srgbClr val="CCECFF"/>
                        </a:soli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392124" w:rsidRDefault="008D5B37" w:rsidP="00543BE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  <w:r w:rsidRPr="00392124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Принципы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 xml:space="preserve"> обязательной части</w:t>
                            </w:r>
                            <w:r w:rsidRPr="00392124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Р</w:t>
                            </w:r>
                            <w:r w:rsidRPr="00392124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 xml:space="preserve"> по программе «Ладушки»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934C5A9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2" o:spid="_x0000_s1028" type="#_x0000_t80" style="position:absolute;margin-left:66pt;margin-top:-38pt;width:475.5pt;height:61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" adj="14035,10102,10516,10451" fillcolor="#ccecff" strokecolor="#5b9bd5" strokeweight=".5pt">
                <v:textbox>
                  <w:txbxContent>
                    <w:p w:rsidR="008D5B37" w:rsidRPr="00392124" w:rsidRDefault="008D5B37" w:rsidP="00543BED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  <w:r w:rsidRPr="00392124">
                        <w:rPr>
                          <w:rFonts w:ascii="Times New Roman" w:hAnsi="Times New Roman"/>
                          <w:b/>
                          <w:color w:val="C00000"/>
                        </w:rPr>
                        <w:t>Принципы</w:t>
                      </w:r>
                      <w:r>
                        <w:rPr>
                          <w:rFonts w:ascii="Times New Roman" w:hAnsi="Times New Roman"/>
                          <w:b/>
                          <w:color w:val="C00000"/>
                        </w:rPr>
                        <w:t xml:space="preserve"> обязательной части</w:t>
                      </w:r>
                      <w:r w:rsidRPr="00392124">
                        <w:rPr>
                          <w:rFonts w:ascii="Times New Roman" w:hAnsi="Times New Roman"/>
                          <w:b/>
                          <w:color w:val="C0000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C00000"/>
                        </w:rPr>
                        <w:t>Р</w:t>
                      </w:r>
                      <w:r w:rsidRPr="00392124">
                        <w:rPr>
                          <w:rFonts w:ascii="Times New Roman" w:hAnsi="Times New Roman"/>
                          <w:b/>
                          <w:color w:val="C00000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b/>
                          <w:color w:val="C00000"/>
                        </w:rPr>
                        <w:t xml:space="preserve"> по программе «Ладушки»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51CA8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F4D7404" wp14:editId="29688888">
                <wp:simplePos x="0" y="0"/>
                <wp:positionH relativeFrom="column">
                  <wp:posOffset>-146685</wp:posOffset>
                </wp:positionH>
                <wp:positionV relativeFrom="paragraph">
                  <wp:posOffset>59055</wp:posOffset>
                </wp:positionV>
                <wp:extent cx="3505200" cy="1866900"/>
                <wp:effectExtent l="0" t="0" r="19050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8669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922092" w:rsidRDefault="008D5B37" w:rsidP="00947B2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</w:pPr>
                            <w:r w:rsidRPr="00922092"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  <w:t>Принцип целостности.</w:t>
                            </w:r>
                          </w:p>
                          <w:p w:rsidR="008D5B37" w:rsidRPr="00922092" w:rsidRDefault="008D5B37" w:rsidP="00947B2C">
                            <w:pPr>
                              <w:rPr>
                                <w:rFonts w:ascii="Times New Roman" w:hAnsi="Times New Roman"/>
                                <w:color w:val="0D0D0D" w:themeColor="text1" w:themeTint="F2"/>
                              </w:rPr>
                            </w:pPr>
                            <w:r w:rsidRPr="00922092">
                              <w:rPr>
                                <w:rFonts w:ascii="Times New Roman" w:hAnsi="Times New Roman"/>
                                <w:color w:val="0D0D0D" w:themeColor="text1" w:themeTint="F2"/>
                              </w:rPr>
                              <w:t xml:space="preserve">Целостный подход в решении педагогических задач: </w:t>
                            </w:r>
                          </w:p>
                          <w:p w:rsidR="008D5B37" w:rsidRPr="00922092" w:rsidRDefault="008D5B37" w:rsidP="00190F7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/>
                                <w:color w:val="0D0D0D" w:themeColor="text1" w:themeTint="F2"/>
                              </w:rPr>
                            </w:pPr>
                            <w:r w:rsidRPr="00922092">
                              <w:rPr>
                                <w:rFonts w:ascii="Times New Roman" w:hAnsi="Times New Roman"/>
                                <w:color w:val="0D0D0D" w:themeColor="text1" w:themeTint="F2"/>
                              </w:rPr>
                              <w:t>Обогащение детей музыкальными впечатлениями через пение, слушание, игры и пляски, музицирование.</w:t>
                            </w:r>
                          </w:p>
                          <w:p w:rsidR="008D5B37" w:rsidRPr="00922092" w:rsidRDefault="008D5B37" w:rsidP="00190F7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/>
                                <w:color w:val="0D0D0D" w:themeColor="text1" w:themeTint="F2"/>
                              </w:rPr>
                            </w:pPr>
                            <w:r w:rsidRPr="00922092">
                              <w:rPr>
                                <w:rFonts w:ascii="Times New Roman" w:hAnsi="Times New Roman"/>
                                <w:color w:val="0D0D0D" w:themeColor="text1" w:themeTint="F2"/>
                              </w:rPr>
                              <w:t xml:space="preserve">Претворение полученных впечатлений в самостоятельной игровой деятельности. </w:t>
                            </w:r>
                          </w:p>
                          <w:p w:rsidR="008D5B37" w:rsidRPr="004F693C" w:rsidRDefault="008D5B37" w:rsidP="00543BED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F4D7404" id="Скругленный прямоугольник 8" o:spid="_x0000_s1029" style="position:absolute;margin-left:-11.55pt;margin-top:4.65pt;width:276pt;height:14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" fillcolor="#c5e0b4" strokecolor="#ffc000" strokeweight=".5pt">
                <v:stroke joinstyle="miter"/>
                <v:textbox>
                  <w:txbxContent>
                    <w:p w:rsidR="008D5B37" w:rsidRPr="00922092" w:rsidRDefault="008D5B37" w:rsidP="00947B2C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</w:pPr>
                      <w:r w:rsidRPr="00922092"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  <w:t>Принцип целостности.</w:t>
                      </w:r>
                    </w:p>
                    <w:p w:rsidR="008D5B37" w:rsidRPr="00922092" w:rsidRDefault="008D5B37" w:rsidP="00947B2C">
                      <w:pPr>
                        <w:rPr>
                          <w:rFonts w:ascii="Times New Roman" w:hAnsi="Times New Roman"/>
                          <w:color w:val="0D0D0D" w:themeColor="text1" w:themeTint="F2"/>
                        </w:rPr>
                      </w:pPr>
                      <w:r w:rsidRPr="00922092">
                        <w:rPr>
                          <w:rFonts w:ascii="Times New Roman" w:hAnsi="Times New Roman"/>
                          <w:color w:val="0D0D0D" w:themeColor="text1" w:themeTint="F2"/>
                        </w:rPr>
                        <w:t xml:space="preserve">Целостный подход в решении педагогических задач: </w:t>
                      </w:r>
                    </w:p>
                    <w:p w:rsidR="008D5B37" w:rsidRPr="00922092" w:rsidRDefault="008D5B37" w:rsidP="00190F74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/>
                          <w:color w:val="0D0D0D" w:themeColor="text1" w:themeTint="F2"/>
                        </w:rPr>
                      </w:pPr>
                      <w:r w:rsidRPr="00922092">
                        <w:rPr>
                          <w:rFonts w:ascii="Times New Roman" w:hAnsi="Times New Roman"/>
                          <w:color w:val="0D0D0D" w:themeColor="text1" w:themeTint="F2"/>
                        </w:rPr>
                        <w:t>Обогащение детей музыкальными впечатлениями через пение, слушание, игры и пляски, музицирование.</w:t>
                      </w:r>
                    </w:p>
                    <w:p w:rsidR="008D5B37" w:rsidRPr="00922092" w:rsidRDefault="008D5B37" w:rsidP="00190F74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/>
                          <w:color w:val="0D0D0D" w:themeColor="text1" w:themeTint="F2"/>
                        </w:rPr>
                      </w:pPr>
                      <w:r w:rsidRPr="00922092">
                        <w:rPr>
                          <w:rFonts w:ascii="Times New Roman" w:hAnsi="Times New Roman"/>
                          <w:color w:val="0D0D0D" w:themeColor="text1" w:themeTint="F2"/>
                        </w:rPr>
                        <w:t xml:space="preserve">Претворение полученных впечатлений в самостоятельной игровой деятельности. </w:t>
                      </w:r>
                    </w:p>
                    <w:p w:rsidR="008D5B37" w:rsidRPr="004F693C" w:rsidRDefault="008D5B37" w:rsidP="00543BED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054496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BF2A81" wp14:editId="74CE7F4F">
                <wp:simplePos x="0" y="0"/>
                <wp:positionH relativeFrom="margin">
                  <wp:posOffset>3679825</wp:posOffset>
                </wp:positionH>
                <wp:positionV relativeFrom="paragraph">
                  <wp:posOffset>142875</wp:posOffset>
                </wp:positionV>
                <wp:extent cx="3028950" cy="2295525"/>
                <wp:effectExtent l="0" t="0" r="19050" b="28575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29552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C14D39" w:rsidRDefault="008D5B37" w:rsidP="00E402E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14D39">
                              <w:rPr>
                                <w:rFonts w:ascii="Times New Roman" w:eastAsia="Times New Roman" w:hAnsi="Times New Roman"/>
                                <w:b/>
                                <w:i/>
                                <w:color w:val="002060"/>
                                <w:lang w:eastAsia="ru-RU"/>
                              </w:rPr>
                              <w:t>Принцип положительной оценки</w:t>
                            </w:r>
                            <w:r w:rsidRPr="00C14D39">
                              <w:rPr>
                                <w:rFonts w:ascii="Times New Roman" w:eastAsia="Times New Roman" w:hAnsi="Times New Roman"/>
                                <w:b/>
                                <w:i/>
                                <w:color w:val="000000"/>
                                <w:lang w:eastAsia="ru-RU"/>
                              </w:rPr>
                              <w:t>.</w:t>
                            </w:r>
                          </w:p>
                          <w:p w:rsidR="008D5B37" w:rsidRPr="00C14D39" w:rsidRDefault="008D5B37" w:rsidP="00E402E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4D39">
                              <w:rPr>
                                <w:rFonts w:ascii="Times New Roman" w:hAnsi="Times New Roman"/>
                              </w:rPr>
                              <w:t>Более высокой активности, эмоциональной отдаче, хорошему настроению и желанию дальнейшего участия в творчестве способствует положительная оценка деятельности детей.</w:t>
                            </w:r>
                          </w:p>
                          <w:p w:rsidR="008D5B37" w:rsidRPr="004B7BFA" w:rsidRDefault="008D5B37" w:rsidP="00E402E7">
                            <w:r w:rsidRPr="00C14D39">
                              <w:rPr>
                                <w:rFonts w:ascii="Times New Roman" w:hAnsi="Times New Roman"/>
                              </w:rPr>
                              <w:t>Никаких замечаний ребёнку 3-4 лет, но в очень корректной, деликатной и доброжелательной форме делать замечания детям 5-6 лет.</w:t>
                            </w:r>
                            <w:r w:rsidRPr="004B7BFA">
                              <w:rPr>
                                <w:rFonts w:ascii="Times New Roman" w:hAnsi="Times New Roman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4BF2A81" id="Скругленный прямоугольник 11" o:spid="_x0000_s1030" style="position:absolute;margin-left:289.75pt;margin-top:11.25pt;width:238.5pt;height:180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" fillcolor="#c5e0b4" strokecolor="#ffc000" strokeweight=".5pt">
                <v:stroke joinstyle="miter"/>
                <v:textbox>
                  <w:txbxContent>
                    <w:p w:rsidR="008D5B37" w:rsidRPr="00C14D39" w:rsidRDefault="008D5B37" w:rsidP="00E402E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14D39">
                        <w:rPr>
                          <w:rFonts w:ascii="Times New Roman" w:eastAsia="Times New Roman" w:hAnsi="Times New Roman"/>
                          <w:b/>
                          <w:i/>
                          <w:color w:val="002060"/>
                          <w:lang w:eastAsia="ru-RU"/>
                        </w:rPr>
                        <w:t>Принцип положительной оценки</w:t>
                      </w:r>
                      <w:r w:rsidRPr="00C14D39">
                        <w:rPr>
                          <w:rFonts w:ascii="Times New Roman" w:eastAsia="Times New Roman" w:hAnsi="Times New Roman"/>
                          <w:b/>
                          <w:i/>
                          <w:color w:val="000000"/>
                          <w:lang w:eastAsia="ru-RU"/>
                        </w:rPr>
                        <w:t>.</w:t>
                      </w:r>
                    </w:p>
                    <w:p w:rsidR="008D5B37" w:rsidRPr="00C14D39" w:rsidRDefault="008D5B37" w:rsidP="00E402E7">
                      <w:pPr>
                        <w:rPr>
                          <w:rFonts w:ascii="Times New Roman" w:hAnsi="Times New Roman"/>
                        </w:rPr>
                      </w:pPr>
                      <w:r w:rsidRPr="00C14D39">
                        <w:rPr>
                          <w:rFonts w:ascii="Times New Roman" w:hAnsi="Times New Roman"/>
                        </w:rPr>
                        <w:t>Более высокой активности, эмоциональной отдаче, хорошему настроению и желанию дальнейшего участия в творчестве способствует положительная оценка деятельности детей.</w:t>
                      </w:r>
                    </w:p>
                    <w:p w:rsidR="008D5B37" w:rsidRPr="004B7BFA" w:rsidRDefault="008D5B37" w:rsidP="00E402E7">
                      <w:r w:rsidRPr="00C14D39">
                        <w:rPr>
                          <w:rFonts w:ascii="Times New Roman" w:hAnsi="Times New Roman"/>
                        </w:rPr>
                        <w:t>Никаких замечаний ребёнку 3-4 лет, но в очень корректной, деликатной и доброжелательной форме делать замечания детям 5-6 лет.</w:t>
                      </w:r>
                      <w:r w:rsidRPr="004B7BFA">
                        <w:rPr>
                          <w:rFonts w:ascii="Times New Roman" w:hAnsi="Times New Roman"/>
                        </w:rPr>
                        <w:br/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1D4D4E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FACD23" wp14:editId="649C8D48">
                <wp:simplePos x="0" y="0"/>
                <wp:positionH relativeFrom="margin">
                  <wp:posOffset>-124460</wp:posOffset>
                </wp:positionH>
                <wp:positionV relativeFrom="paragraph">
                  <wp:posOffset>165735</wp:posOffset>
                </wp:positionV>
                <wp:extent cx="3295650" cy="1038225"/>
                <wp:effectExtent l="0" t="0" r="19050" b="2857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103822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604566" w:rsidRDefault="008D5B37" w:rsidP="00604566">
                            <w:pPr>
                              <w:spacing w:after="5" w:line="276" w:lineRule="auto"/>
                              <w:ind w:left="142" w:right="12" w:hanging="142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i/>
                                <w:color w:val="002060"/>
                                <w:lang w:eastAsia="ru-RU"/>
                              </w:rPr>
                            </w:pPr>
                            <w:r w:rsidRPr="00C14D39">
                              <w:rPr>
                                <w:rFonts w:ascii="Times New Roman" w:eastAsia="Times New Roman" w:hAnsi="Times New Roman"/>
                                <w:b/>
                                <w:i/>
                                <w:color w:val="002060"/>
                                <w:lang w:eastAsia="ru-RU"/>
                              </w:rPr>
                              <w:t>Принцип последовательности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i/>
                                <w:color w:val="002060"/>
                                <w:lang w:eastAsia="ru-RU"/>
                              </w:rPr>
                              <w:t xml:space="preserve"> </w:t>
                            </w:r>
                            <w:r w:rsidRPr="00C14D39">
                              <w:rPr>
                                <w:rFonts w:ascii="Times New Roman" w:eastAsia="Times New Roman" w:hAnsi="Times New Roman"/>
                                <w:color w:val="000000"/>
                                <w:lang w:eastAsia="ru-RU"/>
                              </w:rPr>
                              <w:t>предусматривает усложнение поставленных задач по всем разделам музыкального воспитания.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4FACD23" id="Скругленный прямоугольник 10" o:spid="_x0000_s1031" style="position:absolute;margin-left:-9.8pt;margin-top:13.05pt;width:259.5pt;height:81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" fillcolor="#c5e0b4" strokecolor="#ffc000" strokeweight=".5pt">
                <v:stroke joinstyle="miter"/>
                <v:textbox>
                  <w:txbxContent>
                    <w:p w:rsidR="008D5B37" w:rsidRPr="00604566" w:rsidRDefault="008D5B37" w:rsidP="00604566">
                      <w:pPr>
                        <w:spacing w:after="5" w:line="276" w:lineRule="auto"/>
                        <w:ind w:left="142" w:right="12" w:hanging="142"/>
                        <w:jc w:val="center"/>
                        <w:rPr>
                          <w:rFonts w:ascii="Times New Roman" w:eastAsia="Times New Roman" w:hAnsi="Times New Roman"/>
                          <w:b/>
                          <w:i/>
                          <w:color w:val="002060"/>
                          <w:lang w:eastAsia="ru-RU"/>
                        </w:rPr>
                      </w:pPr>
                      <w:r w:rsidRPr="00C14D39">
                        <w:rPr>
                          <w:rFonts w:ascii="Times New Roman" w:eastAsia="Times New Roman" w:hAnsi="Times New Roman"/>
                          <w:b/>
                          <w:i/>
                          <w:color w:val="002060"/>
                          <w:lang w:eastAsia="ru-RU"/>
                        </w:rPr>
                        <w:t>Принцип последовательности</w:t>
                      </w:r>
                      <w:r>
                        <w:rPr>
                          <w:rFonts w:ascii="Times New Roman" w:eastAsia="Times New Roman" w:hAnsi="Times New Roman"/>
                          <w:b/>
                          <w:i/>
                          <w:color w:val="002060"/>
                          <w:lang w:eastAsia="ru-RU"/>
                        </w:rPr>
                        <w:t xml:space="preserve"> </w:t>
                      </w:r>
                      <w:r w:rsidRPr="00C14D39">
                        <w:rPr>
                          <w:rFonts w:ascii="Times New Roman" w:eastAsia="Times New Roman" w:hAnsi="Times New Roman"/>
                          <w:color w:val="000000"/>
                          <w:lang w:eastAsia="ru-RU"/>
                        </w:rPr>
                        <w:t>предусматривает усложнение поставленных задач по всем разделам музыкального воспитания.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1D4D4E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CE79CD" wp14:editId="3223A55C">
                <wp:simplePos x="0" y="0"/>
                <wp:positionH relativeFrom="margin">
                  <wp:posOffset>-92710</wp:posOffset>
                </wp:positionH>
                <wp:positionV relativeFrom="paragraph">
                  <wp:posOffset>162560</wp:posOffset>
                </wp:positionV>
                <wp:extent cx="3232150" cy="1600200"/>
                <wp:effectExtent l="0" t="0" r="25400" b="1905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2150" cy="1600200"/>
                        </a:xfrm>
                        <a:prstGeom prst="roundRect">
                          <a:avLst>
                            <a:gd name="adj" fmla="val 12412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C14D39" w:rsidRDefault="008D5B37" w:rsidP="002C40D5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206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2060"/>
                              </w:rPr>
                              <w:t xml:space="preserve">              </w:t>
                            </w:r>
                            <w:r w:rsidRPr="00C14D39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2060"/>
                              </w:rPr>
                              <w:t>Принцип паритета.</w:t>
                            </w:r>
                          </w:p>
                          <w:p w:rsidR="008D5B37" w:rsidRPr="00C14D39" w:rsidRDefault="008D5B37" w:rsidP="00543BED">
                            <w:pPr>
                              <w:rPr>
                                <w:color w:val="000000" w:themeColor="text1"/>
                              </w:rPr>
                            </w:pPr>
                            <w:r w:rsidRPr="00C14D39">
                              <w:rPr>
                                <w:rFonts w:ascii="Times New Roman" w:hAnsi="Times New Roman"/>
                                <w:bCs/>
                                <w:iCs/>
                                <w:color w:val="000000" w:themeColor="text1"/>
                              </w:rPr>
                              <w:t xml:space="preserve">Любое предложение ребёнка должно быть зафиксировано, использовано в любом виде музыкальной деятельности. Оцененная педагогом интересная идея, яркое оригинальное движение ребёнка, активизирует его думать, стараться, творить.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ECE79CD" id="Скругленный прямоугольник 12" o:spid="_x0000_s1032" style="position:absolute;margin-left:-7.3pt;margin-top:12.8pt;width:254.5pt;height:12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1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" fillcolor="#c5e0b4" strokecolor="#ffc000" strokeweight=".5pt">
                <v:stroke joinstyle="miter"/>
                <v:textbox>
                  <w:txbxContent>
                    <w:p w:rsidR="008D5B37" w:rsidRPr="00C14D39" w:rsidRDefault="008D5B37" w:rsidP="002C40D5">
                      <w:pP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206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2060"/>
                        </w:rPr>
                        <w:t xml:space="preserve">              </w:t>
                      </w:r>
                      <w:r w:rsidRPr="00C14D39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2060"/>
                        </w:rPr>
                        <w:t>Принцип паритета.</w:t>
                      </w:r>
                    </w:p>
                    <w:p w:rsidR="008D5B37" w:rsidRPr="00C14D39" w:rsidRDefault="008D5B37" w:rsidP="00543BED">
                      <w:pPr>
                        <w:rPr>
                          <w:color w:val="000000" w:themeColor="text1"/>
                        </w:rPr>
                      </w:pPr>
                      <w:r w:rsidRPr="00C14D39">
                        <w:rPr>
                          <w:rFonts w:ascii="Times New Roman" w:hAnsi="Times New Roman"/>
                          <w:bCs/>
                          <w:iCs/>
                          <w:color w:val="000000" w:themeColor="text1"/>
                        </w:rPr>
                        <w:t xml:space="preserve">Любое предложение ребёнка должно быть зафиксировано, использовано в любом виде музыкальной деятельности. Оцененная педагогом интересная идея, яркое оригинальное движение ребёнка, активизирует его думать, стараться, творить.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054496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7A4DFA" wp14:editId="3C0E3282">
                <wp:simplePos x="0" y="0"/>
                <wp:positionH relativeFrom="page">
                  <wp:posOffset>4043045</wp:posOffset>
                </wp:positionH>
                <wp:positionV relativeFrom="paragraph">
                  <wp:posOffset>62865</wp:posOffset>
                </wp:positionV>
                <wp:extent cx="3324860" cy="1581150"/>
                <wp:effectExtent l="0" t="0" r="27940" b="19050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860" cy="158115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C14D39" w:rsidRDefault="008D5B37" w:rsidP="00543BED">
                            <w:pPr>
                              <w:jc w:val="center"/>
                              <w:rPr>
                                <w:rFonts w:ascii="Times New Roman" w:hAnsi="Times New Roman"/>
                                <w:color w:val="002060"/>
                              </w:rPr>
                            </w:pPr>
                            <w:r w:rsidRPr="00C14D39"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  <w:t>Принцип соотносительности.</w:t>
                            </w:r>
                            <w:r w:rsidRPr="00C14D39">
                              <w:rPr>
                                <w:rFonts w:ascii="Times New Roman" w:hAnsi="Times New Roman"/>
                                <w:color w:val="002060"/>
                              </w:rPr>
                              <w:t xml:space="preserve"> </w:t>
                            </w:r>
                          </w:p>
                          <w:p w:rsidR="008D5B37" w:rsidRPr="00C14D39" w:rsidRDefault="008D5B37" w:rsidP="00A4281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4D39">
                              <w:rPr>
                                <w:rFonts w:ascii="Times New Roman" w:hAnsi="Times New Roman"/>
                              </w:rPr>
                              <w:t>Соотнесение музыкального материала с природным, народным, светским и частично историческим календарем. Дать детям возможность принять посильное участие, посмотреть выступления других детей и воспитателей.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17A4DFA" id="Скругленный прямоугольник 16" o:spid="_x0000_s1033" style="position:absolute;margin-left:318.35pt;margin-top:4.95pt;width:261.8pt;height:124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" fillcolor="#c5e0b4" strokecolor="#ffc000" strokeweight=".5pt">
                <v:stroke joinstyle="miter"/>
                <v:textbox>
                  <w:txbxContent>
                    <w:p w:rsidR="008D5B37" w:rsidRPr="00C14D39" w:rsidRDefault="008D5B37" w:rsidP="00543BED">
                      <w:pPr>
                        <w:jc w:val="center"/>
                        <w:rPr>
                          <w:rFonts w:ascii="Times New Roman" w:hAnsi="Times New Roman"/>
                          <w:color w:val="002060"/>
                        </w:rPr>
                      </w:pPr>
                      <w:r w:rsidRPr="00C14D39"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  <w:t>Принцип соотносительности.</w:t>
                      </w:r>
                      <w:r w:rsidRPr="00C14D39">
                        <w:rPr>
                          <w:rFonts w:ascii="Times New Roman" w:hAnsi="Times New Roman"/>
                          <w:color w:val="002060"/>
                        </w:rPr>
                        <w:t xml:space="preserve"> </w:t>
                      </w:r>
                    </w:p>
                    <w:p w:rsidR="008D5B37" w:rsidRPr="00C14D39" w:rsidRDefault="008D5B37" w:rsidP="00A42819">
                      <w:pPr>
                        <w:rPr>
                          <w:rFonts w:ascii="Times New Roman" w:hAnsi="Times New Roman"/>
                        </w:rPr>
                      </w:pPr>
                      <w:r w:rsidRPr="00C14D39">
                        <w:rPr>
                          <w:rFonts w:ascii="Times New Roman" w:hAnsi="Times New Roman"/>
                        </w:rPr>
                        <w:t>Соотнесение музыкального материала с природным, народным, светским и частично историческим календарем. Дать детям возможность принять посильное участие, посмотреть выступления других детей и воспитателей.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Default="00543BED" w:rsidP="00543BED">
      <w:pPr>
        <w:rPr>
          <w:rFonts w:ascii="Times New Roman" w:hAnsi="Times New Roman"/>
          <w:u w:val="single"/>
        </w:rPr>
      </w:pPr>
    </w:p>
    <w:p w:rsidR="00525CD9" w:rsidRDefault="00525CD9" w:rsidP="00543BED">
      <w:pPr>
        <w:rPr>
          <w:rFonts w:ascii="Times New Roman" w:hAnsi="Times New Roman"/>
          <w:u w:val="single"/>
        </w:rPr>
      </w:pPr>
    </w:p>
    <w:p w:rsidR="00525CD9" w:rsidRDefault="00525CD9" w:rsidP="00543BED">
      <w:pPr>
        <w:rPr>
          <w:rFonts w:ascii="Times New Roman" w:hAnsi="Times New Roman"/>
          <w:u w:val="single"/>
        </w:rPr>
      </w:pPr>
    </w:p>
    <w:p w:rsidR="00525CD9" w:rsidRDefault="00525CD9" w:rsidP="00543BED">
      <w:pPr>
        <w:rPr>
          <w:rFonts w:ascii="Times New Roman" w:hAnsi="Times New Roman"/>
          <w:u w:val="single"/>
        </w:rPr>
      </w:pPr>
    </w:p>
    <w:p w:rsidR="00676ECB" w:rsidRDefault="001D4D4E" w:rsidP="00543BED">
      <w:pPr>
        <w:rPr>
          <w:rFonts w:ascii="Times New Roman" w:hAnsi="Times New Roman"/>
          <w:u w:val="single"/>
        </w:rPr>
      </w:pPr>
      <w:r w:rsidRPr="00054496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73A752" wp14:editId="08E6DEE4">
                <wp:simplePos x="0" y="0"/>
                <wp:positionH relativeFrom="margin">
                  <wp:posOffset>-95250</wp:posOffset>
                </wp:positionH>
                <wp:positionV relativeFrom="paragraph">
                  <wp:posOffset>173355</wp:posOffset>
                </wp:positionV>
                <wp:extent cx="3181350" cy="1095375"/>
                <wp:effectExtent l="0" t="0" r="19050" b="28575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09537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D436CF" w:rsidRDefault="008D5B37" w:rsidP="00054496">
                            <w:pPr>
                              <w:pStyle w:val="a4"/>
                              <w:ind w:right="-96"/>
                              <w:rPr>
                                <w:b/>
                                <w:i/>
                                <w:iCs/>
                                <w:color w:val="00206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D436CF">
                              <w:rPr>
                                <w:b/>
                                <w:i/>
                                <w:color w:val="002060"/>
                                <w:sz w:val="22"/>
                                <w:szCs w:val="22"/>
                              </w:rPr>
                              <w:t>Принцип развивающего образования,</w:t>
                            </w:r>
                            <w:r w:rsidRPr="00D436CF">
                              <w:rPr>
                                <w:b/>
                                <w:i/>
                                <w:iCs/>
                                <w:color w:val="00206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D5B37" w:rsidRPr="00D436CF" w:rsidRDefault="008D5B37" w:rsidP="00054496">
                            <w:pPr>
                              <w:pStyle w:val="a4"/>
                              <w:ind w:right="-96"/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436CF"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  <w:t>целью</w:t>
                            </w:r>
                            <w:proofErr w:type="gramEnd"/>
                            <w:r w:rsidRPr="00D436CF"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  <w:t xml:space="preserve"> которого является развитие ребёнка.</w:t>
                            </w:r>
                          </w:p>
                          <w:p w:rsidR="008D5B37" w:rsidRPr="00D436CF" w:rsidRDefault="008D5B37" w:rsidP="00054496">
                            <w:pPr>
                              <w:pStyle w:val="a4"/>
                              <w:ind w:right="-96"/>
                              <w:rPr>
                                <w:b/>
                                <w:i/>
                                <w:color w:val="00206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D436CF"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  <w:t>Развивающий характер образования реализуется через деятель</w:t>
                            </w:r>
                            <w:r w:rsidRPr="00D436CF"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  <w:softHyphen/>
                              <w:t>ность каждого ребенка в зоне его ближайшего развития.</w:t>
                            </w:r>
                          </w:p>
                          <w:p w:rsidR="008D5B37" w:rsidRPr="00D436CF" w:rsidRDefault="008D5B37" w:rsidP="00054496">
                            <w:pPr>
                              <w:pStyle w:val="a4"/>
                              <w:ind w:right="-96"/>
                              <w:jc w:val="center"/>
                              <w:rPr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D436CF">
                              <w:rPr>
                                <w:color w:val="00206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D5B37" w:rsidRPr="00030941" w:rsidRDefault="008D5B37" w:rsidP="00054496">
                            <w:pPr>
                              <w:pStyle w:val="a4"/>
                              <w:ind w:right="-96"/>
                              <w:jc w:val="both"/>
                            </w:pPr>
                          </w:p>
                          <w:p w:rsidR="008D5B37" w:rsidRPr="00666968" w:rsidRDefault="008D5B37" w:rsidP="00054496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D73A752" id="Скругленный прямоугольник 47" o:spid="_x0000_s1034" style="position:absolute;margin-left:-7.5pt;margin-top:13.65pt;width:250.5pt;height:86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" fillcolor="#c5e0b4" strokecolor="#ffc000" strokeweight=".5pt">
                <v:stroke joinstyle="miter"/>
                <v:textbox>
                  <w:txbxContent>
                    <w:p w:rsidR="008D5B37" w:rsidRPr="00D436CF" w:rsidRDefault="008D5B37" w:rsidP="00054496">
                      <w:pPr>
                        <w:pStyle w:val="a4"/>
                        <w:ind w:right="-96"/>
                        <w:rPr>
                          <w:b/>
                          <w:i/>
                          <w:iCs/>
                          <w:color w:val="002060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/>
                          <w:color w:val="002060"/>
                          <w:sz w:val="22"/>
                          <w:szCs w:val="22"/>
                        </w:rPr>
                        <w:t xml:space="preserve">   </w:t>
                      </w:r>
                      <w:r w:rsidRPr="00D436CF">
                        <w:rPr>
                          <w:b/>
                          <w:i/>
                          <w:color w:val="002060"/>
                          <w:sz w:val="22"/>
                          <w:szCs w:val="22"/>
                        </w:rPr>
                        <w:t>Принцип развивающего образования,</w:t>
                      </w:r>
                      <w:r w:rsidRPr="00D436CF">
                        <w:rPr>
                          <w:b/>
                          <w:i/>
                          <w:iCs/>
                          <w:color w:val="00206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D5B37" w:rsidRPr="00D436CF" w:rsidRDefault="008D5B37" w:rsidP="00054496">
                      <w:pPr>
                        <w:pStyle w:val="a4"/>
                        <w:ind w:right="-96"/>
                        <w:rPr>
                          <w:color w:val="0D0D0D" w:themeColor="text1" w:themeTint="F2"/>
                          <w:sz w:val="22"/>
                          <w:szCs w:val="22"/>
                        </w:rPr>
                      </w:pPr>
                      <w:proofErr w:type="gramStart"/>
                      <w:r w:rsidRPr="00D436CF">
                        <w:rPr>
                          <w:color w:val="0D0D0D" w:themeColor="text1" w:themeTint="F2"/>
                          <w:sz w:val="22"/>
                          <w:szCs w:val="22"/>
                        </w:rPr>
                        <w:t>целью</w:t>
                      </w:r>
                      <w:proofErr w:type="gramEnd"/>
                      <w:r w:rsidRPr="00D436CF">
                        <w:rPr>
                          <w:color w:val="0D0D0D" w:themeColor="text1" w:themeTint="F2"/>
                          <w:sz w:val="22"/>
                          <w:szCs w:val="22"/>
                        </w:rPr>
                        <w:t xml:space="preserve"> которого является развитие ребёнка.</w:t>
                      </w:r>
                    </w:p>
                    <w:p w:rsidR="008D5B37" w:rsidRPr="00D436CF" w:rsidRDefault="008D5B37" w:rsidP="00054496">
                      <w:pPr>
                        <w:pStyle w:val="a4"/>
                        <w:ind w:right="-96"/>
                        <w:rPr>
                          <w:b/>
                          <w:i/>
                          <w:color w:val="002060"/>
                          <w:sz w:val="22"/>
                          <w:szCs w:val="22"/>
                          <w:u w:val="single"/>
                        </w:rPr>
                      </w:pPr>
                      <w:r w:rsidRPr="00D436CF">
                        <w:rPr>
                          <w:color w:val="0D0D0D" w:themeColor="text1" w:themeTint="F2"/>
                          <w:sz w:val="22"/>
                          <w:szCs w:val="22"/>
                        </w:rPr>
                        <w:t>Развивающий характер образования реализуется через деятель</w:t>
                      </w:r>
                      <w:r w:rsidRPr="00D436CF">
                        <w:rPr>
                          <w:color w:val="0D0D0D" w:themeColor="text1" w:themeTint="F2"/>
                          <w:sz w:val="22"/>
                          <w:szCs w:val="22"/>
                        </w:rPr>
                        <w:softHyphen/>
                        <w:t>ность каждого ребенка в зоне его ближайшего развития.</w:t>
                      </w:r>
                    </w:p>
                    <w:p w:rsidR="008D5B37" w:rsidRPr="00D436CF" w:rsidRDefault="008D5B37" w:rsidP="00054496">
                      <w:pPr>
                        <w:pStyle w:val="a4"/>
                        <w:ind w:right="-96"/>
                        <w:jc w:val="center"/>
                        <w:rPr>
                          <w:color w:val="002060"/>
                          <w:sz w:val="22"/>
                          <w:szCs w:val="22"/>
                        </w:rPr>
                      </w:pPr>
                      <w:r w:rsidRPr="00D436CF">
                        <w:rPr>
                          <w:color w:val="00206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D5B37" w:rsidRPr="00030941" w:rsidRDefault="008D5B37" w:rsidP="00054496">
                      <w:pPr>
                        <w:pStyle w:val="a4"/>
                        <w:ind w:right="-96"/>
                        <w:jc w:val="both"/>
                      </w:pPr>
                    </w:p>
                    <w:p w:rsidR="008D5B37" w:rsidRPr="00666968" w:rsidRDefault="008D5B37" w:rsidP="00054496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22092" w:rsidRPr="00551CA8" w:rsidRDefault="00551CA8" w:rsidP="00543BED">
      <w:pPr>
        <w:rPr>
          <w:rFonts w:ascii="Times New Roman" w:hAnsi="Times New Roman"/>
        </w:rPr>
      </w:pPr>
      <w:r w:rsidRPr="00551CA8">
        <w:rPr>
          <w:rFonts w:ascii="Times New Roman" w:hAnsi="Times New Roman"/>
          <w:noProof/>
          <w:lang w:eastAsia="ru-RU"/>
        </w:rPr>
        <w:t xml:space="preserve">                                                                                     </w:t>
      </w:r>
    </w:p>
    <w:p w:rsidR="00922092" w:rsidRDefault="00054496" w:rsidP="00543BED">
      <w:pPr>
        <w:rPr>
          <w:rFonts w:ascii="Times New Roman" w:hAnsi="Times New Roman"/>
          <w:u w:val="single"/>
        </w:rPr>
      </w:pPr>
      <w:r w:rsidRPr="00054496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11F59F" wp14:editId="3E089653">
                <wp:simplePos x="0" y="0"/>
                <wp:positionH relativeFrom="margin">
                  <wp:posOffset>3496945</wp:posOffset>
                </wp:positionH>
                <wp:positionV relativeFrom="paragraph">
                  <wp:posOffset>104775</wp:posOffset>
                </wp:positionV>
                <wp:extent cx="3228975" cy="2676525"/>
                <wp:effectExtent l="0" t="0" r="28575" b="28575"/>
                <wp:wrapNone/>
                <wp:docPr id="46" name="Скругленный 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267652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0200FF" w:rsidRDefault="008D5B37" w:rsidP="00054496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 xml:space="preserve">   </w:t>
                            </w:r>
                            <w:r w:rsidRPr="000200FF"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>Принцип учёта возрастных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 xml:space="preserve"> и индивидуальных особенностей д</w:t>
                            </w:r>
                            <w:r w:rsidRPr="000200FF"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>етей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>.</w:t>
                            </w:r>
                          </w:p>
                          <w:p w:rsidR="008D5B37" w:rsidRPr="000200FF" w:rsidRDefault="008D5B37" w:rsidP="00054496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0200FF">
                              <w:rPr>
                                <w:rFonts w:ascii="Times New Roman" w:hAnsi="Times New Roman"/>
                              </w:rPr>
                              <w:t>При организации двигательной активности детей следует учитывать их возрастные особенности. Развитие двигательной активности детей обязательно требует индиви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дуального похода. Необходимо</w:t>
                            </w:r>
                            <w:r w:rsidRPr="000200FF">
                              <w:rPr>
                                <w:rFonts w:ascii="Times New Roman" w:hAnsi="Times New Roman"/>
                              </w:rPr>
                              <w:t xml:space="preserve"> ориентироваться на сос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тояние здоровья каждого ребёнка</w:t>
                            </w:r>
                            <w:r w:rsidRPr="000200FF">
                              <w:rPr>
                                <w:rFonts w:ascii="Times New Roman" w:hAnsi="Times New Roman"/>
                              </w:rPr>
                              <w:t>, варьировать содержание занятий в соответствии с индивидуальными особенностями каждого ребёнка. Очень важно соблюдать баланс: так, более сложные упражнения следует чередовать с менее сложными. </w:t>
                            </w:r>
                          </w:p>
                          <w:p w:rsidR="008D5B37" w:rsidRPr="00FC7B74" w:rsidRDefault="008D5B37" w:rsidP="00054496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A11F59F" id="Скругленный прямоугольник 46" o:spid="_x0000_s1035" style="position:absolute;margin-left:275.35pt;margin-top:8.25pt;width:254.25pt;height:210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" fillcolor="#c5e0b4" strokecolor="#ffc000" strokeweight=".5pt">
                <v:stroke joinstyle="miter"/>
                <v:textbox>
                  <w:txbxContent>
                    <w:p w:rsidR="008D5B37" w:rsidRPr="000200FF" w:rsidRDefault="008D5B37" w:rsidP="00054496">
                      <w:pPr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 xml:space="preserve">   </w:t>
                      </w:r>
                      <w:r w:rsidRPr="000200FF"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>Принцип учёта возрастных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 xml:space="preserve"> и индивидуальных особенностей д</w:t>
                      </w:r>
                      <w:r w:rsidRPr="000200FF"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>етей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>.</w:t>
                      </w:r>
                    </w:p>
                    <w:p w:rsidR="008D5B37" w:rsidRPr="000200FF" w:rsidRDefault="008D5B37" w:rsidP="00054496">
                      <w:pPr>
                        <w:rPr>
                          <w:rFonts w:ascii="Times New Roman" w:hAnsi="Times New Roman"/>
                        </w:rPr>
                      </w:pPr>
                      <w:r w:rsidRPr="000200FF">
                        <w:rPr>
                          <w:rFonts w:ascii="Times New Roman" w:hAnsi="Times New Roman"/>
                        </w:rPr>
                        <w:t>При организации двигательной активности детей следует учитывать их возрастные особенности. Развитие двигательной активности детей обязательно требует индиви</w:t>
                      </w:r>
                      <w:r>
                        <w:rPr>
                          <w:rFonts w:ascii="Times New Roman" w:hAnsi="Times New Roman"/>
                        </w:rPr>
                        <w:t>дуального похода. Необходимо</w:t>
                      </w:r>
                      <w:r w:rsidRPr="000200FF">
                        <w:rPr>
                          <w:rFonts w:ascii="Times New Roman" w:hAnsi="Times New Roman"/>
                        </w:rPr>
                        <w:t xml:space="preserve"> ориентироваться на сос</w:t>
                      </w:r>
                      <w:r>
                        <w:rPr>
                          <w:rFonts w:ascii="Times New Roman" w:hAnsi="Times New Roman"/>
                        </w:rPr>
                        <w:t>тояние здоровья каждого ребёнка</w:t>
                      </w:r>
                      <w:r w:rsidRPr="000200FF">
                        <w:rPr>
                          <w:rFonts w:ascii="Times New Roman" w:hAnsi="Times New Roman"/>
                        </w:rPr>
                        <w:t>, варьировать содержание занятий в соответствии с индивидуальными особенностями каждого ребёнка. Очень важно соблюдать баланс: так, более сложные упражнения следует чередовать с менее сложными. </w:t>
                      </w:r>
                    </w:p>
                    <w:p w:rsidR="008D5B37" w:rsidRPr="00FC7B74" w:rsidRDefault="008D5B37" w:rsidP="00054496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22092" w:rsidRDefault="00551CA8" w:rsidP="00543BED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</w:t>
      </w:r>
      <w:r w:rsidR="00054496">
        <w:rPr>
          <w:rFonts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</w:t>
      </w:r>
      <w:r w:rsidR="00054496">
        <w:rPr>
          <w:rFonts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   </w:t>
      </w:r>
    </w:p>
    <w:p w:rsidR="00922092" w:rsidRDefault="00922092" w:rsidP="00543BED">
      <w:pPr>
        <w:rPr>
          <w:rFonts w:ascii="Times New Roman" w:hAnsi="Times New Roman"/>
          <w:u w:val="single"/>
        </w:rPr>
      </w:pPr>
    </w:p>
    <w:p w:rsidR="00922092" w:rsidRDefault="00922092" w:rsidP="00543BED">
      <w:pPr>
        <w:rPr>
          <w:rFonts w:ascii="Times New Roman" w:hAnsi="Times New Roman"/>
          <w:u w:val="single"/>
        </w:rPr>
      </w:pPr>
    </w:p>
    <w:p w:rsidR="00922092" w:rsidRDefault="00922092" w:rsidP="00543BED">
      <w:pPr>
        <w:rPr>
          <w:rFonts w:ascii="Times New Roman" w:hAnsi="Times New Roman"/>
          <w:u w:val="single"/>
        </w:rPr>
      </w:pPr>
    </w:p>
    <w:p w:rsidR="00922092" w:rsidRDefault="00922092" w:rsidP="00543BED">
      <w:pPr>
        <w:rPr>
          <w:rFonts w:ascii="Times New Roman" w:hAnsi="Times New Roman"/>
          <w:u w:val="single"/>
        </w:rPr>
      </w:pPr>
    </w:p>
    <w:p w:rsidR="00922092" w:rsidRDefault="001D4D4E" w:rsidP="00543BED">
      <w:pPr>
        <w:rPr>
          <w:rFonts w:ascii="Times New Roman" w:hAnsi="Times New Roman"/>
          <w:u w:val="single"/>
        </w:rPr>
      </w:pPr>
      <w:r w:rsidRPr="001D4D4E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9CD990" wp14:editId="49531D76">
                <wp:simplePos x="0" y="0"/>
                <wp:positionH relativeFrom="margin">
                  <wp:posOffset>-92710</wp:posOffset>
                </wp:positionH>
                <wp:positionV relativeFrom="paragraph">
                  <wp:posOffset>55880</wp:posOffset>
                </wp:positionV>
                <wp:extent cx="3429000" cy="1866900"/>
                <wp:effectExtent l="0" t="0" r="19050" b="19050"/>
                <wp:wrapNone/>
                <wp:docPr id="48" name="Скругленный 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18669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AA10B9" w:rsidRDefault="008D5B37" w:rsidP="001D4D4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 xml:space="preserve">   </w:t>
                            </w:r>
                            <w:r w:rsidRPr="00AA10B9"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>Принцип интеграции</w:t>
                            </w:r>
                            <w:r w:rsidRPr="00AA10B9">
                              <w:rPr>
                                <w:rFonts w:ascii="Times New Roman" w:hAnsi="Times New Roman"/>
                                <w:color w:val="1F3864" w:themeColor="accent5" w:themeShade="80"/>
                              </w:rPr>
                              <w:t> </w:t>
                            </w:r>
                            <w:r w:rsidRPr="00AA10B9">
                              <w:rPr>
                                <w:rFonts w:ascii="Times New Roman" w:hAnsi="Times New Roman"/>
                              </w:rPr>
                              <w:t>образовательных областей (физическая культура, здоровье, безопасность, социализация, труд, познание, коммуникация, чтение художественной литературы, художественное творчество, музыка) в соответствии с возрастным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и возможностями и особенностями </w:t>
                            </w:r>
                            <w:r w:rsidRPr="00AA10B9">
                              <w:rPr>
                                <w:rFonts w:ascii="Times New Roman" w:hAnsi="Times New Roman"/>
                              </w:rPr>
                              <w:t>воспитанников, спецификой и возможностями образовательных областей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19CD990" id="Скругленный прямоугольник 48" o:spid="_x0000_s1036" style="position:absolute;margin-left:-7.3pt;margin-top:4.4pt;width:270pt;height:14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" fillcolor="#c5e0b4" strokecolor="#ffc000" strokeweight=".5pt">
                <v:stroke joinstyle="miter"/>
                <v:textbox>
                  <w:txbxContent>
                    <w:p w:rsidR="008D5B37" w:rsidRPr="00AA10B9" w:rsidRDefault="008D5B37" w:rsidP="001D4D4E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 xml:space="preserve">   </w:t>
                      </w:r>
                      <w:r w:rsidRPr="00AA10B9"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>Принцип интеграции</w:t>
                      </w:r>
                      <w:r w:rsidRPr="00AA10B9">
                        <w:rPr>
                          <w:rFonts w:ascii="Times New Roman" w:hAnsi="Times New Roman"/>
                          <w:color w:val="1F3864" w:themeColor="accent5" w:themeShade="80"/>
                        </w:rPr>
                        <w:t> </w:t>
                      </w:r>
                      <w:r w:rsidRPr="00AA10B9">
                        <w:rPr>
                          <w:rFonts w:ascii="Times New Roman" w:hAnsi="Times New Roman"/>
                        </w:rPr>
                        <w:t>образовательных областей (физическая культура, здоровье, безопасность, социализация, труд, познание, коммуникация, чтение художественной литературы, художественное творчество, музыка) в соответствии с возрастным</w:t>
                      </w:r>
                      <w:r>
                        <w:rPr>
                          <w:rFonts w:ascii="Times New Roman" w:hAnsi="Times New Roman"/>
                        </w:rPr>
                        <w:t xml:space="preserve">и возможностями и особенностями </w:t>
                      </w:r>
                      <w:r w:rsidRPr="00AA10B9">
                        <w:rPr>
                          <w:rFonts w:ascii="Times New Roman" w:hAnsi="Times New Roman"/>
                        </w:rPr>
                        <w:t>воспитанников, спецификой и возможностями образовательных областей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B58CF" w:rsidRDefault="000B58CF" w:rsidP="00543BED">
      <w:pPr>
        <w:rPr>
          <w:rFonts w:ascii="Times New Roman" w:hAnsi="Times New Roman"/>
          <w:u w:val="single"/>
        </w:rPr>
      </w:pPr>
    </w:p>
    <w:p w:rsidR="00C22819" w:rsidRDefault="00C22819" w:rsidP="00543BED">
      <w:pPr>
        <w:rPr>
          <w:rFonts w:ascii="Times New Roman" w:hAnsi="Times New Roman"/>
          <w:u w:val="single"/>
        </w:rPr>
      </w:pPr>
    </w:p>
    <w:p w:rsidR="00DB4869" w:rsidRDefault="00DB4869" w:rsidP="00543BED">
      <w:pPr>
        <w:rPr>
          <w:rFonts w:ascii="Times New Roman" w:hAnsi="Times New Roman"/>
          <w:u w:val="single"/>
        </w:rPr>
      </w:pPr>
    </w:p>
    <w:p w:rsidR="00DB4869" w:rsidRDefault="00DB4869" w:rsidP="00543BED">
      <w:pPr>
        <w:rPr>
          <w:rFonts w:ascii="Times New Roman" w:hAnsi="Times New Roman"/>
          <w:u w:val="single"/>
        </w:rPr>
      </w:pPr>
    </w:p>
    <w:p w:rsidR="000268D5" w:rsidRDefault="00054496" w:rsidP="00543BED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</w:t>
      </w:r>
    </w:p>
    <w:p w:rsidR="000268D5" w:rsidRDefault="000268D5" w:rsidP="00543BED">
      <w:pPr>
        <w:rPr>
          <w:rFonts w:ascii="Times New Roman" w:hAnsi="Times New Roman"/>
          <w:u w:val="single"/>
        </w:rPr>
      </w:pPr>
    </w:p>
    <w:p w:rsidR="000268D5" w:rsidRDefault="000268D5" w:rsidP="00543BED">
      <w:pPr>
        <w:rPr>
          <w:rFonts w:ascii="Times New Roman" w:hAnsi="Times New Roman"/>
          <w:u w:val="single"/>
        </w:rPr>
      </w:pPr>
    </w:p>
    <w:p w:rsidR="000268D5" w:rsidRDefault="00F82939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b/>
          <w:i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00AF68" wp14:editId="5E560B76">
                <wp:simplePos x="0" y="0"/>
                <wp:positionH relativeFrom="page">
                  <wp:posOffset>762000</wp:posOffset>
                </wp:positionH>
                <wp:positionV relativeFrom="paragraph">
                  <wp:posOffset>-320040</wp:posOffset>
                </wp:positionV>
                <wp:extent cx="6267450" cy="1047750"/>
                <wp:effectExtent l="0" t="0" r="19050" b="38100"/>
                <wp:wrapNone/>
                <wp:docPr id="4" name="Выноска со стрелкой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047750"/>
                        </a:xfrm>
                        <a:prstGeom prst="downArrowCallout">
                          <a:avLst>
                            <a:gd name="adj1" fmla="val 11961"/>
                            <a:gd name="adj2" fmla="val 16818"/>
                            <a:gd name="adj3" fmla="val 23765"/>
                            <a:gd name="adj4" fmla="val 40718"/>
                          </a:avLst>
                        </a:prstGeom>
                        <a:solidFill>
                          <a:srgbClr val="CCECFF"/>
                        </a:soli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392124" w:rsidRDefault="008D5B37" w:rsidP="00543BE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  <w:r w:rsidRPr="00392124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Принципы части, формируе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мой участниками ОО по программе «Ритмическая мозаика»</w:t>
                            </w:r>
                          </w:p>
                          <w:p w:rsidR="008D5B37" w:rsidRDefault="008D5B37" w:rsidP="00543B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00AF68" id="Выноска со стрелкой вниз 4" o:spid="_x0000_s1037" type="#_x0000_t80" style="position:absolute;margin-left:60pt;margin-top:-25.2pt;width:493.5pt;height:8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" adj="8795,10193,16467,10584" fillcolor="#ccecff" strokecolor="#5b9bd5" strokeweight=".5pt">
                <v:textbox>
                  <w:txbxContent>
                    <w:p w:rsidR="008D5B37" w:rsidRPr="00392124" w:rsidRDefault="008D5B37" w:rsidP="00543BED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  <w:r w:rsidRPr="00392124">
                        <w:rPr>
                          <w:rFonts w:ascii="Times New Roman" w:hAnsi="Times New Roman"/>
                          <w:b/>
                          <w:color w:val="C00000"/>
                        </w:rPr>
                        <w:t>Принципы части, формируе</w:t>
                      </w:r>
                      <w:r>
                        <w:rPr>
                          <w:rFonts w:ascii="Times New Roman" w:hAnsi="Times New Roman"/>
                          <w:b/>
                          <w:color w:val="C00000"/>
                        </w:rPr>
                        <w:t>мой участниками ОО по программе «Ритмическая мозаика»</w:t>
                      </w:r>
                    </w:p>
                    <w:p w:rsidR="008D5B37" w:rsidRDefault="008D5B37" w:rsidP="00543BED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54496" w:rsidRDefault="00054496" w:rsidP="00543BED">
      <w:pPr>
        <w:rPr>
          <w:rFonts w:ascii="Times New Roman" w:hAnsi="Times New Roman"/>
          <w:u w:val="single"/>
        </w:rPr>
      </w:pPr>
    </w:p>
    <w:p w:rsidR="00543BED" w:rsidRPr="00543BED" w:rsidRDefault="00F52E85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7B72160" wp14:editId="57883870">
                <wp:simplePos x="0" y="0"/>
                <wp:positionH relativeFrom="margin">
                  <wp:posOffset>-143510</wp:posOffset>
                </wp:positionH>
                <wp:positionV relativeFrom="paragraph">
                  <wp:posOffset>193675</wp:posOffset>
                </wp:positionV>
                <wp:extent cx="3181350" cy="1095375"/>
                <wp:effectExtent l="0" t="0" r="19050" b="28575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09537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922092" w:rsidRDefault="008D5B37" w:rsidP="001765B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44546A" w:themeColor="text2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922092"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>Принцип комфортности</w:t>
                            </w:r>
                            <w:r w:rsidRPr="00922092">
                              <w:rPr>
                                <w:rFonts w:ascii="Times New Roman" w:hAnsi="Times New Roman"/>
                                <w:b/>
                                <w:i/>
                                <w:color w:val="44546A" w:themeColor="text2"/>
                              </w:rPr>
                              <w:t xml:space="preserve">. </w:t>
                            </w:r>
                          </w:p>
                          <w:p w:rsidR="008D5B37" w:rsidRPr="00922092" w:rsidRDefault="008D5B37" w:rsidP="001765B2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922092"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>Создание обстановки, в которой ребёнок чувствует себя комфортно. Нельзя принуждать детей к действиям, нужно дать освоиться, захотеть принять</w:t>
                            </w:r>
                            <w:r w:rsidRPr="00922092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922092"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  <w:t>участие в занятии.</w:t>
                            </w:r>
                          </w:p>
                          <w:p w:rsidR="008D5B37" w:rsidRPr="00D436CF" w:rsidRDefault="008D5B37" w:rsidP="001765B2">
                            <w:pPr>
                              <w:pStyle w:val="a4"/>
                              <w:ind w:right="-96"/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</w:p>
                          <w:p w:rsidR="008D5B37" w:rsidRPr="00D436CF" w:rsidRDefault="008D5B37" w:rsidP="00007711">
                            <w:pPr>
                              <w:pStyle w:val="a4"/>
                              <w:ind w:right="-96"/>
                              <w:rPr>
                                <w:b/>
                                <w:i/>
                                <w:color w:val="00206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D436CF">
                              <w:rPr>
                                <w:color w:val="0D0D0D" w:themeColor="text1" w:themeTint="F2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D5B37" w:rsidRPr="00D436CF" w:rsidRDefault="008D5B37" w:rsidP="00543BED">
                            <w:pPr>
                              <w:pStyle w:val="a4"/>
                              <w:ind w:right="-96"/>
                              <w:jc w:val="center"/>
                              <w:rPr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D436CF">
                              <w:rPr>
                                <w:color w:val="00206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D5B37" w:rsidRPr="00030941" w:rsidRDefault="008D5B37" w:rsidP="00543BED">
                            <w:pPr>
                              <w:pStyle w:val="a4"/>
                              <w:ind w:right="-96"/>
                              <w:jc w:val="both"/>
                            </w:pPr>
                          </w:p>
                          <w:p w:rsidR="008D5B37" w:rsidRPr="00666968" w:rsidRDefault="008D5B37" w:rsidP="00543BED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7B72160" id="Скругленный прямоугольник 17" o:spid="_x0000_s1038" style="position:absolute;margin-left:-11.3pt;margin-top:15.25pt;width:250.5pt;height:86.25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" fillcolor="#c5e0b4" strokecolor="#ffc000" strokeweight=".5pt">
                <v:stroke joinstyle="miter"/>
                <v:textbox>
                  <w:txbxContent>
                    <w:p w:rsidR="008D5B37" w:rsidRPr="00922092" w:rsidRDefault="008D5B37" w:rsidP="001765B2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44546A" w:themeColor="text2"/>
                        </w:rPr>
                      </w:pPr>
                      <w:r>
                        <w:rPr>
                          <w:b/>
                          <w:i/>
                          <w:color w:val="002060"/>
                          <w:sz w:val="22"/>
                          <w:szCs w:val="22"/>
                        </w:rPr>
                        <w:t xml:space="preserve">   </w:t>
                      </w:r>
                      <w:r w:rsidRPr="00922092"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>Принцип комфортности</w:t>
                      </w:r>
                      <w:r w:rsidRPr="00922092">
                        <w:rPr>
                          <w:rFonts w:ascii="Times New Roman" w:hAnsi="Times New Roman"/>
                          <w:b/>
                          <w:i/>
                          <w:color w:val="44546A" w:themeColor="text2"/>
                        </w:rPr>
                        <w:t xml:space="preserve">. </w:t>
                      </w:r>
                    </w:p>
                    <w:p w:rsidR="008D5B37" w:rsidRPr="00922092" w:rsidRDefault="008D5B37" w:rsidP="001765B2">
                      <w:pPr>
                        <w:rPr>
                          <w:rFonts w:ascii="Times New Roman" w:hAnsi="Times New Roman"/>
                          <w:color w:val="000000" w:themeColor="text1"/>
                        </w:rPr>
                      </w:pPr>
                      <w:r w:rsidRPr="00922092">
                        <w:rPr>
                          <w:rFonts w:ascii="Times New Roman" w:hAnsi="Times New Roman"/>
                          <w:color w:val="000000" w:themeColor="text1"/>
                        </w:rPr>
                        <w:t>Создание обстановки, в которой ребёнок чувствует себя комфортно. Нельзя принуждать детей к действиям, нужно дать освоиться, захотеть принять</w:t>
                      </w:r>
                      <w:r w:rsidRPr="00922092"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 </w:t>
                      </w:r>
                      <w:r w:rsidRPr="00922092">
                        <w:rPr>
                          <w:rFonts w:ascii="Times New Roman" w:hAnsi="Times New Roman"/>
                          <w:color w:val="000000" w:themeColor="text1"/>
                        </w:rPr>
                        <w:t>участие в занятии.</w:t>
                      </w:r>
                    </w:p>
                    <w:p w:rsidR="008D5B37" w:rsidRPr="00D436CF" w:rsidRDefault="008D5B37" w:rsidP="001765B2">
                      <w:pPr>
                        <w:pStyle w:val="a4"/>
                        <w:ind w:right="-96"/>
                        <w:rPr>
                          <w:color w:val="0D0D0D" w:themeColor="text1" w:themeTint="F2"/>
                          <w:sz w:val="22"/>
                          <w:szCs w:val="22"/>
                        </w:rPr>
                      </w:pPr>
                    </w:p>
                    <w:p w:rsidR="008D5B37" w:rsidRPr="00D436CF" w:rsidRDefault="008D5B37" w:rsidP="00007711">
                      <w:pPr>
                        <w:pStyle w:val="a4"/>
                        <w:ind w:right="-96"/>
                        <w:rPr>
                          <w:b/>
                          <w:i/>
                          <w:color w:val="002060"/>
                          <w:sz w:val="22"/>
                          <w:szCs w:val="22"/>
                          <w:u w:val="single"/>
                        </w:rPr>
                      </w:pPr>
                      <w:r w:rsidRPr="00D436CF">
                        <w:rPr>
                          <w:color w:val="0D0D0D" w:themeColor="text1" w:themeTint="F2"/>
                          <w:sz w:val="22"/>
                          <w:szCs w:val="22"/>
                        </w:rPr>
                        <w:t>.</w:t>
                      </w:r>
                    </w:p>
                    <w:p w:rsidR="008D5B37" w:rsidRPr="00D436CF" w:rsidRDefault="008D5B37" w:rsidP="00543BED">
                      <w:pPr>
                        <w:pStyle w:val="a4"/>
                        <w:ind w:right="-96"/>
                        <w:jc w:val="center"/>
                        <w:rPr>
                          <w:color w:val="002060"/>
                          <w:sz w:val="22"/>
                          <w:szCs w:val="22"/>
                        </w:rPr>
                      </w:pPr>
                      <w:r w:rsidRPr="00D436CF">
                        <w:rPr>
                          <w:color w:val="00206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D5B37" w:rsidRPr="00030941" w:rsidRDefault="008D5B37" w:rsidP="00543BED">
                      <w:pPr>
                        <w:pStyle w:val="a4"/>
                        <w:ind w:right="-96"/>
                        <w:jc w:val="both"/>
                      </w:pPr>
                    </w:p>
                    <w:p w:rsidR="008D5B37" w:rsidRPr="00666968" w:rsidRDefault="008D5B37" w:rsidP="00543BED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60588"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C596FEA" wp14:editId="0E276257">
                <wp:simplePos x="0" y="0"/>
                <wp:positionH relativeFrom="margin">
                  <wp:posOffset>3593465</wp:posOffset>
                </wp:positionH>
                <wp:positionV relativeFrom="paragraph">
                  <wp:posOffset>24765</wp:posOffset>
                </wp:positionV>
                <wp:extent cx="3228975" cy="1857375"/>
                <wp:effectExtent l="0" t="0" r="28575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185737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0200FF" w:rsidRDefault="008D5B37" w:rsidP="0062673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</w:pPr>
                            <w:r w:rsidRPr="000200FF"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 xml:space="preserve">Принцип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>музыкально-ритмического психотренинга.</w:t>
                            </w:r>
                          </w:p>
                          <w:p w:rsidR="008D5B37" w:rsidRPr="00FC7B74" w:rsidRDefault="008D5B37" w:rsidP="00FC7B7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Развивает внимание, волю, память, подвижность, гибкость мыслительных процессов, направленным на развитие музыкальности и эмоциональности, творческого воображения, фантазии, способности к импровизации.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C596FEA" id="Скругленный прямоугольник 3" o:spid="_x0000_s1039" style="position:absolute;margin-left:282.95pt;margin-top:1.95pt;width:254.25pt;height:146.25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" fillcolor="#c5e0b4" strokecolor="#ffc000" strokeweight=".5pt">
                <v:stroke joinstyle="miter"/>
                <v:textbox>
                  <w:txbxContent>
                    <w:p w:rsidR="008D5B37" w:rsidRPr="000200FF" w:rsidRDefault="008D5B37" w:rsidP="00626734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</w:pPr>
                      <w:r w:rsidRPr="000200FF"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 xml:space="preserve">Принцип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>музыкально-ритмического психотренинга.</w:t>
                      </w:r>
                    </w:p>
                    <w:p w:rsidR="008D5B37" w:rsidRPr="00FC7B74" w:rsidRDefault="008D5B37" w:rsidP="00FC7B74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Развивает внимание, волю, память, подвижность, гибкость мыслительных процессов, направленным на развитие музыкальности и эмоциональности, творческого воображения, фантазии, способности к импровизации.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F52E85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89DC7A6" wp14:editId="0801279D">
                <wp:simplePos x="0" y="0"/>
                <wp:positionH relativeFrom="margin">
                  <wp:posOffset>-140335</wp:posOffset>
                </wp:positionH>
                <wp:positionV relativeFrom="paragraph">
                  <wp:posOffset>125730</wp:posOffset>
                </wp:positionV>
                <wp:extent cx="3333750" cy="1866900"/>
                <wp:effectExtent l="0" t="0" r="19050" b="19050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18669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Default="008D5B37" w:rsidP="001765B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>Принцип использования целостных произведений.</w:t>
                            </w:r>
                          </w:p>
                          <w:p w:rsidR="008D5B37" w:rsidRPr="00AA10B9" w:rsidRDefault="008D5B37" w:rsidP="00AA10B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Приобщение ребёнка к миру прекрасного от простого к сложному, пропуская «через себя» музыку, сложный мир чувств и образов, обыгрывая своим телом музыкальную ткань произведения, его настроение и содержание.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89DC7A6" id="Скругленный прямоугольник 19" o:spid="_x0000_s1040" style="position:absolute;margin-left:-11.05pt;margin-top:9.9pt;width:262.5pt;height:147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" fillcolor="#c5e0b4" strokecolor="#ffc000" strokeweight=".5pt">
                <v:stroke joinstyle="miter"/>
                <v:textbox>
                  <w:txbxContent>
                    <w:p w:rsidR="008D5B37" w:rsidRDefault="008D5B37" w:rsidP="001765B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>Принцип использования целостных произведений.</w:t>
                      </w:r>
                    </w:p>
                    <w:p w:rsidR="008D5B37" w:rsidRPr="00AA10B9" w:rsidRDefault="008D5B37" w:rsidP="00AA10B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Приобщение ребёнка к миру прекрасного от простого к сложному, пропуская «через себя» музыку, сложный мир чувств и образов, обыгрывая своим телом музыкальную ткань произведения, его настроение и содержание.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676ECB" w:rsidRDefault="00676ECB" w:rsidP="00543BED">
      <w:pPr>
        <w:rPr>
          <w:rFonts w:ascii="Times New Roman" w:hAnsi="Times New Roman"/>
          <w:u w:val="single"/>
        </w:rPr>
      </w:pPr>
    </w:p>
    <w:p w:rsidR="00676ECB" w:rsidRDefault="00F52E85" w:rsidP="00E60588">
      <w:pPr>
        <w:tabs>
          <w:tab w:val="left" w:pos="5880"/>
        </w:tabs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CED333" wp14:editId="05892CB7">
                <wp:simplePos x="0" y="0"/>
                <wp:positionH relativeFrom="margin">
                  <wp:posOffset>3402965</wp:posOffset>
                </wp:positionH>
                <wp:positionV relativeFrom="paragraph">
                  <wp:posOffset>55245</wp:posOffset>
                </wp:positionV>
                <wp:extent cx="3419475" cy="1409700"/>
                <wp:effectExtent l="0" t="0" r="28575" b="19050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4097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Default="008D5B37" w:rsidP="00E6058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1F3864" w:themeColor="accent5" w:themeShade="80"/>
                              </w:rPr>
                              <w:t>Принцип оздоровительной направленности,</w:t>
                            </w:r>
                          </w:p>
                          <w:p w:rsidR="008D5B37" w:rsidRPr="00E60588" w:rsidRDefault="008D5B37" w:rsidP="00E6058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E60588">
                              <w:rPr>
                                <w:rFonts w:ascii="Times New Roman" w:eastAsia="Times New Roman" w:hAnsi="Times New Roman"/>
                                <w:color w:val="000000"/>
                                <w:lang w:eastAsia="ru-RU"/>
                              </w:rPr>
                              <w:t>обеспечивающий</w:t>
                            </w:r>
                            <w:proofErr w:type="gramEnd"/>
                            <w:r w:rsidRPr="00E60588">
                              <w:rPr>
                                <w:rFonts w:ascii="Times New Roman" w:eastAsia="Times New Roman" w:hAnsi="Times New Roman"/>
                                <w:color w:val="000000"/>
                                <w:lang w:eastAsia="ru-RU"/>
                              </w:rPr>
                              <w:t xml:space="preserve"> оптимизацию двигательной активности детей, укрепление здоровья, совершенствование физиологических и психических функций организма.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CCED333" id="Скругленный прямоугольник 20" o:spid="_x0000_s1041" style="position:absolute;margin-left:267.95pt;margin-top:4.35pt;width:269.25pt;height:111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" fillcolor="#c5e0b4" strokecolor="#ffc000" strokeweight=".5pt">
                <v:stroke joinstyle="miter"/>
                <v:textbox>
                  <w:txbxContent>
                    <w:p w:rsidR="008D5B37" w:rsidRDefault="008D5B37" w:rsidP="00E60588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1F3864" w:themeColor="accent5" w:themeShade="80"/>
                        </w:rPr>
                        <w:t>Принцип оздоровительной направленности,</w:t>
                      </w:r>
                    </w:p>
                    <w:p w:rsidR="008D5B37" w:rsidRPr="00E60588" w:rsidRDefault="008D5B37" w:rsidP="00E60588">
                      <w:pPr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E60588">
                        <w:rPr>
                          <w:rFonts w:ascii="Times New Roman" w:eastAsia="Times New Roman" w:hAnsi="Times New Roman"/>
                          <w:color w:val="000000"/>
                          <w:lang w:eastAsia="ru-RU"/>
                        </w:rPr>
                        <w:t>обеспечивающий</w:t>
                      </w:r>
                      <w:proofErr w:type="gramEnd"/>
                      <w:r w:rsidRPr="00E60588">
                        <w:rPr>
                          <w:rFonts w:ascii="Times New Roman" w:eastAsia="Times New Roman" w:hAnsi="Times New Roman"/>
                          <w:color w:val="000000"/>
                          <w:lang w:eastAsia="ru-RU"/>
                        </w:rPr>
                        <w:t xml:space="preserve"> оптимизацию двигательной активности детей, укрепление здоровья, совершенствование физиологических и психических функций организма. 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76ECB" w:rsidRDefault="00676ECB" w:rsidP="00543BED">
      <w:pPr>
        <w:rPr>
          <w:rFonts w:ascii="Times New Roman" w:hAnsi="Times New Roman"/>
          <w:u w:val="single"/>
        </w:rPr>
      </w:pPr>
    </w:p>
    <w:p w:rsidR="00676ECB" w:rsidRDefault="00676ECB" w:rsidP="00543BED">
      <w:pPr>
        <w:rPr>
          <w:rFonts w:ascii="Times New Roman" w:hAnsi="Times New Roman"/>
          <w:u w:val="single"/>
        </w:rPr>
      </w:pPr>
    </w:p>
    <w:p w:rsidR="00676ECB" w:rsidRDefault="00676ECB" w:rsidP="00543BED">
      <w:pPr>
        <w:rPr>
          <w:rFonts w:ascii="Times New Roman" w:hAnsi="Times New Roman"/>
          <w:u w:val="single"/>
        </w:rPr>
      </w:pPr>
    </w:p>
    <w:p w:rsidR="00676ECB" w:rsidRDefault="00676ECB" w:rsidP="00543BED">
      <w:pPr>
        <w:rPr>
          <w:rFonts w:ascii="Times New Roman" w:hAnsi="Times New Roman"/>
          <w:u w:val="single"/>
        </w:rPr>
      </w:pPr>
    </w:p>
    <w:p w:rsidR="00676ECB" w:rsidRDefault="00676ECB" w:rsidP="00543BED">
      <w:pPr>
        <w:rPr>
          <w:rFonts w:ascii="Times New Roman" w:hAnsi="Times New Roman"/>
          <w:u w:val="single"/>
        </w:rPr>
      </w:pPr>
    </w:p>
    <w:p w:rsidR="00872963" w:rsidRDefault="00872963" w:rsidP="00543BED">
      <w:pPr>
        <w:rPr>
          <w:rFonts w:ascii="Times New Roman" w:hAnsi="Times New Roman"/>
          <w:u w:val="single"/>
        </w:rPr>
      </w:pPr>
    </w:p>
    <w:p w:rsidR="00872963" w:rsidRDefault="00872963" w:rsidP="00543BED">
      <w:pPr>
        <w:rPr>
          <w:rFonts w:ascii="Times New Roman" w:hAnsi="Times New Roman"/>
          <w:u w:val="single"/>
        </w:rPr>
      </w:pPr>
    </w:p>
    <w:p w:rsidR="00872963" w:rsidRDefault="00872963" w:rsidP="00543BED">
      <w:pPr>
        <w:rPr>
          <w:rFonts w:ascii="Times New Roman" w:hAnsi="Times New Roman"/>
          <w:u w:val="single"/>
        </w:rPr>
      </w:pPr>
    </w:p>
    <w:p w:rsidR="00054496" w:rsidRDefault="00054496" w:rsidP="00543BED">
      <w:pPr>
        <w:rPr>
          <w:rFonts w:ascii="Times New Roman" w:hAnsi="Times New Roman"/>
          <w:u w:val="single"/>
        </w:rPr>
      </w:pPr>
    </w:p>
    <w:p w:rsidR="00E231E9" w:rsidRDefault="00E231E9" w:rsidP="00543BED">
      <w:pPr>
        <w:rPr>
          <w:rFonts w:ascii="Times New Roman" w:hAnsi="Times New Roman"/>
          <w:u w:val="single"/>
        </w:rPr>
      </w:pPr>
    </w:p>
    <w:p w:rsidR="00E231E9" w:rsidRDefault="00E231E9" w:rsidP="00543BED">
      <w:pPr>
        <w:rPr>
          <w:rFonts w:ascii="Times New Roman" w:hAnsi="Times New Roman"/>
          <w:u w:val="single"/>
        </w:rPr>
      </w:pPr>
    </w:p>
    <w:p w:rsidR="00A950F0" w:rsidRDefault="00A950F0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b/>
          <w:i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38812AD" wp14:editId="06413604">
                <wp:simplePos x="0" y="0"/>
                <wp:positionH relativeFrom="page">
                  <wp:posOffset>476250</wp:posOffset>
                </wp:positionH>
                <wp:positionV relativeFrom="paragraph">
                  <wp:posOffset>114935</wp:posOffset>
                </wp:positionV>
                <wp:extent cx="6553200" cy="647700"/>
                <wp:effectExtent l="0" t="0" r="19050" b="38100"/>
                <wp:wrapNone/>
                <wp:docPr id="21" name="Выноска со стрелкой вниз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647700"/>
                        </a:xfrm>
                        <a:prstGeom prst="downArrowCallout">
                          <a:avLst>
                            <a:gd name="adj1" fmla="val 22181"/>
                            <a:gd name="adj2" fmla="val 25000"/>
                            <a:gd name="adj3" fmla="val 25000"/>
                            <a:gd name="adj4" fmla="val 41010"/>
                          </a:avLst>
                        </a:prstGeom>
                        <a:solidFill>
                          <a:srgbClr val="CCECFF"/>
                        </a:soli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9E5498" w:rsidRDefault="008D5B37" w:rsidP="009E549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  <w:r w:rsidRPr="009E5498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 xml:space="preserve">Принципы части, формируемой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 xml:space="preserve">участниками ОО </w:t>
                            </w:r>
                            <w:r w:rsidRPr="009E5498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по программе «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Здравствуй!</w:t>
                            </w:r>
                            <w:r w:rsidRPr="009E5498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»</w:t>
                            </w:r>
                          </w:p>
                          <w:p w:rsidR="008D5B37" w:rsidRPr="00392124" w:rsidRDefault="008D5B37" w:rsidP="009E549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</w:p>
                          <w:p w:rsidR="008D5B37" w:rsidRDefault="008D5B37" w:rsidP="00543B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8812AD" id="Выноска со стрелкой вниз 21" o:spid="_x0000_s1042" type="#_x0000_t80" style="position:absolute;margin-left:37.5pt;margin-top:9.05pt;width:516pt;height:51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" adj="8858,10266,16200,10563" fillcolor="#ccecff" strokecolor="#5b9bd5" strokeweight=".5pt">
                <v:textbox>
                  <w:txbxContent>
                    <w:p w:rsidR="008D5B37" w:rsidRPr="009E5498" w:rsidRDefault="008D5B37" w:rsidP="009E5498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  <w:r w:rsidRPr="009E5498">
                        <w:rPr>
                          <w:rFonts w:ascii="Times New Roman" w:hAnsi="Times New Roman"/>
                          <w:b/>
                          <w:color w:val="C00000"/>
                        </w:rPr>
                        <w:t xml:space="preserve">Принципы части, формируемой </w:t>
                      </w:r>
                      <w:r>
                        <w:rPr>
                          <w:rFonts w:ascii="Times New Roman" w:hAnsi="Times New Roman"/>
                          <w:b/>
                          <w:color w:val="C00000"/>
                        </w:rPr>
                        <w:t xml:space="preserve">участниками ОО </w:t>
                      </w:r>
                      <w:r w:rsidRPr="009E5498">
                        <w:rPr>
                          <w:rFonts w:ascii="Times New Roman" w:hAnsi="Times New Roman"/>
                          <w:b/>
                          <w:color w:val="C00000"/>
                        </w:rPr>
                        <w:t>по программе «</w:t>
                      </w:r>
                      <w:r>
                        <w:rPr>
                          <w:rFonts w:ascii="Times New Roman" w:hAnsi="Times New Roman"/>
                          <w:b/>
                          <w:color w:val="C00000"/>
                        </w:rPr>
                        <w:t>Здравствуй!</w:t>
                      </w:r>
                      <w:r w:rsidRPr="009E5498">
                        <w:rPr>
                          <w:rFonts w:ascii="Times New Roman" w:hAnsi="Times New Roman"/>
                          <w:b/>
                          <w:color w:val="C00000"/>
                        </w:rPr>
                        <w:t>»</w:t>
                      </w:r>
                    </w:p>
                    <w:p w:rsidR="008D5B37" w:rsidRPr="00392124" w:rsidRDefault="008D5B37" w:rsidP="009E5498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</w:p>
                    <w:p w:rsidR="008D5B37" w:rsidRDefault="008D5B37" w:rsidP="00543BED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76ECB" w:rsidRDefault="00676ECB" w:rsidP="00543BED">
      <w:pPr>
        <w:rPr>
          <w:rFonts w:ascii="Times New Roman" w:hAnsi="Times New Roman"/>
          <w:u w:val="single"/>
        </w:rPr>
      </w:pPr>
    </w:p>
    <w:p w:rsidR="00676ECB" w:rsidRDefault="00676ECB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0268D5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F7D4A9F" wp14:editId="34A4BB49">
                <wp:simplePos x="0" y="0"/>
                <wp:positionH relativeFrom="margin">
                  <wp:posOffset>3469640</wp:posOffset>
                </wp:positionH>
                <wp:positionV relativeFrom="paragraph">
                  <wp:posOffset>170180</wp:posOffset>
                </wp:positionV>
                <wp:extent cx="3171825" cy="1495425"/>
                <wp:effectExtent l="0" t="0" r="28575" b="28575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1495425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A950F0" w:rsidRDefault="008D5B37" w:rsidP="006950D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</w:pPr>
                            <w:r w:rsidRPr="00A950F0"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  <w:t>Принцип музыкальной направленности.</w:t>
                            </w:r>
                          </w:p>
                          <w:p w:rsidR="008D5B37" w:rsidRPr="00A950F0" w:rsidRDefault="008D5B37" w:rsidP="006950D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A950F0">
                              <w:rPr>
                                <w:rFonts w:ascii="Times New Roman" w:hAnsi="Times New Roman"/>
                              </w:rPr>
                              <w:t>Музыка</w:t>
                            </w:r>
                            <w:r w:rsidRPr="00A950F0">
                              <w:rPr>
                                <w:rFonts w:ascii="Times New Roman" w:hAnsi="Times New Roman"/>
                                <w:i/>
                              </w:rPr>
                              <w:t xml:space="preserve"> </w:t>
                            </w:r>
                            <w:r w:rsidRPr="00A950F0">
                              <w:rPr>
                                <w:rFonts w:ascii="Times New Roman" w:hAnsi="Times New Roman"/>
                              </w:rPr>
                              <w:t xml:space="preserve">в формировании здоровья является не дополнительным материалом, а интегральной основой всей программы, позволяющей организовать </w:t>
                            </w:r>
                            <w:proofErr w:type="spellStart"/>
                            <w:r w:rsidRPr="00A950F0">
                              <w:rPr>
                                <w:rFonts w:ascii="Times New Roman" w:hAnsi="Times New Roman"/>
                              </w:rPr>
                              <w:t>межфункциональный</w:t>
                            </w:r>
                            <w:proofErr w:type="spellEnd"/>
                            <w:r w:rsidRPr="00A950F0">
                              <w:rPr>
                                <w:rFonts w:ascii="Times New Roman" w:hAnsi="Times New Roman"/>
                              </w:rPr>
                              <w:t xml:space="preserve"> тренинг организма ребёнка.</w:t>
                            </w:r>
                          </w:p>
                          <w:p w:rsidR="008D5B37" w:rsidRPr="000C4A86" w:rsidRDefault="008D5B37" w:rsidP="00543BE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F7D4A9F" id="Скругленный прямоугольник 23" o:spid="_x0000_s1043" style="position:absolute;margin-left:273.2pt;margin-top:13.4pt;width:249.75pt;height:117.7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" fillcolor="#c5e0b4" strokecolor="#ffc000" strokeweight=".5pt">
                <v:stroke joinstyle="miter"/>
                <v:textbox>
                  <w:txbxContent>
                    <w:p w:rsidR="008D5B37" w:rsidRPr="00A950F0" w:rsidRDefault="008D5B37" w:rsidP="006950D7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</w:pPr>
                      <w:r w:rsidRPr="00A950F0"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  <w:t>Принцип музыкальной направленности.</w:t>
                      </w:r>
                    </w:p>
                    <w:p w:rsidR="008D5B37" w:rsidRPr="00A950F0" w:rsidRDefault="008D5B37" w:rsidP="006950D7">
                      <w:pPr>
                        <w:rPr>
                          <w:rFonts w:ascii="Times New Roman" w:hAnsi="Times New Roman"/>
                        </w:rPr>
                      </w:pPr>
                      <w:r w:rsidRPr="00A950F0">
                        <w:rPr>
                          <w:rFonts w:ascii="Times New Roman" w:hAnsi="Times New Roman"/>
                        </w:rPr>
                        <w:t>Музыка</w:t>
                      </w:r>
                      <w:r w:rsidRPr="00A950F0">
                        <w:rPr>
                          <w:rFonts w:ascii="Times New Roman" w:hAnsi="Times New Roman"/>
                          <w:i/>
                        </w:rPr>
                        <w:t xml:space="preserve"> </w:t>
                      </w:r>
                      <w:r w:rsidRPr="00A950F0">
                        <w:rPr>
                          <w:rFonts w:ascii="Times New Roman" w:hAnsi="Times New Roman"/>
                        </w:rPr>
                        <w:t xml:space="preserve">в формировании здоровья является не дополнительным материалом, а интегральной основой всей программы, позволяющей организовать </w:t>
                      </w:r>
                      <w:proofErr w:type="spellStart"/>
                      <w:r w:rsidRPr="00A950F0">
                        <w:rPr>
                          <w:rFonts w:ascii="Times New Roman" w:hAnsi="Times New Roman"/>
                        </w:rPr>
                        <w:t>межфункциональный</w:t>
                      </w:r>
                      <w:proofErr w:type="spellEnd"/>
                      <w:r w:rsidRPr="00A950F0">
                        <w:rPr>
                          <w:rFonts w:ascii="Times New Roman" w:hAnsi="Times New Roman"/>
                        </w:rPr>
                        <w:t xml:space="preserve"> тренинг организма ребёнка.</w:t>
                      </w:r>
                    </w:p>
                    <w:p w:rsidR="008D5B37" w:rsidRPr="000C4A86" w:rsidRDefault="008D5B37" w:rsidP="00543BE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EB1AD5F" wp14:editId="7154E4C8">
                <wp:simplePos x="0" y="0"/>
                <wp:positionH relativeFrom="margin">
                  <wp:posOffset>-207010</wp:posOffset>
                </wp:positionH>
                <wp:positionV relativeFrom="paragraph">
                  <wp:posOffset>65405</wp:posOffset>
                </wp:positionV>
                <wp:extent cx="3248025" cy="1809750"/>
                <wp:effectExtent l="0" t="0" r="28575" b="190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80975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A950F0" w:rsidRDefault="008D5B37" w:rsidP="00543BE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</w:pPr>
                            <w:r w:rsidRPr="00A950F0"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  <w:t>Принцип креативности.</w:t>
                            </w:r>
                          </w:p>
                          <w:p w:rsidR="008D5B37" w:rsidRPr="00A950F0" w:rsidRDefault="008D5B37" w:rsidP="00BE3F1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A950F0">
                              <w:rPr>
                                <w:rFonts w:ascii="Times New Roman" w:hAnsi="Times New Roman"/>
                              </w:rPr>
                              <w:t>Программа включает обширный сказочный материал, который отражает и формирует внутренние потребности физиологического, психического и личностного роста детей, построению прочного фундамента жизнеутверждающей, созидающей и творческой личности.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EB1AD5F" id="Скругленный прямоугольник 7" o:spid="_x0000_s1044" style="position:absolute;margin-left:-16.3pt;margin-top:5.15pt;width:255.75pt;height:142.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" fillcolor="#c5e0b4" strokecolor="#ffc000" strokeweight=".5pt">
                <v:stroke joinstyle="miter"/>
                <v:textbox>
                  <w:txbxContent>
                    <w:p w:rsidR="008D5B37" w:rsidRPr="00A950F0" w:rsidRDefault="008D5B37" w:rsidP="00543BED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</w:pPr>
                      <w:r w:rsidRPr="00A950F0"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  <w:t>Принцип креативности.</w:t>
                      </w:r>
                    </w:p>
                    <w:p w:rsidR="008D5B37" w:rsidRPr="00A950F0" w:rsidRDefault="008D5B37" w:rsidP="00BE3F10">
                      <w:pPr>
                        <w:rPr>
                          <w:rFonts w:ascii="Times New Roman" w:hAnsi="Times New Roman"/>
                        </w:rPr>
                      </w:pPr>
                      <w:r w:rsidRPr="00A950F0">
                        <w:rPr>
                          <w:rFonts w:ascii="Times New Roman" w:hAnsi="Times New Roman"/>
                        </w:rPr>
                        <w:t>Программа включает обширный сказочный материал, который отражает и формирует внутренние потребности физиологического, психического и личностного роста детей, построению прочного фундамента жизнеутверждающей, созидающей и творческой личности.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b/>
          <w:i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b/>
          <w:i/>
          <w:u w:val="single"/>
        </w:rPr>
      </w:pPr>
    </w:p>
    <w:p w:rsidR="00543BED" w:rsidRPr="00543BED" w:rsidRDefault="00543BED" w:rsidP="00543BED">
      <w:pPr>
        <w:rPr>
          <w:rFonts w:ascii="Times New Roman" w:hAnsi="Times New Roman"/>
          <w:b/>
          <w:i/>
          <w:u w:val="single"/>
        </w:rPr>
      </w:pPr>
    </w:p>
    <w:p w:rsidR="00543BED" w:rsidRPr="00543BED" w:rsidRDefault="000268D5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D32AA9" wp14:editId="02187036">
                <wp:simplePos x="0" y="0"/>
                <wp:positionH relativeFrom="page">
                  <wp:posOffset>4067175</wp:posOffset>
                </wp:positionH>
                <wp:positionV relativeFrom="paragraph">
                  <wp:posOffset>80645</wp:posOffset>
                </wp:positionV>
                <wp:extent cx="3190875" cy="1466850"/>
                <wp:effectExtent l="0" t="0" r="28575" b="19050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146685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A950F0" w:rsidRDefault="008D5B37" w:rsidP="00D62C7B">
                            <w:pPr>
                              <w:jc w:val="center"/>
                              <w:rPr>
                                <w:rFonts w:ascii="Times New Roman" w:hAnsi="Times New Roman"/>
                                <w:color w:val="002060"/>
                              </w:rPr>
                            </w:pPr>
                            <w:r w:rsidRPr="00A950F0"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  <w:t xml:space="preserve">Принцип минимакса. </w:t>
                            </w:r>
                          </w:p>
                          <w:p w:rsidR="008D5B37" w:rsidRPr="00A950F0" w:rsidRDefault="008D5B37" w:rsidP="00D62C7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A950F0">
                              <w:rPr>
                                <w:rFonts w:ascii="Times New Roman" w:hAnsi="Times New Roman"/>
                              </w:rPr>
                              <w:t>Условия для продвижения каждого ребенка по индивидуальной траектории развития и саморазвития – в своем темпе, на уровне своего возможного максимума</w:t>
                            </w:r>
                            <w:r w:rsidRPr="00A950F0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 xml:space="preserve"> </w:t>
                            </w:r>
                            <w:r w:rsidRPr="00A950F0">
                              <w:rPr>
                                <w:rFonts w:ascii="Times New Roman" w:hAnsi="Times New Roman"/>
                              </w:rPr>
                              <w:t>(в том числе одарённых детей и детей с ограниченными возможностями здоровья.</w:t>
                            </w:r>
                          </w:p>
                          <w:p w:rsidR="008D5B37" w:rsidRPr="000C4A86" w:rsidRDefault="008D5B37" w:rsidP="00543BE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AD32AA9" id="Скругленный прямоугольник 24" o:spid="_x0000_s1045" style="position:absolute;margin-left:320.25pt;margin-top:6.35pt;width:251.25pt;height:115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" fillcolor="#c5e0b4" strokecolor="#ffc000" strokeweight=".5pt">
                <v:stroke joinstyle="miter"/>
                <v:textbox>
                  <w:txbxContent>
                    <w:p w:rsidR="008D5B37" w:rsidRPr="00A950F0" w:rsidRDefault="008D5B37" w:rsidP="00D62C7B">
                      <w:pPr>
                        <w:jc w:val="center"/>
                        <w:rPr>
                          <w:rFonts w:ascii="Times New Roman" w:hAnsi="Times New Roman"/>
                          <w:color w:val="002060"/>
                        </w:rPr>
                      </w:pPr>
                      <w:r w:rsidRPr="00A950F0"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  <w:t xml:space="preserve">Принцип минимакса. </w:t>
                      </w:r>
                    </w:p>
                    <w:p w:rsidR="008D5B37" w:rsidRPr="00A950F0" w:rsidRDefault="008D5B37" w:rsidP="00D62C7B">
                      <w:pPr>
                        <w:rPr>
                          <w:rFonts w:ascii="Times New Roman" w:hAnsi="Times New Roman"/>
                        </w:rPr>
                      </w:pPr>
                      <w:r w:rsidRPr="00A950F0">
                        <w:rPr>
                          <w:rFonts w:ascii="Times New Roman" w:hAnsi="Times New Roman"/>
                        </w:rPr>
                        <w:t>Условия для продвижения каждого ребенка по индивидуальной траектории развития и саморазвития – в своем темпе, на уровне своего возможного максимума</w:t>
                      </w:r>
                      <w:r w:rsidRPr="00A950F0">
                        <w:rPr>
                          <w:rFonts w:ascii="Times New Roman" w:hAnsi="Times New Roman"/>
                          <w:b/>
                          <w:i/>
                        </w:rPr>
                        <w:t xml:space="preserve"> </w:t>
                      </w:r>
                      <w:r w:rsidRPr="00A950F0">
                        <w:rPr>
                          <w:rFonts w:ascii="Times New Roman" w:hAnsi="Times New Roman"/>
                        </w:rPr>
                        <w:t>(в том числе одарённых детей и детей с ограниченными возможностями здоровья.</w:t>
                      </w:r>
                    </w:p>
                    <w:p w:rsidR="008D5B37" w:rsidRPr="000C4A86" w:rsidRDefault="008D5B37" w:rsidP="00543BE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543BED" w:rsidRPr="00543BED" w:rsidRDefault="000268D5" w:rsidP="00543BED">
      <w:pPr>
        <w:rPr>
          <w:rFonts w:ascii="Times New Roman" w:hAnsi="Times New Roman"/>
          <w:u w:val="single"/>
        </w:rPr>
      </w:pPr>
      <w:r w:rsidRPr="00543BED">
        <w:rPr>
          <w:rFonts w:ascii="Times New Roman" w:hAnsi="Times New Roman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18C2B8" wp14:editId="73F30986">
                <wp:simplePos x="0" y="0"/>
                <wp:positionH relativeFrom="margin">
                  <wp:posOffset>-16510</wp:posOffset>
                </wp:positionH>
                <wp:positionV relativeFrom="paragraph">
                  <wp:posOffset>38736</wp:posOffset>
                </wp:positionV>
                <wp:extent cx="2857500" cy="1333500"/>
                <wp:effectExtent l="0" t="0" r="19050" b="1905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3335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A5267F" w:rsidRDefault="008D5B37" w:rsidP="00543BE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</w:pPr>
                            <w:r w:rsidRPr="00A5267F"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  <w:t xml:space="preserve">Принцип </w:t>
                            </w:r>
                          </w:p>
                          <w:p w:rsidR="008D5B37" w:rsidRPr="00A5267F" w:rsidRDefault="008D5B37" w:rsidP="00543BE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</w:pPr>
                            <w:r w:rsidRPr="00A5267F"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</w:rPr>
                              <w:t>здоровьесбережения</w:t>
                            </w:r>
                          </w:p>
                          <w:p w:rsidR="008D5B37" w:rsidRPr="00A5267F" w:rsidRDefault="008D5B37" w:rsidP="00BE3F1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Я</w:t>
                            </w:r>
                            <w:r w:rsidRPr="006B3B04">
                              <w:rPr>
                                <w:rFonts w:ascii="Times New Roman" w:hAnsi="Times New Roman"/>
                              </w:rPr>
                              <w:t>вляется доминантным для единого комплексного оздоровительно-развивающего пространства с новыми формами и методами работы с детьми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F18C2B8" id="Скругленный прямоугольник 5" o:spid="_x0000_s1046" style="position:absolute;margin-left:-1.3pt;margin-top:3.05pt;width:225pt;height:1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" fillcolor="#c5e0b4" strokecolor="#ffc000" strokeweight=".5pt">
                <v:stroke joinstyle="miter"/>
                <v:textbox>
                  <w:txbxContent>
                    <w:p w:rsidR="008D5B37" w:rsidRPr="00A5267F" w:rsidRDefault="008D5B37" w:rsidP="00543BED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</w:pPr>
                      <w:r w:rsidRPr="00A5267F"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  <w:t xml:space="preserve">Принцип </w:t>
                      </w:r>
                    </w:p>
                    <w:p w:rsidR="008D5B37" w:rsidRPr="00A5267F" w:rsidRDefault="008D5B37" w:rsidP="00543BED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</w:pPr>
                      <w:r w:rsidRPr="00A5267F">
                        <w:rPr>
                          <w:rFonts w:ascii="Times New Roman" w:hAnsi="Times New Roman"/>
                          <w:b/>
                          <w:i/>
                          <w:color w:val="002060"/>
                        </w:rPr>
                        <w:t>здоровьесбережения</w:t>
                      </w:r>
                    </w:p>
                    <w:p w:rsidR="008D5B37" w:rsidRPr="00A5267F" w:rsidRDefault="008D5B37" w:rsidP="00BE3F10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Я</w:t>
                      </w:r>
                      <w:r w:rsidRPr="006B3B04">
                        <w:rPr>
                          <w:rFonts w:ascii="Times New Roman" w:hAnsi="Times New Roman"/>
                        </w:rPr>
                        <w:t>вляется доминантным для единого комплексного оздоровительно-развивающего пространства с новыми формами и методами работы с детьми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84C9D" w:rsidRDefault="00184C9D" w:rsidP="005D273E">
      <w:pPr>
        <w:ind w:left="284"/>
        <w:rPr>
          <w:rFonts w:ascii="Times New Roman" w:hAnsi="Times New Roman"/>
        </w:rPr>
      </w:pPr>
    </w:p>
    <w:p w:rsidR="00C22819" w:rsidRDefault="00C22819" w:rsidP="005D273E">
      <w:pPr>
        <w:ind w:left="284"/>
        <w:rPr>
          <w:rFonts w:ascii="Times New Roman" w:hAnsi="Times New Roman"/>
          <w:b/>
          <w:color w:val="C00000"/>
          <w:u w:val="single"/>
        </w:rPr>
      </w:pPr>
    </w:p>
    <w:p w:rsidR="00C22819" w:rsidRDefault="00C22819" w:rsidP="005D273E">
      <w:pPr>
        <w:ind w:left="284"/>
        <w:rPr>
          <w:rFonts w:ascii="Times New Roman" w:hAnsi="Times New Roman"/>
          <w:b/>
          <w:color w:val="C00000"/>
          <w:u w:val="single"/>
        </w:rPr>
      </w:pPr>
    </w:p>
    <w:p w:rsidR="00DB4869" w:rsidRDefault="00DB4869" w:rsidP="005D273E">
      <w:pPr>
        <w:ind w:left="284"/>
        <w:rPr>
          <w:rFonts w:ascii="Times New Roman" w:hAnsi="Times New Roman"/>
          <w:b/>
          <w:color w:val="C00000"/>
          <w:u w:val="single"/>
        </w:rPr>
      </w:pPr>
    </w:p>
    <w:p w:rsidR="009E483B" w:rsidRDefault="009E483B" w:rsidP="005D273E">
      <w:pPr>
        <w:ind w:left="284"/>
        <w:rPr>
          <w:rFonts w:ascii="Times New Roman" w:hAnsi="Times New Roman"/>
          <w:b/>
          <w:color w:val="C00000"/>
          <w:u w:val="single"/>
        </w:rPr>
      </w:pPr>
    </w:p>
    <w:p w:rsidR="009E483B" w:rsidRDefault="009E483B" w:rsidP="00EE57FD">
      <w:pPr>
        <w:ind w:left="284"/>
        <w:jc w:val="both"/>
        <w:rPr>
          <w:rFonts w:ascii="Times New Roman" w:hAnsi="Times New Roman"/>
          <w:b/>
          <w:color w:val="C00000"/>
          <w:u w:val="single"/>
        </w:rPr>
      </w:pPr>
    </w:p>
    <w:p w:rsidR="000A4388" w:rsidRDefault="000A4388" w:rsidP="00BA6550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F52E85" w:rsidRDefault="00F52E85" w:rsidP="00F5049A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6E5705" w:rsidRDefault="00F5049A" w:rsidP="00F5049A">
      <w:pPr>
        <w:jc w:val="both"/>
        <w:rPr>
          <w:rFonts w:ascii="Times New Roman" w:hAnsi="Times New Roman"/>
          <w:b/>
          <w:color w:val="C00000"/>
          <w:u w:val="single"/>
        </w:rPr>
      </w:pPr>
      <w:r>
        <w:rPr>
          <w:rFonts w:ascii="Times New Roman" w:hAnsi="Times New Roman"/>
          <w:b/>
          <w:color w:val="C00000"/>
          <w:u w:val="single"/>
        </w:rPr>
        <w:lastRenderedPageBreak/>
        <w:t xml:space="preserve">1.4. </w:t>
      </w:r>
      <w:r w:rsidR="006E5705" w:rsidRPr="00F5049A">
        <w:rPr>
          <w:rFonts w:ascii="Times New Roman" w:hAnsi="Times New Roman"/>
          <w:b/>
          <w:color w:val="C00000"/>
          <w:u w:val="single"/>
        </w:rPr>
        <w:t xml:space="preserve">Значимые для разработки и реализации </w:t>
      </w:r>
      <w:r w:rsidR="00253EB5" w:rsidRPr="00F5049A">
        <w:rPr>
          <w:rFonts w:ascii="Times New Roman" w:hAnsi="Times New Roman"/>
          <w:b/>
          <w:color w:val="C00000"/>
          <w:u w:val="single"/>
        </w:rPr>
        <w:t>Р</w:t>
      </w:r>
      <w:r w:rsidR="006E5705" w:rsidRPr="00F5049A">
        <w:rPr>
          <w:rFonts w:ascii="Times New Roman" w:hAnsi="Times New Roman"/>
          <w:b/>
          <w:color w:val="C00000"/>
          <w:u w:val="single"/>
        </w:rPr>
        <w:t xml:space="preserve">П характеристики </w:t>
      </w:r>
    </w:p>
    <w:p w:rsidR="004618CA" w:rsidRPr="00F5049A" w:rsidRDefault="004618CA" w:rsidP="00F5049A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0A4388" w:rsidRPr="0029221B" w:rsidRDefault="000A4388" w:rsidP="0029221B">
      <w:pPr>
        <w:jc w:val="both"/>
        <w:rPr>
          <w:rFonts w:ascii="Times New Roman" w:hAnsi="Times New Roman"/>
          <w:b/>
          <w:color w:val="C00000"/>
          <w:u w:val="single"/>
        </w:rPr>
      </w:pPr>
    </w:p>
    <w:tbl>
      <w:tblPr>
        <w:tblStyle w:val="a5"/>
        <w:tblW w:w="11340" w:type="dxa"/>
        <w:tblInd w:w="-572" w:type="dxa"/>
        <w:tblLook w:val="04A0" w:firstRow="1" w:lastRow="0" w:firstColumn="1" w:lastColumn="0" w:noHBand="0" w:noVBand="1"/>
      </w:tblPr>
      <w:tblGrid>
        <w:gridCol w:w="2694"/>
        <w:gridCol w:w="2693"/>
        <w:gridCol w:w="2835"/>
        <w:gridCol w:w="3118"/>
      </w:tblGrid>
      <w:tr w:rsidR="00BA6550" w:rsidTr="00661BAB">
        <w:tc>
          <w:tcPr>
            <w:tcW w:w="11340" w:type="dxa"/>
            <w:gridSpan w:val="4"/>
          </w:tcPr>
          <w:p w:rsidR="00BA6550" w:rsidRPr="000A4388" w:rsidRDefault="00BA6550" w:rsidP="000A4388">
            <w:pPr>
              <w:pStyle w:val="a3"/>
              <w:ind w:left="0"/>
              <w:jc w:val="center"/>
              <w:rPr>
                <w:rFonts w:ascii="Times New Roman" w:hAnsi="Times New Roman"/>
                <w:color w:val="C00000"/>
              </w:rPr>
            </w:pPr>
            <w:r w:rsidRPr="000A4388">
              <w:rPr>
                <w:rFonts w:ascii="Times New Roman" w:hAnsi="Times New Roman"/>
                <w:color w:val="C00000"/>
              </w:rPr>
              <w:t>Возраст</w:t>
            </w:r>
          </w:p>
        </w:tc>
      </w:tr>
      <w:tr w:rsidR="00BA6550" w:rsidTr="00661BAB">
        <w:tc>
          <w:tcPr>
            <w:tcW w:w="2694" w:type="dxa"/>
            <w:vAlign w:val="center"/>
          </w:tcPr>
          <w:p w:rsidR="00BA6550" w:rsidRPr="004F3C2F" w:rsidRDefault="00BA6550" w:rsidP="000A438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0070C0"/>
              </w:rPr>
            </w:pPr>
            <w:r w:rsidRPr="004F3C2F">
              <w:rPr>
                <w:rFonts w:ascii="Times New Roman" w:hAnsi="Times New Roman"/>
                <w:color w:val="0070C0"/>
              </w:rPr>
              <w:t>Младший возраст</w:t>
            </w:r>
          </w:p>
          <w:p w:rsidR="00BA6550" w:rsidRDefault="00BA6550" w:rsidP="000A4388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color w:val="0070C0"/>
              </w:rPr>
            </w:pPr>
            <w:r w:rsidRPr="004F3C2F">
              <w:rPr>
                <w:rFonts w:ascii="Times New Roman" w:hAnsi="Times New Roman"/>
                <w:color w:val="0070C0"/>
              </w:rPr>
              <w:t>3 -4 года</w:t>
            </w:r>
          </w:p>
        </w:tc>
        <w:tc>
          <w:tcPr>
            <w:tcW w:w="2693" w:type="dxa"/>
            <w:vAlign w:val="center"/>
          </w:tcPr>
          <w:p w:rsidR="00BA6550" w:rsidRPr="004F3C2F" w:rsidRDefault="00BA6550" w:rsidP="000A438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0070C0"/>
              </w:rPr>
            </w:pPr>
            <w:r w:rsidRPr="004F3C2F">
              <w:rPr>
                <w:rFonts w:ascii="Times New Roman" w:hAnsi="Times New Roman"/>
                <w:color w:val="0070C0"/>
              </w:rPr>
              <w:t>Средний возраст</w:t>
            </w:r>
          </w:p>
          <w:p w:rsidR="00BA6550" w:rsidRDefault="00BA6550" w:rsidP="000A4388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color w:val="0070C0"/>
              </w:rPr>
            </w:pPr>
            <w:r w:rsidRPr="004F3C2F">
              <w:rPr>
                <w:rFonts w:ascii="Times New Roman" w:hAnsi="Times New Roman"/>
                <w:color w:val="0070C0"/>
              </w:rPr>
              <w:t>4 -5 года</w:t>
            </w:r>
          </w:p>
        </w:tc>
        <w:tc>
          <w:tcPr>
            <w:tcW w:w="2835" w:type="dxa"/>
            <w:vAlign w:val="center"/>
          </w:tcPr>
          <w:p w:rsidR="00BA6550" w:rsidRPr="004F3C2F" w:rsidRDefault="00BA6550" w:rsidP="000A438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0070C0"/>
              </w:rPr>
            </w:pPr>
            <w:r w:rsidRPr="004F3C2F">
              <w:rPr>
                <w:rFonts w:ascii="Times New Roman" w:hAnsi="Times New Roman"/>
                <w:color w:val="0070C0"/>
              </w:rPr>
              <w:t>Старший возраст</w:t>
            </w:r>
          </w:p>
          <w:p w:rsidR="00BA6550" w:rsidRDefault="00BA6550" w:rsidP="000A4388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color w:val="0070C0"/>
              </w:rPr>
            </w:pPr>
            <w:r w:rsidRPr="004F3C2F">
              <w:rPr>
                <w:rFonts w:ascii="Times New Roman" w:hAnsi="Times New Roman"/>
                <w:color w:val="0070C0"/>
              </w:rPr>
              <w:t>5 -6 лет</w:t>
            </w:r>
          </w:p>
        </w:tc>
        <w:tc>
          <w:tcPr>
            <w:tcW w:w="3118" w:type="dxa"/>
            <w:vAlign w:val="center"/>
          </w:tcPr>
          <w:p w:rsidR="00BA6550" w:rsidRDefault="00BA6550" w:rsidP="000A4388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color w:val="0070C0"/>
              </w:rPr>
            </w:pPr>
            <w:r w:rsidRPr="004F3C2F">
              <w:rPr>
                <w:rFonts w:ascii="Times New Roman" w:hAnsi="Times New Roman"/>
                <w:color w:val="0070C0"/>
              </w:rPr>
              <w:t>Подготовительная группа 6-8 лет</w:t>
            </w:r>
          </w:p>
        </w:tc>
      </w:tr>
      <w:tr w:rsidR="00BA6550" w:rsidTr="00661BAB">
        <w:tc>
          <w:tcPr>
            <w:tcW w:w="11340" w:type="dxa"/>
            <w:gridSpan w:val="4"/>
            <w:vAlign w:val="center"/>
          </w:tcPr>
          <w:p w:rsidR="00BA6550" w:rsidRPr="004F3C2F" w:rsidRDefault="00BA6550" w:rsidP="000A4388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color w:val="0070C0"/>
              </w:rPr>
            </w:pPr>
            <w:r w:rsidRPr="00BA6550">
              <w:rPr>
                <w:rFonts w:ascii="Times New Roman" w:hAnsi="Times New Roman"/>
                <w:color w:val="C00000"/>
              </w:rPr>
              <w:t>Обязательная часть РП</w:t>
            </w:r>
          </w:p>
        </w:tc>
      </w:tr>
      <w:tr w:rsidR="00BA6550" w:rsidTr="00661BAB">
        <w:tc>
          <w:tcPr>
            <w:tcW w:w="2694" w:type="dxa"/>
          </w:tcPr>
          <w:p w:rsidR="00BA6550" w:rsidRPr="000A4388" w:rsidRDefault="00BA6550" w:rsidP="00173FE8">
            <w:pPr>
              <w:pStyle w:val="a3"/>
              <w:ind w:left="0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Воспринимает </w:t>
            </w:r>
            <w:r w:rsidRPr="000A4388">
              <w:rPr>
                <w:rFonts w:ascii="Times New Roman" w:hAnsi="Times New Roman"/>
                <w:color w:val="000000" w:themeColor="text1"/>
              </w:rPr>
              <w:t>музыкальное произведение, дифференцирует части произведения</w:t>
            </w:r>
          </w:p>
        </w:tc>
        <w:tc>
          <w:tcPr>
            <w:tcW w:w="2693" w:type="dxa"/>
          </w:tcPr>
          <w:p w:rsidR="0029221B" w:rsidRDefault="000268D5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BA6550" w:rsidRPr="000A4388">
              <w:rPr>
                <w:rFonts w:ascii="Times New Roman" w:hAnsi="Times New Roman"/>
              </w:rPr>
              <w:t>азличает контрастный характер музыки (в этом возрасте наступает период вопросов: «почему?», «отчего?», и они часто направлены на содерж</w:t>
            </w:r>
            <w:r w:rsidR="0029221B">
              <w:rPr>
                <w:rFonts w:ascii="Times New Roman" w:hAnsi="Times New Roman"/>
              </w:rPr>
              <w:t xml:space="preserve">ание </w:t>
            </w:r>
          </w:p>
          <w:p w:rsidR="00BA6550" w:rsidRPr="000A4388" w:rsidRDefault="0029221B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</w:t>
            </w:r>
            <w:r w:rsidR="00F22536">
              <w:rPr>
                <w:rFonts w:ascii="Times New Roman" w:hAnsi="Times New Roman"/>
              </w:rPr>
              <w:t xml:space="preserve"> произведения)</w:t>
            </w:r>
          </w:p>
        </w:tc>
        <w:tc>
          <w:tcPr>
            <w:tcW w:w="2835" w:type="dxa"/>
          </w:tcPr>
          <w:p w:rsidR="00BA6550" w:rsidRPr="00BA6550" w:rsidRDefault="000268D5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661BAB">
              <w:rPr>
                <w:rFonts w:ascii="Times New Roman" w:hAnsi="Times New Roman"/>
              </w:rPr>
              <w:t>роявляет</w:t>
            </w:r>
            <w:r w:rsidR="00661BAB" w:rsidRPr="00EF10AB">
              <w:rPr>
                <w:rFonts w:ascii="Times New Roman" w:hAnsi="Times New Roman"/>
              </w:rPr>
              <w:t xml:space="preserve"> устойчивый</w:t>
            </w:r>
            <w:r w:rsidR="00661BA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интерес к музыкальным замятиям; </w:t>
            </w:r>
            <w:r w:rsidR="00BA6550" w:rsidRPr="00BA6550">
              <w:rPr>
                <w:rFonts w:ascii="Times New Roman" w:hAnsi="Times New Roman"/>
              </w:rPr>
              <w:t>эмоционально, неп</w:t>
            </w:r>
            <w:r w:rsidR="00F22536">
              <w:rPr>
                <w:rFonts w:ascii="Times New Roman" w:hAnsi="Times New Roman"/>
              </w:rPr>
              <w:t>ринужденно отзывается на музыку</w:t>
            </w:r>
          </w:p>
        </w:tc>
        <w:tc>
          <w:tcPr>
            <w:tcW w:w="3118" w:type="dxa"/>
          </w:tcPr>
          <w:p w:rsidR="00BA6550" w:rsidRPr="0029221B" w:rsidRDefault="000268D5" w:rsidP="002922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BA6550" w:rsidRPr="00BA6550">
              <w:rPr>
                <w:rFonts w:ascii="Times New Roman" w:hAnsi="Times New Roman"/>
              </w:rPr>
              <w:t xml:space="preserve">ожет ответить на вопрос, самостоятельно охарактеризовать музыкальное произведение, выделить выразительные средства, чувствует разнообразные оттенки </w:t>
            </w:r>
            <w:r w:rsidR="00F22536">
              <w:rPr>
                <w:rFonts w:ascii="Times New Roman" w:hAnsi="Times New Roman"/>
              </w:rPr>
              <w:t>настроения, переданные в музыке</w:t>
            </w:r>
            <w:r w:rsidR="0029221B">
              <w:rPr>
                <w:rFonts w:ascii="Times New Roman" w:hAnsi="Times New Roman"/>
              </w:rPr>
              <w:t xml:space="preserve"> </w:t>
            </w:r>
          </w:p>
        </w:tc>
      </w:tr>
      <w:tr w:rsidR="00BA6550" w:rsidTr="00661BAB">
        <w:tc>
          <w:tcPr>
            <w:tcW w:w="2694" w:type="dxa"/>
          </w:tcPr>
          <w:p w:rsidR="00BA6550" w:rsidRPr="000A4388" w:rsidRDefault="000268D5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="00BA6550" w:rsidRPr="000A4388">
              <w:rPr>
                <w:rFonts w:ascii="Times New Roman" w:hAnsi="Times New Roman"/>
              </w:rPr>
              <w:t>увствует настроение марша, песни; узнаёт и называет знакомые песни, пьесы</w:t>
            </w:r>
          </w:p>
        </w:tc>
        <w:tc>
          <w:tcPr>
            <w:tcW w:w="2693" w:type="dxa"/>
          </w:tcPr>
          <w:p w:rsidR="00BA6550" w:rsidRPr="000A4388" w:rsidRDefault="000268D5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BA6550" w:rsidRPr="000A4388">
              <w:rPr>
                <w:rFonts w:ascii="Times New Roman" w:hAnsi="Times New Roman"/>
              </w:rPr>
              <w:t>пособен различить контрастную музыку; звуки разные по высоте, динамике и темпу; определить звучание инструмента, на которо</w:t>
            </w:r>
            <w:r w:rsidR="00F22536">
              <w:rPr>
                <w:rFonts w:ascii="Times New Roman" w:hAnsi="Times New Roman"/>
              </w:rPr>
              <w:t>м играют (рояль, скрипка, баян)</w:t>
            </w:r>
          </w:p>
        </w:tc>
        <w:tc>
          <w:tcPr>
            <w:tcW w:w="2835" w:type="dxa"/>
          </w:tcPr>
          <w:p w:rsidR="00386A7C" w:rsidRPr="00BA6550" w:rsidRDefault="000268D5" w:rsidP="00173F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386A7C" w:rsidRPr="00BA6550">
              <w:rPr>
                <w:rFonts w:ascii="Times New Roman" w:hAnsi="Times New Roman"/>
              </w:rPr>
              <w:t>аёт</w:t>
            </w:r>
            <w:r w:rsidR="00F22536">
              <w:rPr>
                <w:rFonts w:ascii="Times New Roman" w:hAnsi="Times New Roman"/>
              </w:rPr>
              <w:t xml:space="preserve"> простейшую оценку произведению</w:t>
            </w:r>
          </w:p>
          <w:p w:rsidR="00BA6550" w:rsidRDefault="00BA6550" w:rsidP="00173FE8">
            <w:pPr>
              <w:pStyle w:val="a3"/>
              <w:ind w:left="0"/>
              <w:rPr>
                <w:rFonts w:ascii="Times New Roman" w:hAnsi="Times New Roman"/>
                <w:b/>
                <w:color w:val="C00000"/>
                <w:u w:val="single"/>
              </w:rPr>
            </w:pPr>
          </w:p>
        </w:tc>
        <w:tc>
          <w:tcPr>
            <w:tcW w:w="3118" w:type="dxa"/>
          </w:tcPr>
          <w:p w:rsidR="00BA6550" w:rsidRPr="00BA6550" w:rsidRDefault="000268D5" w:rsidP="00173F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BA6550" w:rsidRPr="00BA6550">
              <w:rPr>
                <w:rFonts w:ascii="Times New Roman" w:hAnsi="Times New Roman"/>
              </w:rPr>
              <w:t xml:space="preserve">пособен к целостному </w:t>
            </w:r>
            <w:r w:rsidR="00F22536">
              <w:rPr>
                <w:rFonts w:ascii="Times New Roman" w:hAnsi="Times New Roman"/>
              </w:rPr>
              <w:t>восприятию музыкального образа</w:t>
            </w:r>
          </w:p>
          <w:p w:rsidR="00BA6550" w:rsidRDefault="00BA6550" w:rsidP="00173FE8">
            <w:pPr>
              <w:pStyle w:val="a3"/>
              <w:ind w:left="0"/>
              <w:rPr>
                <w:rFonts w:ascii="Times New Roman" w:hAnsi="Times New Roman"/>
                <w:b/>
                <w:color w:val="C00000"/>
                <w:u w:val="single"/>
              </w:rPr>
            </w:pPr>
          </w:p>
        </w:tc>
      </w:tr>
      <w:tr w:rsidR="00BA6550" w:rsidTr="00661BAB">
        <w:tc>
          <w:tcPr>
            <w:tcW w:w="2694" w:type="dxa"/>
          </w:tcPr>
          <w:p w:rsidR="00661BAB" w:rsidRDefault="000268D5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386A7C" w:rsidRPr="000A4388">
              <w:rPr>
                <w:rFonts w:ascii="Times New Roman" w:hAnsi="Times New Roman"/>
              </w:rPr>
              <w:t>олосовой аппарат не сформирован, певческое звучание только начинает формироваться; умеет передавать несложную мелодию, подстраиваться к голосу педагога; голос несильный, дыхание слабое, поверхностное, певческий</w:t>
            </w:r>
            <w:r w:rsidR="00661BAB">
              <w:rPr>
                <w:rFonts w:ascii="Times New Roman" w:hAnsi="Times New Roman"/>
              </w:rPr>
              <w:t xml:space="preserve"> диапазон детей этого возраста -</w:t>
            </w:r>
          </w:p>
          <w:p w:rsidR="00BA6550" w:rsidRPr="000A4388" w:rsidRDefault="00386A7C" w:rsidP="00173FE8">
            <w:pPr>
              <w:pStyle w:val="a3"/>
              <w:ind w:left="0"/>
              <w:rPr>
                <w:rFonts w:ascii="Times New Roman" w:hAnsi="Times New Roman"/>
              </w:rPr>
            </w:pPr>
            <w:r w:rsidRPr="000A4388">
              <w:rPr>
                <w:rFonts w:ascii="Times New Roman" w:hAnsi="Times New Roman"/>
              </w:rPr>
              <w:t>ре</w:t>
            </w:r>
            <w:proofErr w:type="gramStart"/>
            <w:r w:rsidRPr="000A4388">
              <w:rPr>
                <w:rFonts w:ascii="Times New Roman" w:hAnsi="Times New Roman"/>
              </w:rPr>
              <w:t>1</w:t>
            </w:r>
            <w:proofErr w:type="gramEnd"/>
            <w:r w:rsidRPr="000A4388">
              <w:rPr>
                <w:rFonts w:ascii="Times New Roman" w:hAnsi="Times New Roman"/>
              </w:rPr>
              <w:t xml:space="preserve"> — ля1</w:t>
            </w:r>
          </w:p>
        </w:tc>
        <w:tc>
          <w:tcPr>
            <w:tcW w:w="2693" w:type="dxa"/>
          </w:tcPr>
          <w:p w:rsidR="00661BAB" w:rsidRDefault="000268D5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A6550" w:rsidRPr="000A4388">
              <w:rPr>
                <w:rFonts w:ascii="Times New Roman" w:hAnsi="Times New Roman"/>
              </w:rPr>
              <w:t>ен</w:t>
            </w:r>
            <w:r>
              <w:rPr>
                <w:rFonts w:ascii="Times New Roman" w:hAnsi="Times New Roman"/>
              </w:rPr>
              <w:t xml:space="preserve">ие детей негромкое, неслаженное </w:t>
            </w:r>
            <w:r w:rsidR="00BA6550" w:rsidRPr="000A4388">
              <w:rPr>
                <w:rFonts w:ascii="Times New Roman" w:hAnsi="Times New Roman"/>
              </w:rPr>
              <w:t>(певческий голос детей очень хрупок и нуждается в бережной охране), певческий ди</w:t>
            </w:r>
            <w:r w:rsidR="00661BAB">
              <w:rPr>
                <w:rFonts w:ascii="Times New Roman" w:hAnsi="Times New Roman"/>
              </w:rPr>
              <w:t>апазон голоса -</w:t>
            </w:r>
            <w:r w:rsidR="00BA6550" w:rsidRPr="000A4388">
              <w:rPr>
                <w:rFonts w:ascii="Times New Roman" w:hAnsi="Times New Roman"/>
              </w:rPr>
              <w:t xml:space="preserve"> </w:t>
            </w:r>
          </w:p>
          <w:p w:rsidR="00BA6550" w:rsidRPr="000A4388" w:rsidRDefault="00F22536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 xml:space="preserve"> — си1</w:t>
            </w:r>
          </w:p>
        </w:tc>
        <w:tc>
          <w:tcPr>
            <w:tcW w:w="2835" w:type="dxa"/>
          </w:tcPr>
          <w:p w:rsidR="00661BAB" w:rsidRDefault="000268D5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661BAB" w:rsidRPr="00BA6550">
              <w:rPr>
                <w:rFonts w:ascii="Times New Roman" w:hAnsi="Times New Roman"/>
              </w:rPr>
              <w:t xml:space="preserve">крепляются голосовые связки, налаживается вокально-слуховая координация, дифференцируются слуховые ощущения (способны различить высокий и низкий звуки в интервалах квинты, кварты, терции, пользоваться слуховым контролем и начинают произвольно владеть голосом); появляется определенный тембр, диапазон голосов -  </w:t>
            </w:r>
          </w:p>
          <w:p w:rsidR="00BA6550" w:rsidRDefault="00661BAB" w:rsidP="00173FE8">
            <w:pPr>
              <w:pStyle w:val="a3"/>
              <w:ind w:left="0"/>
              <w:rPr>
                <w:rFonts w:ascii="Times New Roman" w:hAnsi="Times New Roman"/>
                <w:b/>
                <w:color w:val="C00000"/>
                <w:u w:val="single"/>
              </w:rPr>
            </w:pPr>
            <w:r w:rsidRPr="00BA6550">
              <w:rPr>
                <w:rFonts w:ascii="Times New Roman" w:hAnsi="Times New Roman"/>
              </w:rPr>
              <w:t>ре</w:t>
            </w:r>
            <w:proofErr w:type="gramStart"/>
            <w:r w:rsidRPr="00BA6550">
              <w:rPr>
                <w:rFonts w:ascii="Times New Roman" w:hAnsi="Times New Roman"/>
              </w:rPr>
              <w:t>1</w:t>
            </w:r>
            <w:proofErr w:type="gramEnd"/>
            <w:r w:rsidRPr="00BA6550">
              <w:rPr>
                <w:rFonts w:ascii="Times New Roman" w:hAnsi="Times New Roman"/>
              </w:rPr>
              <w:t xml:space="preserve"> — си1</w:t>
            </w:r>
          </w:p>
        </w:tc>
        <w:tc>
          <w:tcPr>
            <w:tcW w:w="3118" w:type="dxa"/>
          </w:tcPr>
          <w:p w:rsidR="00661BAB" w:rsidRDefault="000268D5" w:rsidP="00173F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BA6550" w:rsidRPr="00BA6550">
              <w:rPr>
                <w:rFonts w:ascii="Times New Roman" w:hAnsi="Times New Roman"/>
              </w:rPr>
              <w:t xml:space="preserve">олосовой аппарат укрепляется, появляется напевность, охрана певческого голоса должна </w:t>
            </w:r>
            <w:r w:rsidR="00661BAB">
              <w:rPr>
                <w:rFonts w:ascii="Times New Roman" w:hAnsi="Times New Roman"/>
              </w:rPr>
              <w:t>быть наиболее активной, пение-</w:t>
            </w:r>
            <w:r w:rsidR="00BA6550" w:rsidRPr="00BA6550">
              <w:rPr>
                <w:rFonts w:ascii="Times New Roman" w:hAnsi="Times New Roman"/>
              </w:rPr>
              <w:t xml:space="preserve"> негромким, диапазон</w:t>
            </w:r>
            <w:r w:rsidR="00661BAB">
              <w:rPr>
                <w:rFonts w:ascii="Times New Roman" w:hAnsi="Times New Roman"/>
              </w:rPr>
              <w:t xml:space="preserve"> </w:t>
            </w:r>
          </w:p>
          <w:p w:rsidR="00BA6550" w:rsidRPr="000268D5" w:rsidRDefault="00BA6550" w:rsidP="00173FE8">
            <w:pPr>
              <w:rPr>
                <w:rFonts w:ascii="Times New Roman" w:hAnsi="Times New Roman"/>
              </w:rPr>
            </w:pPr>
            <w:r w:rsidRPr="00BA6550">
              <w:rPr>
                <w:rFonts w:ascii="Times New Roman" w:hAnsi="Times New Roman"/>
              </w:rPr>
              <w:t>ре</w:t>
            </w:r>
            <w:proofErr w:type="gramStart"/>
            <w:r w:rsidRPr="00BA6550">
              <w:rPr>
                <w:rFonts w:ascii="Times New Roman" w:hAnsi="Times New Roman"/>
              </w:rPr>
              <w:t>1</w:t>
            </w:r>
            <w:proofErr w:type="gramEnd"/>
            <w:r w:rsidRPr="00BA6550">
              <w:rPr>
                <w:rFonts w:ascii="Times New Roman" w:hAnsi="Times New Roman"/>
              </w:rPr>
              <w:t xml:space="preserve"> – до2; </w:t>
            </w:r>
            <w:r w:rsidR="000268D5">
              <w:rPr>
                <w:rFonts w:ascii="Times New Roman" w:hAnsi="Times New Roman"/>
              </w:rPr>
              <w:t>и</w:t>
            </w:r>
            <w:r w:rsidR="00661BAB" w:rsidRPr="00A35851">
              <w:rPr>
                <w:rFonts w:ascii="Times New Roman" w:hAnsi="Times New Roman"/>
              </w:rPr>
              <w:t>мпровизирует различные мотивы, отвечает на «музыкальные вопросы», сочиняет мелодию на заданный текст</w:t>
            </w:r>
          </w:p>
        </w:tc>
      </w:tr>
      <w:tr w:rsidR="00BA6550" w:rsidTr="00661BAB">
        <w:tc>
          <w:tcPr>
            <w:tcW w:w="2694" w:type="dxa"/>
          </w:tcPr>
          <w:p w:rsidR="00BA6550" w:rsidRPr="000A4388" w:rsidRDefault="000268D5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="00661BAB" w:rsidRPr="000A4388">
              <w:rPr>
                <w:rFonts w:ascii="Times New Roman" w:hAnsi="Times New Roman"/>
              </w:rPr>
              <w:t>увствует метрическую пульсацию в ходьбе и беге, реагирует на начало и окончание музыки, отмечает двухчастную форму пьесы, передаёт в движ</w:t>
            </w:r>
            <w:r w:rsidR="00F22536">
              <w:rPr>
                <w:rFonts w:ascii="Times New Roman" w:hAnsi="Times New Roman"/>
              </w:rPr>
              <w:t>ении контрастную смену динамики</w:t>
            </w:r>
            <w:r w:rsidR="00661BAB" w:rsidRPr="000A4388">
              <w:rPr>
                <w:rFonts w:ascii="Times New Roman" w:hAnsi="Times New Roman"/>
              </w:rPr>
              <w:t xml:space="preserve"> выполняет различные </w:t>
            </w:r>
            <w:r w:rsidR="00661BAB" w:rsidRPr="000A4388">
              <w:rPr>
                <w:rFonts w:ascii="Times New Roman" w:hAnsi="Times New Roman"/>
              </w:rPr>
              <w:lastRenderedPageBreak/>
              <w:t>образные движения в играх, в упражнениях использует предметы: погремушки, флажки, платочки</w:t>
            </w:r>
          </w:p>
        </w:tc>
        <w:tc>
          <w:tcPr>
            <w:tcW w:w="2693" w:type="dxa"/>
          </w:tcPr>
          <w:p w:rsidR="00BA6550" w:rsidRPr="000A4388" w:rsidRDefault="000268D5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</w:t>
            </w:r>
            <w:r w:rsidR="00BA6550" w:rsidRPr="000A4388">
              <w:rPr>
                <w:rFonts w:ascii="Times New Roman" w:hAnsi="Times New Roman"/>
              </w:rPr>
              <w:t xml:space="preserve">вижения недостаточно скоординированы, нет навыка свободной ориентировки в </w:t>
            </w:r>
            <w:r w:rsidR="00F22536">
              <w:rPr>
                <w:rFonts w:ascii="Times New Roman" w:hAnsi="Times New Roman"/>
              </w:rPr>
              <w:t>пространстве, в играх и плясках</w:t>
            </w:r>
          </w:p>
        </w:tc>
        <w:tc>
          <w:tcPr>
            <w:tcW w:w="2835" w:type="dxa"/>
          </w:tcPr>
          <w:p w:rsidR="003A31B9" w:rsidRPr="00140C59" w:rsidRDefault="000268D5" w:rsidP="00173F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3A31B9" w:rsidRPr="00140C59">
              <w:rPr>
                <w:rFonts w:ascii="Times New Roman" w:hAnsi="Times New Roman"/>
              </w:rPr>
              <w:t>вижения недос</w:t>
            </w:r>
            <w:r w:rsidR="00140C59">
              <w:rPr>
                <w:rFonts w:ascii="Times New Roman" w:hAnsi="Times New Roman"/>
              </w:rPr>
              <w:t xml:space="preserve">таточно скоординированы, </w:t>
            </w:r>
            <w:r w:rsidR="003A31B9" w:rsidRPr="00140C59">
              <w:rPr>
                <w:rFonts w:ascii="Times New Roman" w:hAnsi="Times New Roman"/>
              </w:rPr>
              <w:t>не в полной мере овладел навыками свободной орие</w:t>
            </w:r>
            <w:r w:rsidR="00140C59">
              <w:rPr>
                <w:rFonts w:ascii="Times New Roman" w:hAnsi="Times New Roman"/>
              </w:rPr>
              <w:t>нтировки в пространстве,</w:t>
            </w:r>
            <w:r w:rsidR="003A31B9" w:rsidRPr="00140C59">
              <w:rPr>
                <w:rFonts w:ascii="Times New Roman" w:hAnsi="Times New Roman"/>
              </w:rPr>
              <w:t xml:space="preserve"> в играх и плясках нужна активная помощь педагога.</w:t>
            </w:r>
          </w:p>
          <w:p w:rsidR="00BA6550" w:rsidRDefault="00BA6550" w:rsidP="00173FE8">
            <w:pPr>
              <w:rPr>
                <w:rFonts w:ascii="Times New Roman" w:hAnsi="Times New Roman"/>
                <w:b/>
                <w:color w:val="C00000"/>
                <w:u w:val="single"/>
              </w:rPr>
            </w:pPr>
          </w:p>
        </w:tc>
        <w:tc>
          <w:tcPr>
            <w:tcW w:w="3118" w:type="dxa"/>
          </w:tcPr>
          <w:p w:rsidR="00BA6550" w:rsidRPr="003A31B9" w:rsidRDefault="000268D5" w:rsidP="00173F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661BAB" w:rsidRPr="00A35851">
              <w:rPr>
                <w:rFonts w:ascii="Times New Roman" w:hAnsi="Times New Roman"/>
              </w:rPr>
              <w:t xml:space="preserve">владевает основными движениями (ходьбой, бегом, прыжками), элементами народных плясок, простейшими движениями бального танца, </w:t>
            </w:r>
            <w:r w:rsidR="00661BAB">
              <w:rPr>
                <w:rFonts w:ascii="Times New Roman" w:hAnsi="Times New Roman"/>
              </w:rPr>
              <w:t>ориентируе</w:t>
            </w:r>
            <w:r w:rsidR="005D7E6F">
              <w:rPr>
                <w:rFonts w:ascii="Times New Roman" w:hAnsi="Times New Roman"/>
              </w:rPr>
              <w:t xml:space="preserve">тся в пространстве при перестроении в танцах, хороводах; </w:t>
            </w:r>
            <w:r w:rsidR="003A31B9" w:rsidRPr="00BA6550">
              <w:rPr>
                <w:rFonts w:ascii="Times New Roman" w:hAnsi="Times New Roman"/>
              </w:rPr>
              <w:t xml:space="preserve">выразительно, </w:t>
            </w:r>
            <w:r w:rsidR="003A31B9" w:rsidRPr="00BA6550">
              <w:rPr>
                <w:rFonts w:ascii="Times New Roman" w:hAnsi="Times New Roman"/>
              </w:rPr>
              <w:lastRenderedPageBreak/>
              <w:t>рит</w:t>
            </w:r>
            <w:r w:rsidR="005D7E6F">
              <w:rPr>
                <w:rFonts w:ascii="Times New Roman" w:hAnsi="Times New Roman"/>
              </w:rPr>
              <w:t xml:space="preserve">мично передаёт характер музыки, </w:t>
            </w:r>
            <w:r w:rsidR="003A31B9" w:rsidRPr="00BA6550">
              <w:rPr>
                <w:rFonts w:ascii="Times New Roman" w:hAnsi="Times New Roman"/>
              </w:rPr>
              <w:t>инсценирует в движен</w:t>
            </w:r>
            <w:r w:rsidR="0029221B">
              <w:rPr>
                <w:rFonts w:ascii="Times New Roman" w:hAnsi="Times New Roman"/>
              </w:rPr>
              <w:t xml:space="preserve">ии песни, варьирует </w:t>
            </w:r>
            <w:proofErr w:type="spellStart"/>
            <w:r w:rsidR="0029221B">
              <w:rPr>
                <w:rFonts w:ascii="Times New Roman" w:hAnsi="Times New Roman"/>
              </w:rPr>
              <w:t>танц-ые</w:t>
            </w:r>
            <w:proofErr w:type="spellEnd"/>
            <w:r w:rsidR="003A31B9" w:rsidRPr="00BA6550">
              <w:rPr>
                <w:rFonts w:ascii="Times New Roman" w:hAnsi="Times New Roman"/>
              </w:rPr>
              <w:t xml:space="preserve"> движения, пере</w:t>
            </w:r>
            <w:r w:rsidR="0029221B">
              <w:rPr>
                <w:rFonts w:ascii="Times New Roman" w:hAnsi="Times New Roman"/>
              </w:rPr>
              <w:t>даёт муз</w:t>
            </w:r>
            <w:r w:rsidR="003A31B9">
              <w:rPr>
                <w:rFonts w:ascii="Times New Roman" w:hAnsi="Times New Roman"/>
              </w:rPr>
              <w:t>-игро</w:t>
            </w:r>
            <w:r w:rsidR="005D7E6F">
              <w:rPr>
                <w:rFonts w:ascii="Times New Roman" w:hAnsi="Times New Roman"/>
              </w:rPr>
              <w:t>вые образы</w:t>
            </w:r>
          </w:p>
        </w:tc>
      </w:tr>
      <w:tr w:rsidR="00BA6550" w:rsidTr="00661BAB">
        <w:tc>
          <w:tcPr>
            <w:tcW w:w="2694" w:type="dxa"/>
          </w:tcPr>
          <w:p w:rsidR="00BA6550" w:rsidRPr="000A4388" w:rsidRDefault="005D7E6F" w:rsidP="00173FE8">
            <w:pPr>
              <w:pStyle w:val="a3"/>
              <w:ind w:left="0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lastRenderedPageBreak/>
              <w:t>Р</w:t>
            </w:r>
            <w:r w:rsidR="00661BAB" w:rsidRPr="000A4388">
              <w:rPr>
                <w:rFonts w:ascii="Times New Roman" w:hAnsi="Times New Roman"/>
              </w:rPr>
              <w:t>азличает регистры; различает звуки по высоте, тембр 2-3 музыкальных инструментов, ритм шага и бега</w:t>
            </w:r>
          </w:p>
        </w:tc>
        <w:tc>
          <w:tcPr>
            <w:tcW w:w="2693" w:type="dxa"/>
          </w:tcPr>
          <w:p w:rsidR="00BA6550" w:rsidRPr="000A4388" w:rsidRDefault="005D7E6F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A6550" w:rsidRPr="000A4388">
              <w:rPr>
                <w:rFonts w:ascii="Times New Roman" w:hAnsi="Times New Roman"/>
              </w:rPr>
              <w:t>роявляет интерес к музыкальным игрушкам и инструментам; усваивает простейшие приемы игры на</w:t>
            </w:r>
            <w:r w:rsidR="00140C59">
              <w:rPr>
                <w:rFonts w:ascii="Times New Roman" w:hAnsi="Times New Roman"/>
              </w:rPr>
              <w:t xml:space="preserve"> бубне, барабане, металлофоне</w:t>
            </w:r>
          </w:p>
        </w:tc>
        <w:tc>
          <w:tcPr>
            <w:tcW w:w="2835" w:type="dxa"/>
          </w:tcPr>
          <w:p w:rsidR="00BA6550" w:rsidRPr="00BA6550" w:rsidRDefault="005D7E6F" w:rsidP="00173FE8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40C59">
              <w:rPr>
                <w:rFonts w:ascii="Times New Roman" w:hAnsi="Times New Roman"/>
              </w:rPr>
              <w:t>роявляе</w:t>
            </w:r>
            <w:r w:rsidR="0029221B">
              <w:rPr>
                <w:rFonts w:ascii="Times New Roman" w:hAnsi="Times New Roman"/>
              </w:rPr>
              <w:t xml:space="preserve">т интерес к муз игрушкам, </w:t>
            </w:r>
            <w:r w:rsidR="00140C59" w:rsidRPr="00140C59">
              <w:rPr>
                <w:rFonts w:ascii="Times New Roman" w:hAnsi="Times New Roman"/>
              </w:rPr>
              <w:t>инструментам,</w:t>
            </w:r>
            <w:r w:rsidR="00140C59">
              <w:rPr>
                <w:rFonts w:ascii="Times New Roman" w:hAnsi="Times New Roman"/>
              </w:rPr>
              <w:t xml:space="preserve"> применяет их в своих играх, може</w:t>
            </w:r>
            <w:r w:rsidR="00140C59" w:rsidRPr="00140C59">
              <w:rPr>
                <w:rFonts w:ascii="Times New Roman" w:hAnsi="Times New Roman"/>
              </w:rPr>
              <w:t>т усвоить простейшие приемы игры на бубне, барабане, металлофоне</w:t>
            </w:r>
          </w:p>
        </w:tc>
        <w:tc>
          <w:tcPr>
            <w:tcW w:w="3118" w:type="dxa"/>
          </w:tcPr>
          <w:p w:rsidR="003A31B9" w:rsidRPr="00BA6550" w:rsidRDefault="005D7E6F" w:rsidP="00173F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3A31B9" w:rsidRPr="00BA6550">
              <w:rPr>
                <w:rFonts w:ascii="Times New Roman" w:hAnsi="Times New Roman"/>
              </w:rPr>
              <w:t>владевает приемами игры на ударных, клавишных,</w:t>
            </w:r>
            <w:r w:rsidR="00140C59">
              <w:rPr>
                <w:rFonts w:ascii="Times New Roman" w:hAnsi="Times New Roman"/>
              </w:rPr>
              <w:t xml:space="preserve"> духовых, струнных инструментах</w:t>
            </w:r>
          </w:p>
          <w:p w:rsidR="00BA6550" w:rsidRPr="00BA6550" w:rsidRDefault="00BA6550" w:rsidP="00173FE8">
            <w:pPr>
              <w:pStyle w:val="a3"/>
              <w:ind w:left="0"/>
              <w:rPr>
                <w:rFonts w:ascii="Times New Roman" w:hAnsi="Times New Roman"/>
              </w:rPr>
            </w:pPr>
          </w:p>
        </w:tc>
      </w:tr>
      <w:tr w:rsidR="00BA6550" w:rsidTr="00661BAB">
        <w:tc>
          <w:tcPr>
            <w:tcW w:w="11340" w:type="dxa"/>
            <w:gridSpan w:val="4"/>
          </w:tcPr>
          <w:p w:rsidR="00BA6550" w:rsidRPr="00BA6550" w:rsidRDefault="00BA6550" w:rsidP="00BA6550">
            <w:pPr>
              <w:jc w:val="center"/>
              <w:rPr>
                <w:rFonts w:ascii="Times New Roman" w:hAnsi="Times New Roman"/>
                <w:b/>
              </w:rPr>
            </w:pPr>
            <w:r w:rsidRPr="00BA6550">
              <w:rPr>
                <w:rFonts w:ascii="Times New Roman" w:hAnsi="Times New Roman"/>
                <w:b/>
                <w:color w:val="C00000"/>
              </w:rPr>
              <w:t>Часть, формируемая участниками ОО</w:t>
            </w:r>
            <w:r w:rsidR="0059490A">
              <w:rPr>
                <w:rFonts w:ascii="Times New Roman" w:hAnsi="Times New Roman"/>
                <w:b/>
                <w:color w:val="C00000"/>
              </w:rPr>
              <w:t xml:space="preserve"> по программе «Ритмическая мозаика»</w:t>
            </w:r>
          </w:p>
        </w:tc>
      </w:tr>
      <w:tr w:rsidR="00BA6550" w:rsidTr="00661BAB">
        <w:tc>
          <w:tcPr>
            <w:tcW w:w="2694" w:type="dxa"/>
          </w:tcPr>
          <w:p w:rsidR="00BA6550" w:rsidRPr="0059490A" w:rsidRDefault="0059490A" w:rsidP="00173FE8">
            <w:pPr>
              <w:pStyle w:val="a3"/>
              <w:ind w:left="0"/>
              <w:rPr>
                <w:rFonts w:ascii="Times New Roman" w:hAnsi="Times New Roman"/>
                <w:color w:val="C00000"/>
              </w:rPr>
            </w:pPr>
            <w:r w:rsidRPr="0059490A">
              <w:rPr>
                <w:rFonts w:ascii="Times New Roman" w:hAnsi="Times New Roman"/>
              </w:rPr>
              <w:t>Движения недостаточно точные</w:t>
            </w:r>
            <w:r>
              <w:rPr>
                <w:rFonts w:ascii="Times New Roman" w:hAnsi="Times New Roman"/>
              </w:rPr>
              <w:t xml:space="preserve"> и координированные, плохо разв</w:t>
            </w:r>
            <w:r w:rsidR="00C60D4E">
              <w:rPr>
                <w:rFonts w:ascii="Times New Roman" w:hAnsi="Times New Roman"/>
              </w:rPr>
              <w:t xml:space="preserve">ито чувство равновесия, </w:t>
            </w:r>
            <w:r>
              <w:rPr>
                <w:rFonts w:ascii="Times New Roman" w:hAnsi="Times New Roman"/>
              </w:rPr>
              <w:t>разнообразие двигательных упражнений невелики, носят игровой характер; выявляется творческая одарённость и музыкальность</w:t>
            </w:r>
          </w:p>
        </w:tc>
        <w:tc>
          <w:tcPr>
            <w:tcW w:w="2693" w:type="dxa"/>
          </w:tcPr>
          <w:p w:rsidR="00BA6550" w:rsidRPr="000E1037" w:rsidRDefault="000E1037" w:rsidP="00173FE8">
            <w:pPr>
              <w:pStyle w:val="a3"/>
              <w:ind w:left="0"/>
              <w:rPr>
                <w:rFonts w:ascii="Times New Roman" w:hAnsi="Times New Roman"/>
                <w:color w:val="C00000"/>
              </w:rPr>
            </w:pPr>
            <w:r w:rsidRPr="000E1037">
              <w:rPr>
                <w:rFonts w:ascii="Times New Roman" w:hAnsi="Times New Roman"/>
              </w:rPr>
              <w:t>Появляется возможность выполнять более сложные по координации движения; возрастает способность к восприятию тонких оттенков музыкального образа, средств музыкальной выразительности</w:t>
            </w:r>
          </w:p>
        </w:tc>
        <w:tc>
          <w:tcPr>
            <w:tcW w:w="2835" w:type="dxa"/>
          </w:tcPr>
          <w:p w:rsidR="00BA6550" w:rsidRDefault="00EE2B27" w:rsidP="00173FE8">
            <w:pPr>
              <w:pStyle w:val="a3"/>
              <w:ind w:left="0"/>
              <w:rPr>
                <w:rFonts w:ascii="Times New Roman" w:hAnsi="Times New Roman"/>
                <w:b/>
                <w:color w:val="C00000"/>
                <w:u w:val="single"/>
              </w:rPr>
            </w:pPr>
            <w:r>
              <w:rPr>
                <w:rFonts w:ascii="Times New Roman" w:hAnsi="Times New Roman"/>
              </w:rPr>
              <w:t>В</w:t>
            </w:r>
            <w:r w:rsidR="00C60D4E">
              <w:rPr>
                <w:rFonts w:ascii="Times New Roman" w:hAnsi="Times New Roman"/>
              </w:rPr>
              <w:t xml:space="preserve"> развитии движений</w:t>
            </w:r>
            <w:r w:rsidR="000E1037" w:rsidRPr="000E1037">
              <w:rPr>
                <w:rFonts w:ascii="Times New Roman" w:hAnsi="Times New Roman"/>
              </w:rPr>
              <w:t xml:space="preserve"> появляется ловкость, лёгкость, изящество; возрастает </w:t>
            </w:r>
            <w:r>
              <w:rPr>
                <w:rFonts w:ascii="Times New Roman" w:hAnsi="Times New Roman"/>
              </w:rPr>
              <w:t xml:space="preserve">способность к запоминанию и </w:t>
            </w:r>
            <w:r w:rsidR="000E1037" w:rsidRPr="000E1037">
              <w:rPr>
                <w:rFonts w:ascii="Times New Roman" w:hAnsi="Times New Roman"/>
              </w:rPr>
              <w:t xml:space="preserve">исполнению </w:t>
            </w:r>
          </w:p>
        </w:tc>
        <w:tc>
          <w:tcPr>
            <w:tcW w:w="3118" w:type="dxa"/>
          </w:tcPr>
          <w:p w:rsidR="00BA6550" w:rsidRPr="00BA6550" w:rsidRDefault="00EE2B27" w:rsidP="00173FE8">
            <w:pPr>
              <w:rPr>
                <w:rFonts w:ascii="Times New Roman" w:hAnsi="Times New Roman"/>
              </w:rPr>
            </w:pPr>
            <w:r w:rsidRPr="000E1037">
              <w:rPr>
                <w:rFonts w:ascii="Times New Roman" w:hAnsi="Times New Roman"/>
              </w:rPr>
              <w:t xml:space="preserve">Достигает кульминации </w:t>
            </w:r>
            <w:r>
              <w:rPr>
                <w:rFonts w:ascii="Times New Roman" w:hAnsi="Times New Roman"/>
              </w:rPr>
              <w:t>в развитии движений (</w:t>
            </w:r>
            <w:r w:rsidRPr="000E1037">
              <w:rPr>
                <w:rFonts w:ascii="Times New Roman" w:hAnsi="Times New Roman"/>
              </w:rPr>
              <w:t>ловкость, лёгкость, изящество</w:t>
            </w:r>
            <w:r>
              <w:rPr>
                <w:rFonts w:ascii="Times New Roman" w:hAnsi="Times New Roman"/>
              </w:rPr>
              <w:t>)</w:t>
            </w:r>
            <w:r w:rsidRPr="000E1037">
              <w:rPr>
                <w:rFonts w:ascii="Times New Roman" w:hAnsi="Times New Roman"/>
              </w:rPr>
              <w:t>; возрастает способность к запоминанию и самостоятельному исполнению композиций, ис</w:t>
            </w:r>
            <w:r>
              <w:rPr>
                <w:rFonts w:ascii="Times New Roman" w:hAnsi="Times New Roman"/>
              </w:rPr>
              <w:t>п</w:t>
            </w:r>
            <w:r w:rsidRPr="000E1037">
              <w:rPr>
                <w:rFonts w:ascii="Times New Roman" w:hAnsi="Times New Roman"/>
              </w:rPr>
              <w:t>ользование разнообразн</w:t>
            </w:r>
            <w:r>
              <w:rPr>
                <w:rFonts w:ascii="Times New Roman" w:hAnsi="Times New Roman"/>
              </w:rPr>
              <w:t xml:space="preserve">ых видов движений в импровизации </w:t>
            </w:r>
            <w:r w:rsidRPr="000E1037">
              <w:rPr>
                <w:rFonts w:ascii="Times New Roman" w:hAnsi="Times New Roman"/>
              </w:rPr>
              <w:t>под музыку</w:t>
            </w:r>
          </w:p>
        </w:tc>
      </w:tr>
      <w:tr w:rsidR="00EE2B27" w:rsidTr="00C0074B">
        <w:tc>
          <w:tcPr>
            <w:tcW w:w="11340" w:type="dxa"/>
            <w:gridSpan w:val="4"/>
          </w:tcPr>
          <w:p w:rsidR="00EE2B27" w:rsidRPr="00BA6550" w:rsidRDefault="00EE2B27" w:rsidP="00EE2B27">
            <w:pPr>
              <w:jc w:val="center"/>
              <w:rPr>
                <w:rFonts w:ascii="Times New Roman" w:hAnsi="Times New Roman"/>
              </w:rPr>
            </w:pPr>
            <w:r w:rsidRPr="00BA6550">
              <w:rPr>
                <w:rFonts w:ascii="Times New Roman" w:hAnsi="Times New Roman"/>
                <w:b/>
                <w:color w:val="C00000"/>
              </w:rPr>
              <w:t>Часть, формируемая участниками ОО</w:t>
            </w:r>
            <w:r>
              <w:rPr>
                <w:rFonts w:ascii="Times New Roman" w:hAnsi="Times New Roman"/>
                <w:b/>
                <w:color w:val="C00000"/>
              </w:rPr>
              <w:t xml:space="preserve"> по программе «Здравствуй!»</w:t>
            </w:r>
          </w:p>
        </w:tc>
      </w:tr>
      <w:tr w:rsidR="00EE2B27" w:rsidTr="00661BAB">
        <w:tc>
          <w:tcPr>
            <w:tcW w:w="2694" w:type="dxa"/>
          </w:tcPr>
          <w:p w:rsidR="00EE2B27" w:rsidRDefault="00EE2B27" w:rsidP="00862886">
            <w:pPr>
              <w:pStyle w:val="a3"/>
              <w:ind w:left="0"/>
              <w:rPr>
                <w:rFonts w:ascii="Times New Roman" w:hAnsi="Times New Roman"/>
                <w:b/>
                <w:color w:val="C00000"/>
                <w:u w:val="single"/>
              </w:rPr>
            </w:pPr>
          </w:p>
        </w:tc>
        <w:tc>
          <w:tcPr>
            <w:tcW w:w="2693" w:type="dxa"/>
          </w:tcPr>
          <w:p w:rsidR="00EE2B27" w:rsidRPr="00263E61" w:rsidRDefault="00EE2B27" w:rsidP="00862886">
            <w:pPr>
              <w:pStyle w:val="a3"/>
              <w:ind w:left="0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2835" w:type="dxa"/>
          </w:tcPr>
          <w:p w:rsidR="00EE2B27" w:rsidRPr="002779A7" w:rsidRDefault="0050455F" w:rsidP="00E84B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сформированы представления о здоровом образе жизни. Слабая двигательная активность. </w:t>
            </w:r>
            <w:r w:rsidR="00173FE8" w:rsidRPr="00173FE8">
              <w:rPr>
                <w:rFonts w:ascii="Times New Roman" w:hAnsi="Times New Roman"/>
              </w:rPr>
              <w:t>Голосовой аппарат отличается хрупкостью</w:t>
            </w:r>
            <w:r w:rsidR="00451EE5">
              <w:rPr>
                <w:rFonts w:ascii="Times New Roman" w:hAnsi="Times New Roman"/>
              </w:rPr>
              <w:t xml:space="preserve">, ранимостью, голос несильный. Развит </w:t>
            </w:r>
            <w:r w:rsidR="00C60D4E">
              <w:rPr>
                <w:rFonts w:ascii="Times New Roman" w:hAnsi="Times New Roman"/>
              </w:rPr>
              <w:t>слух (</w:t>
            </w:r>
            <w:r w:rsidR="00E84B57">
              <w:rPr>
                <w:rFonts w:ascii="Times New Roman" w:hAnsi="Times New Roman"/>
              </w:rPr>
              <w:t xml:space="preserve">сравнительно чисто поёт, </w:t>
            </w:r>
            <w:r w:rsidR="00C60D4E">
              <w:rPr>
                <w:rFonts w:ascii="Times New Roman" w:hAnsi="Times New Roman"/>
              </w:rPr>
              <w:t>различае</w:t>
            </w:r>
            <w:r w:rsidR="00451EE5">
              <w:rPr>
                <w:rFonts w:ascii="Times New Roman" w:hAnsi="Times New Roman"/>
              </w:rPr>
              <w:t xml:space="preserve">т звуки по высоте). </w:t>
            </w:r>
            <w:r w:rsidR="00A62738">
              <w:rPr>
                <w:rFonts w:ascii="Times New Roman" w:hAnsi="Times New Roman"/>
              </w:rPr>
              <w:t>Развивается дыхани</w:t>
            </w:r>
            <w:r w:rsidR="00E84B57">
              <w:rPr>
                <w:rFonts w:ascii="Times New Roman" w:hAnsi="Times New Roman"/>
              </w:rPr>
              <w:t xml:space="preserve">е. </w:t>
            </w:r>
            <w:r w:rsidR="002779A7">
              <w:rPr>
                <w:rFonts w:ascii="Times New Roman" w:hAnsi="Times New Roman"/>
              </w:rPr>
              <w:t>Умеет брать дыхание перед началом песни, между музыкальными фразами. Петь «</w:t>
            </w:r>
            <w:r w:rsidR="002779A7">
              <w:rPr>
                <w:rFonts w:ascii="Times New Roman" w:hAnsi="Times New Roman"/>
                <w:lang w:val="en-US"/>
              </w:rPr>
              <w:t>mf</w:t>
            </w:r>
            <w:r w:rsidR="002779A7">
              <w:rPr>
                <w:rFonts w:ascii="Times New Roman" w:hAnsi="Times New Roman"/>
              </w:rPr>
              <w:t>»</w:t>
            </w:r>
            <w:r w:rsidR="002779A7" w:rsidRPr="00E84B57">
              <w:rPr>
                <w:rFonts w:ascii="Times New Roman" w:hAnsi="Times New Roman"/>
              </w:rPr>
              <w:t xml:space="preserve"> и </w:t>
            </w:r>
            <w:r w:rsidR="002779A7">
              <w:rPr>
                <w:rFonts w:ascii="Times New Roman" w:hAnsi="Times New Roman"/>
              </w:rPr>
              <w:t>«</w:t>
            </w:r>
            <w:r w:rsidR="002779A7">
              <w:rPr>
                <w:rFonts w:ascii="Times New Roman" w:hAnsi="Times New Roman"/>
                <w:lang w:val="en-US"/>
              </w:rPr>
              <w:t>p</w:t>
            </w:r>
            <w:r w:rsidR="002779A7">
              <w:rPr>
                <w:rFonts w:ascii="Times New Roman" w:hAnsi="Times New Roman"/>
              </w:rPr>
              <w:t>»</w:t>
            </w:r>
            <w:r w:rsidR="000536FE">
              <w:rPr>
                <w:rFonts w:ascii="Times New Roman" w:hAnsi="Times New Roman"/>
              </w:rPr>
              <w:t xml:space="preserve"> (не очень громко и тихо)</w:t>
            </w:r>
            <w:r w:rsidR="002779A7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</w:tcPr>
          <w:p w:rsidR="00EE2B27" w:rsidRPr="00BA6550" w:rsidRDefault="000366FE" w:rsidP="000366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Имеет первоначальное представление о здоровом образе жизни. Двигательная активность улучшается, есть быстрота реакции, ловкость, умеет дружить и быть честным. </w:t>
            </w:r>
            <w:r w:rsidR="00C426CE">
              <w:rPr>
                <w:rFonts w:ascii="Times New Roman" w:hAnsi="Times New Roman"/>
              </w:rPr>
              <w:t xml:space="preserve">Более устойчива вокально-слуховая координация. </w:t>
            </w:r>
            <w:r w:rsidR="00C60D4E">
              <w:rPr>
                <w:rFonts w:ascii="Times New Roman" w:hAnsi="Times New Roman"/>
              </w:rPr>
              <w:t>Може</w:t>
            </w:r>
            <w:r w:rsidR="00C426CE">
              <w:rPr>
                <w:rFonts w:ascii="Times New Roman" w:hAnsi="Times New Roman"/>
              </w:rPr>
              <w:t>т исполнять пес</w:t>
            </w:r>
            <w:r w:rsidR="0029221B">
              <w:rPr>
                <w:rFonts w:ascii="Times New Roman" w:hAnsi="Times New Roman"/>
              </w:rPr>
              <w:t>ни с длинными муз</w:t>
            </w:r>
            <w:r w:rsidR="00C426CE">
              <w:rPr>
                <w:rFonts w:ascii="Times New Roman" w:hAnsi="Times New Roman"/>
              </w:rPr>
              <w:t xml:space="preserve"> фразами за счёт увеличения объёма лёгких, дыхание становится более глубоким. </w:t>
            </w:r>
            <w:r w:rsidR="00C60D4E">
              <w:rPr>
                <w:rFonts w:ascii="Times New Roman" w:hAnsi="Times New Roman"/>
              </w:rPr>
              <w:t>Умее</w:t>
            </w:r>
            <w:r w:rsidR="00417DF6">
              <w:rPr>
                <w:rFonts w:ascii="Times New Roman" w:hAnsi="Times New Roman"/>
              </w:rPr>
              <w:t>т петь выразительно (ускоряя, замедляя и ослабляя звучание</w:t>
            </w:r>
            <w:r w:rsidR="00417F00">
              <w:rPr>
                <w:rFonts w:ascii="Times New Roman" w:hAnsi="Times New Roman"/>
              </w:rPr>
              <w:t>)</w:t>
            </w:r>
            <w:r w:rsidR="00417DF6">
              <w:rPr>
                <w:rFonts w:ascii="Times New Roman" w:hAnsi="Times New Roman"/>
              </w:rPr>
              <w:t>, п</w:t>
            </w:r>
            <w:r w:rsidR="00417F00">
              <w:rPr>
                <w:rFonts w:ascii="Times New Roman" w:hAnsi="Times New Roman"/>
              </w:rPr>
              <w:t>равильно передавая мелодию. Умее</w:t>
            </w:r>
            <w:r w:rsidR="00417DF6">
              <w:rPr>
                <w:rFonts w:ascii="Times New Roman" w:hAnsi="Times New Roman"/>
              </w:rPr>
              <w:t>т брать дыхание перед началом песни, между муз фразами, удерживать его до конца фразы.</w:t>
            </w:r>
          </w:p>
        </w:tc>
      </w:tr>
    </w:tbl>
    <w:p w:rsidR="00AE080F" w:rsidRDefault="00AE080F" w:rsidP="00EE57FD">
      <w:pPr>
        <w:jc w:val="both"/>
        <w:rPr>
          <w:rFonts w:ascii="Times New Roman" w:eastAsia="Lucida Sans Unicode" w:hAnsi="Times New Roman"/>
          <w:b/>
          <w:color w:val="C00000"/>
          <w:kern w:val="1"/>
        </w:rPr>
      </w:pPr>
    </w:p>
    <w:p w:rsidR="005D273E" w:rsidRPr="00C8325B" w:rsidRDefault="00F232CE" w:rsidP="00EE57FD">
      <w:pPr>
        <w:jc w:val="both"/>
        <w:rPr>
          <w:rFonts w:ascii="Times New Roman" w:hAnsi="Times New Roman"/>
          <w:color w:val="C00000"/>
          <w:u w:val="single"/>
        </w:rPr>
      </w:pPr>
      <w:r>
        <w:rPr>
          <w:rFonts w:ascii="Times New Roman" w:hAnsi="Times New Roman"/>
          <w:b/>
          <w:color w:val="C00000"/>
          <w:u w:val="single"/>
        </w:rPr>
        <w:lastRenderedPageBreak/>
        <w:t>1.5</w:t>
      </w:r>
      <w:r w:rsidR="005D273E" w:rsidRPr="00C8325B">
        <w:rPr>
          <w:rFonts w:ascii="Times New Roman" w:hAnsi="Times New Roman"/>
          <w:b/>
          <w:color w:val="C00000"/>
          <w:u w:val="single"/>
        </w:rPr>
        <w:t>.</w:t>
      </w:r>
      <w:r w:rsidR="00C8325B">
        <w:rPr>
          <w:rFonts w:ascii="Times New Roman" w:hAnsi="Times New Roman"/>
          <w:b/>
          <w:color w:val="C00000"/>
          <w:u w:val="single"/>
        </w:rPr>
        <w:t xml:space="preserve"> </w:t>
      </w:r>
      <w:r w:rsidR="005D273E" w:rsidRPr="00C8325B">
        <w:rPr>
          <w:rFonts w:ascii="Times New Roman" w:hAnsi="Times New Roman"/>
          <w:b/>
          <w:color w:val="C00000"/>
          <w:u w:val="single"/>
        </w:rPr>
        <w:t>Планируемые результаты</w:t>
      </w:r>
      <w:r w:rsidR="00626EE1">
        <w:rPr>
          <w:rFonts w:ascii="Times New Roman" w:hAnsi="Times New Roman"/>
          <w:b/>
          <w:color w:val="C00000"/>
          <w:u w:val="single"/>
        </w:rPr>
        <w:t xml:space="preserve"> освоения</w:t>
      </w:r>
      <w:r w:rsidR="005D273E" w:rsidRPr="00C8325B">
        <w:rPr>
          <w:rFonts w:ascii="Times New Roman" w:hAnsi="Times New Roman"/>
          <w:b/>
          <w:color w:val="C00000"/>
          <w:u w:val="single"/>
        </w:rPr>
        <w:t xml:space="preserve"> </w:t>
      </w:r>
      <w:r w:rsidR="00BA6550">
        <w:rPr>
          <w:rFonts w:ascii="Times New Roman" w:hAnsi="Times New Roman"/>
          <w:b/>
          <w:color w:val="C00000"/>
          <w:u w:val="single"/>
        </w:rPr>
        <w:t>РП</w:t>
      </w:r>
      <w:r w:rsidR="005D273E" w:rsidRPr="00C8325B">
        <w:rPr>
          <w:rFonts w:ascii="Times New Roman" w:hAnsi="Times New Roman"/>
          <w:b/>
          <w:color w:val="C00000"/>
          <w:u w:val="single"/>
        </w:rPr>
        <w:t xml:space="preserve"> </w:t>
      </w:r>
    </w:p>
    <w:p w:rsidR="00EE57FD" w:rsidRPr="00FA2536" w:rsidRDefault="00EE57FD" w:rsidP="00EE57FD">
      <w:pPr>
        <w:jc w:val="both"/>
        <w:rPr>
          <w:rFonts w:ascii="Times New Roman" w:hAnsi="Times New Roman"/>
          <w:bCs/>
        </w:rPr>
      </w:pPr>
    </w:p>
    <w:p w:rsidR="0049204C" w:rsidRDefault="0049204C" w:rsidP="005D273E">
      <w:pPr>
        <w:rPr>
          <w:rFonts w:ascii="Times New Roman" w:hAnsi="Times New Roman"/>
        </w:rPr>
      </w:pPr>
    </w:p>
    <w:tbl>
      <w:tblPr>
        <w:tblStyle w:val="a5"/>
        <w:tblW w:w="11340" w:type="dxa"/>
        <w:tblInd w:w="-572" w:type="dxa"/>
        <w:tblLook w:val="04A0" w:firstRow="1" w:lastRow="0" w:firstColumn="1" w:lastColumn="0" w:noHBand="0" w:noVBand="1"/>
      </w:tblPr>
      <w:tblGrid>
        <w:gridCol w:w="2552"/>
        <w:gridCol w:w="2835"/>
        <w:gridCol w:w="2948"/>
        <w:gridCol w:w="3005"/>
      </w:tblGrid>
      <w:tr w:rsidR="00152914" w:rsidRPr="009A0367" w:rsidTr="00F8196C">
        <w:tc>
          <w:tcPr>
            <w:tcW w:w="2552" w:type="dxa"/>
            <w:shd w:val="clear" w:color="auto" w:fill="C5E0B3" w:themeFill="accent6" w:themeFillTint="66"/>
          </w:tcPr>
          <w:p w:rsidR="00152914" w:rsidRPr="00FA2536" w:rsidRDefault="00152914" w:rsidP="00152914">
            <w:pPr>
              <w:jc w:val="center"/>
              <w:rPr>
                <w:rFonts w:ascii="Times New Roman" w:hAnsi="Times New Roman"/>
                <w:b/>
              </w:rPr>
            </w:pPr>
            <w:r w:rsidRPr="00FA2536">
              <w:rPr>
                <w:rFonts w:ascii="Times New Roman" w:hAnsi="Times New Roman"/>
                <w:b/>
              </w:rPr>
              <w:t>Младшая группа</w:t>
            </w:r>
          </w:p>
          <w:p w:rsidR="00665C44" w:rsidRPr="009A0367" w:rsidRDefault="00665C44" w:rsidP="00152914">
            <w:pPr>
              <w:jc w:val="center"/>
              <w:rPr>
                <w:rFonts w:ascii="Times New Roman" w:hAnsi="Times New Roman"/>
              </w:rPr>
            </w:pPr>
            <w:r w:rsidRPr="00FA2536">
              <w:rPr>
                <w:rFonts w:ascii="Times New Roman" w:hAnsi="Times New Roman"/>
                <w:b/>
              </w:rPr>
              <w:t>3–4 года</w:t>
            </w:r>
          </w:p>
        </w:tc>
        <w:tc>
          <w:tcPr>
            <w:tcW w:w="2835" w:type="dxa"/>
            <w:shd w:val="clear" w:color="auto" w:fill="CCCCFF"/>
          </w:tcPr>
          <w:p w:rsidR="00152914" w:rsidRPr="00FA2536" w:rsidRDefault="00152914" w:rsidP="00152914">
            <w:pPr>
              <w:jc w:val="center"/>
              <w:rPr>
                <w:rFonts w:ascii="Times New Roman" w:hAnsi="Times New Roman"/>
                <w:b/>
              </w:rPr>
            </w:pPr>
            <w:r w:rsidRPr="00FA2536">
              <w:rPr>
                <w:rFonts w:ascii="Times New Roman" w:hAnsi="Times New Roman"/>
                <w:b/>
              </w:rPr>
              <w:t>Средняя группа</w:t>
            </w:r>
          </w:p>
          <w:p w:rsidR="00665C44" w:rsidRPr="00FA2536" w:rsidRDefault="00665C44" w:rsidP="00152914">
            <w:pPr>
              <w:jc w:val="center"/>
              <w:rPr>
                <w:rFonts w:ascii="Times New Roman" w:hAnsi="Times New Roman"/>
                <w:b/>
              </w:rPr>
            </w:pPr>
            <w:r w:rsidRPr="00FA2536">
              <w:rPr>
                <w:rFonts w:ascii="Times New Roman" w:hAnsi="Times New Roman"/>
                <w:b/>
              </w:rPr>
              <w:t>4-5 лет</w:t>
            </w:r>
          </w:p>
        </w:tc>
        <w:tc>
          <w:tcPr>
            <w:tcW w:w="2948" w:type="dxa"/>
            <w:shd w:val="clear" w:color="auto" w:fill="FFF2CC" w:themeFill="accent4" w:themeFillTint="33"/>
          </w:tcPr>
          <w:p w:rsidR="00152914" w:rsidRPr="00FA2536" w:rsidRDefault="00152914" w:rsidP="00152914">
            <w:pPr>
              <w:jc w:val="center"/>
              <w:rPr>
                <w:rFonts w:ascii="Times New Roman" w:hAnsi="Times New Roman"/>
                <w:b/>
              </w:rPr>
            </w:pPr>
            <w:r w:rsidRPr="00FA2536">
              <w:rPr>
                <w:rFonts w:ascii="Times New Roman" w:hAnsi="Times New Roman"/>
                <w:b/>
              </w:rPr>
              <w:t>Старшая группа</w:t>
            </w:r>
          </w:p>
          <w:p w:rsidR="00665C44" w:rsidRPr="00FA2536" w:rsidRDefault="00665C44" w:rsidP="00152914">
            <w:pPr>
              <w:jc w:val="center"/>
              <w:rPr>
                <w:rFonts w:ascii="Times New Roman" w:hAnsi="Times New Roman"/>
                <w:b/>
              </w:rPr>
            </w:pPr>
            <w:r w:rsidRPr="00FA2536">
              <w:rPr>
                <w:rFonts w:ascii="Times New Roman" w:hAnsi="Times New Roman"/>
                <w:b/>
              </w:rPr>
              <w:t>5-6 лет</w:t>
            </w:r>
          </w:p>
        </w:tc>
        <w:tc>
          <w:tcPr>
            <w:tcW w:w="3005" w:type="dxa"/>
            <w:shd w:val="clear" w:color="auto" w:fill="FBE4D5" w:themeFill="accent2" w:themeFillTint="33"/>
          </w:tcPr>
          <w:p w:rsidR="00152914" w:rsidRPr="00FA2536" w:rsidRDefault="00152914" w:rsidP="00152914">
            <w:pPr>
              <w:jc w:val="center"/>
              <w:rPr>
                <w:rFonts w:ascii="Times New Roman" w:hAnsi="Times New Roman"/>
                <w:b/>
              </w:rPr>
            </w:pPr>
            <w:r w:rsidRPr="00FA2536">
              <w:rPr>
                <w:rFonts w:ascii="Times New Roman" w:hAnsi="Times New Roman"/>
                <w:b/>
              </w:rPr>
              <w:t>Подготовительная группа</w:t>
            </w:r>
          </w:p>
          <w:p w:rsidR="00665C44" w:rsidRPr="00FA2536" w:rsidRDefault="00665C44" w:rsidP="00152914">
            <w:pPr>
              <w:jc w:val="center"/>
              <w:rPr>
                <w:rFonts w:ascii="Times New Roman" w:hAnsi="Times New Roman"/>
                <w:b/>
              </w:rPr>
            </w:pPr>
            <w:r w:rsidRPr="00FA2536">
              <w:rPr>
                <w:rFonts w:ascii="Times New Roman" w:hAnsi="Times New Roman"/>
                <w:b/>
              </w:rPr>
              <w:t>6-7 лет</w:t>
            </w:r>
          </w:p>
        </w:tc>
      </w:tr>
      <w:tr w:rsidR="00E90EC5" w:rsidRPr="009A0367" w:rsidTr="00E90EC5">
        <w:tc>
          <w:tcPr>
            <w:tcW w:w="11340" w:type="dxa"/>
            <w:gridSpan w:val="4"/>
            <w:shd w:val="clear" w:color="auto" w:fill="auto"/>
          </w:tcPr>
          <w:p w:rsidR="00E90EC5" w:rsidRPr="00E90EC5" w:rsidRDefault="00E90EC5" w:rsidP="00152914">
            <w:pPr>
              <w:jc w:val="center"/>
              <w:rPr>
                <w:rFonts w:ascii="Times New Roman" w:hAnsi="Times New Roman"/>
                <w:b/>
              </w:rPr>
            </w:pPr>
            <w:r w:rsidRPr="00E90EC5">
              <w:rPr>
                <w:rFonts w:ascii="Times New Roman" w:hAnsi="Times New Roman"/>
                <w:b/>
                <w:color w:val="C00000"/>
              </w:rPr>
              <w:t>Обязательная часть РП</w:t>
            </w:r>
          </w:p>
        </w:tc>
      </w:tr>
      <w:tr w:rsidR="00152914" w:rsidRPr="009A0367" w:rsidTr="00F8196C">
        <w:trPr>
          <w:trHeight w:val="8096"/>
        </w:trPr>
        <w:tc>
          <w:tcPr>
            <w:tcW w:w="2552" w:type="dxa"/>
            <w:shd w:val="clear" w:color="auto" w:fill="C5E0B3" w:themeFill="accent6" w:themeFillTint="66"/>
          </w:tcPr>
          <w:p w:rsidR="00152914" w:rsidRDefault="00636150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F6A4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э</w:t>
            </w:r>
            <w:r w:rsidR="00665C44">
              <w:rPr>
                <w:rFonts w:ascii="Times New Roman" w:hAnsi="Times New Roman"/>
              </w:rPr>
              <w:t>моционально откликается на</w:t>
            </w:r>
            <w:r>
              <w:rPr>
                <w:rFonts w:ascii="Times New Roman" w:hAnsi="Times New Roman"/>
              </w:rPr>
              <w:t xml:space="preserve"> музыку, прислушива</w:t>
            </w:r>
            <w:r w:rsidR="00DC2E47">
              <w:rPr>
                <w:rFonts w:ascii="Times New Roman" w:hAnsi="Times New Roman"/>
              </w:rPr>
              <w:t>ется к изменениям в её звучании, различает контрастную музыку;</w:t>
            </w:r>
          </w:p>
          <w:p w:rsidR="00636150" w:rsidRDefault="00636150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F6A4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проявляет интерес к песням, овладевает простейшими навыками пения, может спеть маленькую песенку самостоятельно или с помощью взрослого;</w:t>
            </w:r>
          </w:p>
          <w:p w:rsidR="00DC2E47" w:rsidRDefault="00BC1680" w:rsidP="00DC2E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DC2E47" w:rsidRPr="00DC2E47">
              <w:rPr>
                <w:rFonts w:ascii="Times New Roman" w:hAnsi="Times New Roman"/>
              </w:rPr>
              <w:t xml:space="preserve"> самостоятельно двигается</w:t>
            </w:r>
            <w:r w:rsidR="00DC2E47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выполняет несложные движения</w:t>
            </w:r>
            <w:r w:rsidR="00B759C9">
              <w:rPr>
                <w:rFonts w:ascii="Times New Roman" w:hAnsi="Times New Roman"/>
              </w:rPr>
              <w:t xml:space="preserve"> под</w:t>
            </w:r>
            <w:r w:rsidR="00B759C9" w:rsidRPr="00B759C9">
              <w:rPr>
                <w:rFonts w:ascii="Times New Roman" w:hAnsi="Times New Roman"/>
              </w:rPr>
              <w:t xml:space="preserve"> разнохарактерные динамически</w:t>
            </w:r>
            <w:r w:rsidR="00DC2E47">
              <w:rPr>
                <w:rFonts w:ascii="Times New Roman" w:hAnsi="Times New Roman"/>
              </w:rPr>
              <w:t>е и темповые изменения в музыке;</w:t>
            </w:r>
          </w:p>
          <w:p w:rsidR="00152914" w:rsidRDefault="00DC2E47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F6A4F">
              <w:rPr>
                <w:rFonts w:ascii="Times New Roman" w:hAnsi="Times New Roman"/>
              </w:rPr>
              <w:t xml:space="preserve"> </w:t>
            </w:r>
            <w:r w:rsidR="00311D7A">
              <w:rPr>
                <w:rFonts w:ascii="Times New Roman" w:hAnsi="Times New Roman"/>
              </w:rPr>
              <w:t>проявляет интерес к музыкальным игрушкам и инструментам, усваивает простейшие приёмы игры</w:t>
            </w:r>
            <w:r w:rsidR="00B759C9">
              <w:rPr>
                <w:rFonts w:ascii="Times New Roman" w:hAnsi="Times New Roman"/>
              </w:rPr>
              <w:t xml:space="preserve"> </w:t>
            </w:r>
          </w:p>
          <w:p w:rsidR="00152914" w:rsidRPr="00FA6428" w:rsidRDefault="00152914" w:rsidP="0015291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CCCCFF"/>
          </w:tcPr>
          <w:p w:rsidR="00152914" w:rsidRDefault="00311D7A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F6A4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определяет характер музыкального произведения, высказывает свои впечатления, узнаёт</w:t>
            </w:r>
            <w:r w:rsidR="00FF6A4F">
              <w:rPr>
                <w:rFonts w:ascii="Times New Roman" w:hAnsi="Times New Roman"/>
              </w:rPr>
              <w:t xml:space="preserve"> знакомые произведения;</w:t>
            </w:r>
          </w:p>
          <w:p w:rsidR="00311D7A" w:rsidRDefault="00597D9F" w:rsidP="00152914">
            <w:pPr>
              <w:rPr>
                <w:rFonts w:ascii="Times New Roman" w:hAnsi="Times New Roman"/>
              </w:rPr>
            </w:pPr>
            <w:r w:rsidRPr="00597D9F">
              <w:rPr>
                <w:rFonts w:ascii="Times New Roman" w:hAnsi="Times New Roman"/>
              </w:rPr>
              <w:t>- способен понимать требования: как петь, как двигаться</w:t>
            </w:r>
            <w:r>
              <w:rPr>
                <w:rFonts w:ascii="Times New Roman" w:hAnsi="Times New Roman"/>
              </w:rPr>
              <w:t xml:space="preserve"> в хороводе, в пляске</w:t>
            </w:r>
            <w:r w:rsidR="00EA456A">
              <w:rPr>
                <w:rFonts w:ascii="Times New Roman" w:hAnsi="Times New Roman"/>
              </w:rPr>
              <w:t xml:space="preserve"> (передаёт основные средства музыкальной выразительности)</w:t>
            </w:r>
            <w:r>
              <w:rPr>
                <w:rFonts w:ascii="Times New Roman" w:hAnsi="Times New Roman"/>
              </w:rPr>
              <w:t>;</w:t>
            </w:r>
          </w:p>
          <w:p w:rsidR="00597D9F" w:rsidRDefault="00597D9F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может шире использовать в играх и танцах освоенные основные виды движений;</w:t>
            </w:r>
          </w:p>
          <w:p w:rsidR="00311D7A" w:rsidRPr="009A0367" w:rsidRDefault="00597D9F" w:rsidP="00311D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F6A4F" w:rsidRPr="00FF6A4F">
              <w:rPr>
                <w:rFonts w:ascii="Times New Roman" w:hAnsi="Times New Roman"/>
              </w:rPr>
              <w:t>проявляет первые попытки к творчеству</w:t>
            </w:r>
            <w:r w:rsidR="006154DD">
              <w:rPr>
                <w:rFonts w:ascii="Times New Roman" w:hAnsi="Times New Roman"/>
              </w:rPr>
              <w:t>, стреми</w:t>
            </w:r>
            <w:r>
              <w:rPr>
                <w:rFonts w:ascii="Times New Roman" w:hAnsi="Times New Roman"/>
              </w:rPr>
              <w:t>тся по-своему</w:t>
            </w:r>
            <w:r w:rsidR="006154DD">
              <w:rPr>
                <w:rFonts w:ascii="Times New Roman" w:hAnsi="Times New Roman"/>
              </w:rPr>
              <w:t xml:space="preserve"> исполнить роль в создании музыкального образа в развитии </w:t>
            </w:r>
            <w:r w:rsidR="006154DD" w:rsidRPr="006154DD">
              <w:rPr>
                <w:rFonts w:ascii="Times New Roman" w:hAnsi="Times New Roman"/>
              </w:rPr>
              <w:t>(в рамках одного персонажа)</w:t>
            </w:r>
            <w:r w:rsidR="006154DD">
              <w:rPr>
                <w:rFonts w:ascii="Times New Roman" w:hAnsi="Times New Roman"/>
              </w:rPr>
              <w:t>,</w:t>
            </w:r>
            <w:r w:rsidR="006154DD" w:rsidRPr="006154DD">
              <w:rPr>
                <w:rFonts w:ascii="Times New Roman" w:hAnsi="Times New Roman"/>
              </w:rPr>
              <w:t xml:space="preserve"> эмоционально сопереживая, передает чувства и настроение музыкального образа</w:t>
            </w:r>
          </w:p>
        </w:tc>
        <w:tc>
          <w:tcPr>
            <w:tcW w:w="2948" w:type="dxa"/>
            <w:shd w:val="clear" w:color="auto" w:fill="FFF2CC" w:themeFill="accent4" w:themeFillTint="33"/>
          </w:tcPr>
          <w:p w:rsidR="00EA456A" w:rsidRPr="00EA456A" w:rsidRDefault="00CC04AF" w:rsidP="00EA45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F83315" w:rsidRPr="00F83315">
              <w:rPr>
                <w:rFonts w:ascii="Verdana" w:eastAsia="Times New Roman" w:hAnsi="Verdana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г</w:t>
            </w:r>
            <w:r w:rsidR="00F83315" w:rsidRPr="00F83315">
              <w:rPr>
                <w:rFonts w:ascii="Times New Roman" w:hAnsi="Times New Roman"/>
              </w:rPr>
              <w:t>отов к творческому восприятию музыкальных произведений, эмоционально откликается на них</w:t>
            </w:r>
            <w:r w:rsidR="007C2CF6">
              <w:rPr>
                <w:rFonts w:ascii="Times New Roman" w:hAnsi="Times New Roman"/>
              </w:rPr>
              <w:t>;</w:t>
            </w:r>
          </w:p>
          <w:p w:rsidR="00CC04AF" w:rsidRDefault="00EA456A" w:rsidP="00CC04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83315" w:rsidRPr="00F83315">
              <w:rPr>
                <w:rFonts w:ascii="Times New Roman" w:hAnsi="Times New Roman"/>
              </w:rPr>
              <w:t>владеет навыками культуры слушания, самостоятельно выделяет, называет жанры в музыке</w:t>
            </w:r>
            <w:r w:rsidR="00F83315">
              <w:rPr>
                <w:rFonts w:ascii="Times New Roman" w:hAnsi="Times New Roman"/>
              </w:rPr>
              <w:t>,</w:t>
            </w:r>
            <w:r w:rsidR="00F83315" w:rsidRPr="00F83315">
              <w:rPr>
                <w:rFonts w:ascii="Times New Roman" w:hAnsi="Times New Roman"/>
              </w:rPr>
              <w:t xml:space="preserve"> узнает мелодии по отдельным фрагментам и определяет их характер</w:t>
            </w:r>
            <w:r w:rsidR="00F83315">
              <w:rPr>
                <w:rFonts w:ascii="Times New Roman" w:hAnsi="Times New Roman"/>
              </w:rPr>
              <w:t>;</w:t>
            </w:r>
            <w:r w:rsidR="00CC04AF" w:rsidRPr="00CC04AF">
              <w:rPr>
                <w:rFonts w:ascii="Times New Roman" w:hAnsi="Times New Roman"/>
              </w:rPr>
              <w:t xml:space="preserve"> </w:t>
            </w:r>
          </w:p>
          <w:p w:rsidR="00CC04AF" w:rsidRDefault="00CC04AF" w:rsidP="00CC04AF">
            <w:pPr>
              <w:rPr>
                <w:rFonts w:ascii="Times New Roman" w:hAnsi="Times New Roman"/>
              </w:rPr>
            </w:pPr>
            <w:r w:rsidRPr="00CC04AF">
              <w:rPr>
                <w:rFonts w:ascii="Times New Roman" w:hAnsi="Times New Roman"/>
              </w:rPr>
              <w:t>-</w:t>
            </w:r>
            <w:r w:rsidRPr="00CC04AF">
              <w:rPr>
                <w:rFonts w:ascii="Times New Roman" w:hAnsi="Times New Roman"/>
                <w:b/>
              </w:rPr>
              <w:t xml:space="preserve"> </w:t>
            </w:r>
            <w:r w:rsidRPr="00CC04AF">
              <w:rPr>
                <w:rFonts w:ascii="Times New Roman" w:hAnsi="Times New Roman"/>
              </w:rPr>
              <w:t>способен петь без напряжения в сопровождении музыкального инструмента и без него</w:t>
            </w:r>
            <w:r>
              <w:rPr>
                <w:rFonts w:ascii="Times New Roman" w:hAnsi="Times New Roman"/>
              </w:rPr>
              <w:t>;</w:t>
            </w:r>
          </w:p>
          <w:p w:rsidR="00CC04AF" w:rsidRPr="00CC04AF" w:rsidRDefault="00CC04AF" w:rsidP="00CC04AF">
            <w:pPr>
              <w:rPr>
                <w:rFonts w:ascii="Times New Roman" w:hAnsi="Times New Roman"/>
              </w:rPr>
            </w:pPr>
            <w:r w:rsidRPr="00CC04AF">
              <w:rPr>
                <w:rFonts w:ascii="Times New Roman" w:hAnsi="Times New Roman"/>
              </w:rPr>
              <w:t xml:space="preserve">- способен проявлять инициативу в придумывании </w:t>
            </w:r>
            <w:r w:rsidR="0089726C">
              <w:rPr>
                <w:rFonts w:ascii="Times New Roman" w:hAnsi="Times New Roman"/>
              </w:rPr>
              <w:t xml:space="preserve">несложных </w:t>
            </w:r>
            <w:r w:rsidRPr="00CC04AF">
              <w:rPr>
                <w:rFonts w:ascii="Times New Roman" w:hAnsi="Times New Roman"/>
              </w:rPr>
              <w:t>движений, сост</w:t>
            </w:r>
            <w:r>
              <w:rPr>
                <w:rFonts w:ascii="Times New Roman" w:hAnsi="Times New Roman"/>
              </w:rPr>
              <w:t>авлении композиции танца, песни</w:t>
            </w:r>
          </w:p>
          <w:p w:rsidR="00152914" w:rsidRPr="00B00BE0" w:rsidRDefault="00152914" w:rsidP="00F83315">
            <w:pPr>
              <w:rPr>
                <w:rFonts w:ascii="Times New Roman" w:hAnsi="Times New Roman"/>
              </w:rPr>
            </w:pPr>
          </w:p>
        </w:tc>
        <w:tc>
          <w:tcPr>
            <w:tcW w:w="3005" w:type="dxa"/>
            <w:shd w:val="clear" w:color="auto" w:fill="FBE4D5" w:themeFill="accent2" w:themeFillTint="33"/>
          </w:tcPr>
          <w:p w:rsidR="00152914" w:rsidRDefault="00F5326E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эмоционально отклика</w:t>
            </w:r>
            <w:r w:rsidR="008D0AD2">
              <w:rPr>
                <w:rFonts w:ascii="Times New Roman" w:hAnsi="Times New Roman"/>
              </w:rPr>
              <w:t>ется на красоту народного и профессионального искусства (музыку, танцы, театральную деятельность), понимает ценность произведений музыкального искусства</w:t>
            </w:r>
            <w:r w:rsidR="00C05AA8">
              <w:rPr>
                <w:rFonts w:ascii="Times New Roman" w:hAnsi="Times New Roman"/>
              </w:rPr>
              <w:t>;</w:t>
            </w:r>
          </w:p>
          <w:p w:rsidR="008D0AD2" w:rsidRDefault="008D0AD2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имеет начальные представления о здоровом образе жизни;</w:t>
            </w:r>
          </w:p>
          <w:p w:rsidR="00F5326E" w:rsidRDefault="00C05AA8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5326E" w:rsidRPr="00C05AA8">
              <w:rPr>
                <w:rFonts w:ascii="Times New Roman" w:hAnsi="Times New Roman"/>
              </w:rPr>
              <w:t>способен к активному</w:t>
            </w:r>
            <w:r w:rsidR="00F5326E" w:rsidRPr="00F5326E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усвоению музыкального </w:t>
            </w:r>
            <w:r w:rsidR="00F5326E" w:rsidRPr="00F5326E">
              <w:rPr>
                <w:rFonts w:ascii="Times New Roman" w:hAnsi="Times New Roman"/>
              </w:rPr>
              <w:t>опыта, к самостоятельной творческой деятельности,</w:t>
            </w:r>
            <w:r>
              <w:rPr>
                <w:rFonts w:ascii="Times New Roman" w:hAnsi="Times New Roman"/>
              </w:rPr>
              <w:t xml:space="preserve"> </w:t>
            </w:r>
            <w:r w:rsidR="00F5326E" w:rsidRPr="00F5326E">
              <w:rPr>
                <w:rFonts w:ascii="Times New Roman" w:hAnsi="Times New Roman"/>
              </w:rPr>
              <w:t>экспериментированию</w:t>
            </w:r>
            <w:r w:rsidR="0049204C">
              <w:rPr>
                <w:rFonts w:ascii="Times New Roman" w:hAnsi="Times New Roman"/>
              </w:rPr>
              <w:t xml:space="preserve"> (</w:t>
            </w:r>
            <w:r w:rsidR="00F5326E" w:rsidRPr="00C05AA8">
              <w:rPr>
                <w:rFonts w:ascii="Times New Roman" w:hAnsi="Times New Roman"/>
              </w:rPr>
              <w:t>импровизировать</w:t>
            </w:r>
            <w:r w:rsidR="00F5326E" w:rsidRPr="00F5326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 музыкальных инструментах,</w:t>
            </w:r>
            <w:r w:rsidR="00F5326E" w:rsidRPr="00F5326E">
              <w:rPr>
                <w:rFonts w:ascii="Times New Roman" w:eastAsia="Calibri" w:hAnsi="Times New Roman"/>
                <w:b/>
                <w:color w:val="2F5496"/>
              </w:rPr>
              <w:t xml:space="preserve"> </w:t>
            </w:r>
            <w:r w:rsidR="00F5326E" w:rsidRPr="00F5326E">
              <w:rPr>
                <w:rFonts w:ascii="Times New Roman" w:hAnsi="Times New Roman"/>
              </w:rPr>
              <w:t>самостоятельно создавать художественные образы в различных видах</w:t>
            </w:r>
            <w:r w:rsidR="001038A4">
              <w:rPr>
                <w:rFonts w:ascii="Times New Roman" w:hAnsi="Times New Roman"/>
              </w:rPr>
              <w:t xml:space="preserve"> музыкальной</w:t>
            </w:r>
            <w:r w:rsidR="00F5326E" w:rsidRPr="00F5326E">
              <w:rPr>
                <w:rFonts w:ascii="Times New Roman" w:hAnsi="Times New Roman"/>
              </w:rPr>
              <w:t xml:space="preserve"> деятельности, передавая воспр</w:t>
            </w:r>
            <w:r>
              <w:rPr>
                <w:rFonts w:ascii="Times New Roman" w:hAnsi="Times New Roman"/>
              </w:rPr>
              <w:t>и</w:t>
            </w:r>
            <w:r w:rsidR="001038A4">
              <w:rPr>
                <w:rFonts w:ascii="Times New Roman" w:hAnsi="Times New Roman"/>
              </w:rPr>
              <w:t>ятие музыкального произведения)</w:t>
            </w:r>
            <w:r w:rsidR="00AA46B5">
              <w:rPr>
                <w:rFonts w:ascii="Times New Roman" w:hAnsi="Times New Roman"/>
              </w:rPr>
              <w:t xml:space="preserve"> </w:t>
            </w:r>
          </w:p>
          <w:p w:rsidR="00E90EC5" w:rsidRPr="009A0367" w:rsidRDefault="00E90EC5" w:rsidP="00152914">
            <w:pPr>
              <w:rPr>
                <w:rFonts w:ascii="Times New Roman" w:hAnsi="Times New Roman"/>
              </w:rPr>
            </w:pPr>
          </w:p>
        </w:tc>
      </w:tr>
      <w:tr w:rsidR="00E90EC5" w:rsidRPr="009A0367" w:rsidTr="00E90EC5">
        <w:trPr>
          <w:trHeight w:val="386"/>
        </w:trPr>
        <w:tc>
          <w:tcPr>
            <w:tcW w:w="11340" w:type="dxa"/>
            <w:gridSpan w:val="4"/>
            <w:shd w:val="clear" w:color="auto" w:fill="auto"/>
          </w:tcPr>
          <w:p w:rsidR="00E90EC5" w:rsidRDefault="00E90EC5" w:rsidP="00E90EC5">
            <w:pPr>
              <w:jc w:val="center"/>
              <w:rPr>
                <w:rFonts w:ascii="Times New Roman" w:hAnsi="Times New Roman"/>
              </w:rPr>
            </w:pPr>
            <w:r w:rsidRPr="00BA6550">
              <w:rPr>
                <w:rFonts w:ascii="Times New Roman" w:hAnsi="Times New Roman"/>
                <w:b/>
                <w:color w:val="C00000"/>
              </w:rPr>
              <w:t>Часть, формируемая участниками ОО</w:t>
            </w:r>
            <w:r>
              <w:rPr>
                <w:rFonts w:ascii="Times New Roman" w:hAnsi="Times New Roman"/>
                <w:b/>
                <w:color w:val="C00000"/>
              </w:rPr>
              <w:t xml:space="preserve"> по программе «Ритмическая мозаика»</w:t>
            </w:r>
          </w:p>
        </w:tc>
      </w:tr>
      <w:tr w:rsidR="00E90EC5" w:rsidRPr="009A0367" w:rsidTr="00F8196C">
        <w:trPr>
          <w:trHeight w:val="842"/>
        </w:trPr>
        <w:tc>
          <w:tcPr>
            <w:tcW w:w="2552" w:type="dxa"/>
            <w:shd w:val="clear" w:color="auto" w:fill="C5E0B3" w:themeFill="accent6" w:themeFillTint="66"/>
          </w:tcPr>
          <w:p w:rsidR="00FD0BBF" w:rsidRDefault="00F45EA3" w:rsidP="00F45E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D0BBF">
              <w:rPr>
                <w:rFonts w:ascii="Times New Roman" w:hAnsi="Times New Roman"/>
              </w:rPr>
              <w:t>проявляет</w:t>
            </w:r>
            <w:r>
              <w:rPr>
                <w:rFonts w:ascii="Times New Roman" w:hAnsi="Times New Roman"/>
              </w:rPr>
              <w:t xml:space="preserve"> интерес к процессу движения под музыку</w:t>
            </w:r>
            <w:r w:rsidR="00FD0BBF">
              <w:rPr>
                <w:rFonts w:ascii="Times New Roman" w:hAnsi="Times New Roman"/>
              </w:rPr>
              <w:t>;</w:t>
            </w:r>
          </w:p>
          <w:p w:rsidR="00FD0BBF" w:rsidRDefault="00FD0BBF" w:rsidP="00F45E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появляется </w:t>
            </w:r>
            <w:r w:rsidR="00F45EA3">
              <w:rPr>
                <w:rFonts w:ascii="Times New Roman" w:hAnsi="Times New Roman"/>
              </w:rPr>
              <w:t>выразительность движений и умение передавать в пластике</w:t>
            </w:r>
            <w:r>
              <w:rPr>
                <w:rFonts w:ascii="Times New Roman" w:hAnsi="Times New Roman"/>
              </w:rPr>
              <w:t xml:space="preserve"> характер музыки, игровой образ;</w:t>
            </w:r>
            <w:r w:rsidR="00F45EA3">
              <w:rPr>
                <w:rFonts w:ascii="Times New Roman" w:hAnsi="Times New Roman"/>
              </w:rPr>
              <w:t xml:space="preserve"> </w:t>
            </w:r>
          </w:p>
          <w:p w:rsidR="00E90EC5" w:rsidRDefault="00FD0BBF" w:rsidP="00F819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334D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="00F45EA3">
              <w:rPr>
                <w:rFonts w:ascii="Times New Roman" w:hAnsi="Times New Roman"/>
              </w:rPr>
              <w:t>ыявляется творче</w:t>
            </w:r>
            <w:r w:rsidR="00F8196C">
              <w:rPr>
                <w:rFonts w:ascii="Times New Roman" w:hAnsi="Times New Roman"/>
              </w:rPr>
              <w:t>ская одарённость, муз-ость</w:t>
            </w:r>
          </w:p>
        </w:tc>
        <w:tc>
          <w:tcPr>
            <w:tcW w:w="2835" w:type="dxa"/>
            <w:shd w:val="clear" w:color="auto" w:fill="CCCCFF"/>
          </w:tcPr>
          <w:p w:rsidR="00E90EC5" w:rsidRDefault="00FD0BBF" w:rsidP="00311D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появляется умение точно координировать движения с основными средствами музыкальной выразительности;</w:t>
            </w:r>
          </w:p>
          <w:p w:rsidR="00FD0BBF" w:rsidRDefault="00F8196C" w:rsidP="00311D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проявляет с</w:t>
            </w:r>
            <w:r w:rsidR="00FD0BBF">
              <w:rPr>
                <w:rFonts w:ascii="Times New Roman" w:hAnsi="Times New Roman"/>
              </w:rPr>
              <w:t>пособность к запоминанию и самостоятельному исполнению композиций</w:t>
            </w:r>
            <w:r>
              <w:rPr>
                <w:rFonts w:ascii="Times New Roman" w:hAnsi="Times New Roman"/>
              </w:rPr>
              <w:t>;</w:t>
            </w:r>
          </w:p>
          <w:p w:rsidR="00F8196C" w:rsidRDefault="00F8196C" w:rsidP="00311D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-использует разнообразные виды движений в </w:t>
            </w:r>
            <w:r>
              <w:rPr>
                <w:rFonts w:ascii="Times New Roman" w:hAnsi="Times New Roman"/>
              </w:rPr>
              <w:lastRenderedPageBreak/>
              <w:t>импровизации под музыку</w:t>
            </w:r>
          </w:p>
          <w:p w:rsidR="00F8196C" w:rsidRDefault="00F8196C" w:rsidP="00F8196C">
            <w:pPr>
              <w:rPr>
                <w:rFonts w:ascii="Times New Roman" w:hAnsi="Times New Roman"/>
              </w:rPr>
            </w:pPr>
          </w:p>
        </w:tc>
        <w:tc>
          <w:tcPr>
            <w:tcW w:w="2948" w:type="dxa"/>
            <w:shd w:val="clear" w:color="auto" w:fill="FFF2CC" w:themeFill="accent4" w:themeFillTint="33"/>
          </w:tcPr>
          <w:p w:rsidR="00E90EC5" w:rsidRDefault="00F8196C" w:rsidP="00F83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способен выразительно исполнять движения под музыку;</w:t>
            </w:r>
          </w:p>
          <w:p w:rsidR="00F8196C" w:rsidRDefault="00F8196C" w:rsidP="00F83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умеет самостоятельно отображать в движении основные ср музыкальной выразительности;</w:t>
            </w:r>
          </w:p>
          <w:p w:rsidR="00F8196C" w:rsidRDefault="00F8196C" w:rsidP="00F819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может осваивать разнообразные композиции и отдельные виды движений;</w:t>
            </w:r>
          </w:p>
          <w:p w:rsidR="00F8196C" w:rsidRDefault="00F8196C" w:rsidP="00F819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умеет организовать игровое общение с </w:t>
            </w:r>
            <w:r>
              <w:rPr>
                <w:rFonts w:ascii="Times New Roman" w:hAnsi="Times New Roman"/>
              </w:rPr>
              <w:lastRenderedPageBreak/>
              <w:t xml:space="preserve">другими детьми;                </w:t>
            </w:r>
          </w:p>
          <w:p w:rsidR="00F8196C" w:rsidRDefault="00F8196C" w:rsidP="00F83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способен к импровизации разнообразных движений</w:t>
            </w:r>
          </w:p>
        </w:tc>
        <w:tc>
          <w:tcPr>
            <w:tcW w:w="3005" w:type="dxa"/>
            <w:shd w:val="clear" w:color="auto" w:fill="FBE4D5" w:themeFill="accent2" w:themeFillTint="33"/>
          </w:tcPr>
          <w:p w:rsidR="00E90EC5" w:rsidRDefault="00F8196C" w:rsidP="00E90E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владеет выразительностью, лёгкостью, точность исполнения движений;</w:t>
            </w:r>
          </w:p>
          <w:p w:rsidR="00F8196C" w:rsidRDefault="00F8196C" w:rsidP="00E90E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умеет самостоятельно отображать в </w:t>
            </w:r>
            <w:r w:rsidR="004618CA">
              <w:rPr>
                <w:rFonts w:ascii="Times New Roman" w:hAnsi="Times New Roman"/>
              </w:rPr>
              <w:t>движении основные средства музыкальной</w:t>
            </w:r>
            <w:r>
              <w:rPr>
                <w:rFonts w:ascii="Times New Roman" w:hAnsi="Times New Roman"/>
              </w:rPr>
              <w:t xml:space="preserve"> выразительности, правильно называть их;</w:t>
            </w:r>
          </w:p>
          <w:p w:rsidR="00F8196C" w:rsidRDefault="00F8196C" w:rsidP="00E90E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осваивает разнообразные композиции и отдельные виды движений;</w:t>
            </w:r>
          </w:p>
          <w:p w:rsidR="00F8196C" w:rsidRDefault="00F8196C" w:rsidP="00E90E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способен к импровизации с использованием оригинальных и разнообразных движений;</w:t>
            </w:r>
          </w:p>
          <w:p w:rsidR="00E90EC5" w:rsidRDefault="00F8196C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умеет свой опыт передавать младшим, организовать игровое общение с другими детьми                 </w:t>
            </w:r>
          </w:p>
        </w:tc>
      </w:tr>
      <w:tr w:rsidR="00E90EC5" w:rsidRPr="009A0367" w:rsidTr="00E90EC5">
        <w:trPr>
          <w:trHeight w:val="480"/>
        </w:trPr>
        <w:tc>
          <w:tcPr>
            <w:tcW w:w="11340" w:type="dxa"/>
            <w:gridSpan w:val="4"/>
            <w:shd w:val="clear" w:color="auto" w:fill="auto"/>
          </w:tcPr>
          <w:p w:rsidR="00E90EC5" w:rsidRDefault="00E90EC5" w:rsidP="00E90EC5">
            <w:pPr>
              <w:jc w:val="center"/>
              <w:rPr>
                <w:rFonts w:ascii="Times New Roman" w:hAnsi="Times New Roman"/>
              </w:rPr>
            </w:pPr>
            <w:r w:rsidRPr="00BA6550">
              <w:rPr>
                <w:rFonts w:ascii="Times New Roman" w:hAnsi="Times New Roman"/>
                <w:b/>
                <w:color w:val="C00000"/>
              </w:rPr>
              <w:lastRenderedPageBreak/>
              <w:t>Часть, формируемая участниками ОО</w:t>
            </w:r>
            <w:r>
              <w:rPr>
                <w:rFonts w:ascii="Times New Roman" w:hAnsi="Times New Roman"/>
                <w:b/>
                <w:color w:val="C00000"/>
              </w:rPr>
              <w:t xml:space="preserve"> по программе «Здравствуй!»</w:t>
            </w:r>
          </w:p>
        </w:tc>
      </w:tr>
      <w:tr w:rsidR="00E90EC5" w:rsidRPr="009A0367" w:rsidTr="00F8196C">
        <w:trPr>
          <w:trHeight w:val="600"/>
        </w:trPr>
        <w:tc>
          <w:tcPr>
            <w:tcW w:w="2552" w:type="dxa"/>
            <w:shd w:val="clear" w:color="auto" w:fill="C5E0B3" w:themeFill="accent6" w:themeFillTint="66"/>
          </w:tcPr>
          <w:p w:rsidR="00E90EC5" w:rsidRDefault="00E90EC5" w:rsidP="0015291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CCCCFF"/>
          </w:tcPr>
          <w:p w:rsidR="00E90EC5" w:rsidRDefault="00E90EC5" w:rsidP="00311D7A">
            <w:pPr>
              <w:rPr>
                <w:rFonts w:ascii="Times New Roman" w:hAnsi="Times New Roman"/>
              </w:rPr>
            </w:pPr>
          </w:p>
        </w:tc>
        <w:tc>
          <w:tcPr>
            <w:tcW w:w="2948" w:type="dxa"/>
            <w:shd w:val="clear" w:color="auto" w:fill="FFF2CC" w:themeFill="accent4" w:themeFillTint="33"/>
          </w:tcPr>
          <w:p w:rsidR="00E90EC5" w:rsidRDefault="00B334DD" w:rsidP="00F83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улучшена память;</w:t>
            </w:r>
          </w:p>
          <w:p w:rsidR="00B334DD" w:rsidRDefault="00B334DD" w:rsidP="00F83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84B57">
              <w:rPr>
                <w:rFonts w:ascii="Times New Roman" w:hAnsi="Times New Roman"/>
              </w:rPr>
              <w:t xml:space="preserve">достаточно чисто интонирует; </w:t>
            </w:r>
          </w:p>
          <w:p w:rsidR="002273DD" w:rsidRDefault="00B334DD" w:rsidP="002273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273DD">
              <w:rPr>
                <w:rFonts w:ascii="Times New Roman" w:hAnsi="Times New Roman"/>
              </w:rPr>
              <w:t xml:space="preserve">умеет петь протяжно, напевно, </w:t>
            </w:r>
            <w:r>
              <w:rPr>
                <w:rFonts w:ascii="Times New Roman" w:hAnsi="Times New Roman"/>
              </w:rPr>
              <w:t>улучшена функция внешнего дыхания, знает функции носа;</w:t>
            </w:r>
            <w:r w:rsidR="00232C2F">
              <w:rPr>
                <w:rFonts w:ascii="Times New Roman" w:hAnsi="Times New Roman"/>
              </w:rPr>
              <w:t xml:space="preserve"> </w:t>
            </w:r>
          </w:p>
          <w:p w:rsidR="002273DD" w:rsidRDefault="002273DD" w:rsidP="002273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имеет сравнительно чёткую дикцию; </w:t>
            </w:r>
          </w:p>
          <w:p w:rsidR="00B334DD" w:rsidRDefault="005A0C7A" w:rsidP="00F83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-есть</w:t>
            </w:r>
            <w:r w:rsidR="002273DD">
              <w:rPr>
                <w:rFonts w:ascii="Times New Roman" w:hAnsi="Times New Roman"/>
              </w:rPr>
              <w:t xml:space="preserve"> чувство ритма, </w:t>
            </w:r>
          </w:p>
          <w:p w:rsidR="00B334DD" w:rsidRDefault="002273DD" w:rsidP="00F83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улучшена двигательная функция</w:t>
            </w:r>
          </w:p>
          <w:p w:rsidR="00E90EC5" w:rsidRDefault="00E90EC5" w:rsidP="00F83315">
            <w:pPr>
              <w:rPr>
                <w:rFonts w:ascii="Times New Roman" w:hAnsi="Times New Roman"/>
              </w:rPr>
            </w:pPr>
          </w:p>
          <w:p w:rsidR="00E90EC5" w:rsidRDefault="00E90EC5" w:rsidP="00F83315">
            <w:pPr>
              <w:rPr>
                <w:rFonts w:ascii="Times New Roman" w:hAnsi="Times New Roman"/>
              </w:rPr>
            </w:pPr>
          </w:p>
        </w:tc>
        <w:tc>
          <w:tcPr>
            <w:tcW w:w="3005" w:type="dxa"/>
            <w:shd w:val="clear" w:color="auto" w:fill="FBE4D5" w:themeFill="accent2" w:themeFillTint="33"/>
          </w:tcPr>
          <w:p w:rsidR="00E90EC5" w:rsidRDefault="002273DD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4D75D8">
              <w:rPr>
                <w:rFonts w:ascii="Times New Roman" w:hAnsi="Times New Roman"/>
              </w:rPr>
              <w:t xml:space="preserve">расширился кругозор, </w:t>
            </w:r>
            <w:r>
              <w:rPr>
                <w:rFonts w:ascii="Times New Roman" w:hAnsi="Times New Roman"/>
              </w:rPr>
              <w:t xml:space="preserve">способен запомнить </w:t>
            </w:r>
            <w:r w:rsidR="005A0C7A">
              <w:rPr>
                <w:rFonts w:ascii="Times New Roman" w:hAnsi="Times New Roman"/>
              </w:rPr>
              <w:t>репертуар</w:t>
            </w:r>
            <w:r>
              <w:rPr>
                <w:rFonts w:ascii="Times New Roman" w:hAnsi="Times New Roman"/>
              </w:rPr>
              <w:t xml:space="preserve"> песен за год;</w:t>
            </w:r>
          </w:p>
          <w:p w:rsidR="00862886" w:rsidRDefault="00862886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знает полезные и вредные продукты;</w:t>
            </w:r>
          </w:p>
          <w:p w:rsidR="00862886" w:rsidRDefault="00862886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знает о существовании микробов;</w:t>
            </w:r>
          </w:p>
          <w:p w:rsidR="00862886" w:rsidRDefault="00F3562B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развито чувство ритма,</w:t>
            </w:r>
            <w:r w:rsidR="008628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сформирована</w:t>
            </w:r>
            <w:r w:rsidR="005A0C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чёткая дикция</w:t>
            </w:r>
            <w:r w:rsidR="00862886">
              <w:rPr>
                <w:rFonts w:ascii="Times New Roman" w:hAnsi="Times New Roman"/>
              </w:rPr>
              <w:t>, повышенный эмоциональный тонус;</w:t>
            </w:r>
          </w:p>
          <w:p w:rsidR="00862886" w:rsidRDefault="00862886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умеет сочинять песенки, петь в хоре, участвовать в </w:t>
            </w:r>
            <w:r w:rsidR="00F3562B">
              <w:rPr>
                <w:rFonts w:ascii="Times New Roman" w:hAnsi="Times New Roman"/>
              </w:rPr>
              <w:t>детской опере</w:t>
            </w:r>
            <w:r w:rsidR="00C75EC0">
              <w:rPr>
                <w:rFonts w:ascii="Times New Roman" w:hAnsi="Times New Roman"/>
              </w:rPr>
              <w:t>;</w:t>
            </w:r>
          </w:p>
          <w:p w:rsidR="004D75D8" w:rsidRDefault="00C75EC0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улучшилась двигательная активность, знает двигательные качества; </w:t>
            </w:r>
          </w:p>
          <w:p w:rsidR="00C75EC0" w:rsidRDefault="00C75EC0" w:rsidP="00152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имеет физиологическую, познавательную, социальную мотивацию здоровья; повышена самооценка</w:t>
            </w:r>
          </w:p>
        </w:tc>
      </w:tr>
    </w:tbl>
    <w:p w:rsidR="00D67162" w:rsidRPr="009F6DC6" w:rsidRDefault="00D67162" w:rsidP="009F6DC6">
      <w:pPr>
        <w:rPr>
          <w:rFonts w:ascii="Times New Roman" w:hAnsi="Times New Roman"/>
          <w:b/>
          <w:color w:val="C00000"/>
          <w:sz w:val="28"/>
          <w:szCs w:val="28"/>
        </w:rPr>
      </w:pPr>
    </w:p>
    <w:p w:rsidR="00D12D70" w:rsidRDefault="00D12D70" w:rsidP="00AE4B0C">
      <w:pPr>
        <w:pStyle w:val="a3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E90EC5" w:rsidRDefault="00E90EC5" w:rsidP="00AE4B0C">
      <w:pPr>
        <w:pStyle w:val="a3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DC535E" w:rsidRPr="000754BB" w:rsidRDefault="00DC535E" w:rsidP="00AE4B0C">
      <w:pPr>
        <w:pStyle w:val="a3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0754BB">
        <w:rPr>
          <w:rFonts w:ascii="Times New Roman" w:hAnsi="Times New Roman"/>
          <w:b/>
          <w:color w:val="C00000"/>
          <w:sz w:val="28"/>
          <w:szCs w:val="28"/>
        </w:rPr>
        <w:t>2.</w:t>
      </w:r>
      <w:r w:rsidR="002C0062" w:rsidRPr="000754BB">
        <w:rPr>
          <w:rFonts w:ascii="Times New Roman" w:hAnsi="Times New Roman"/>
          <w:b/>
          <w:color w:val="C00000"/>
          <w:sz w:val="28"/>
          <w:szCs w:val="28"/>
        </w:rPr>
        <w:t>Содержательный раздел</w:t>
      </w:r>
      <w:r w:rsidR="004D03D7" w:rsidRPr="000754BB">
        <w:rPr>
          <w:rFonts w:ascii="Times New Roman" w:hAnsi="Times New Roman"/>
          <w:b/>
          <w:color w:val="C00000"/>
          <w:sz w:val="28"/>
          <w:szCs w:val="28"/>
        </w:rPr>
        <w:t xml:space="preserve">       </w:t>
      </w:r>
    </w:p>
    <w:p w:rsidR="00326726" w:rsidRPr="00326726" w:rsidRDefault="00326726" w:rsidP="00EE57FD">
      <w:pPr>
        <w:pStyle w:val="a3"/>
        <w:jc w:val="both"/>
        <w:rPr>
          <w:rFonts w:ascii="Times New Roman" w:hAnsi="Times New Roman"/>
          <w:b/>
          <w:color w:val="C00000"/>
        </w:rPr>
      </w:pPr>
    </w:p>
    <w:p w:rsidR="00F9786A" w:rsidRPr="00F9786A" w:rsidRDefault="00F9786A" w:rsidP="00EE57FD">
      <w:pPr>
        <w:jc w:val="both"/>
        <w:rPr>
          <w:rFonts w:ascii="Times New Roman" w:hAnsi="Times New Roman"/>
          <w:b/>
          <w:bCs/>
          <w:color w:val="C00000"/>
        </w:rPr>
      </w:pPr>
      <w:r w:rsidRPr="00F9786A">
        <w:rPr>
          <w:rFonts w:ascii="Times New Roman" w:hAnsi="Times New Roman"/>
          <w:b/>
          <w:bCs/>
          <w:color w:val="C00000"/>
        </w:rPr>
        <w:t>2.1 Образовательная деятельность в соответствии с направлениями музыкального развития детей</w:t>
      </w:r>
    </w:p>
    <w:p w:rsidR="00F9786A" w:rsidRDefault="00282A86" w:rsidP="00EE57F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</w:t>
      </w:r>
      <w:r w:rsidR="00F9786A" w:rsidRPr="00F9786A">
        <w:rPr>
          <w:rFonts w:ascii="Times New Roman" w:hAnsi="Times New Roman"/>
        </w:rPr>
        <w:t>Дошкольное детство – период интенсивного становления личности,</w:t>
      </w:r>
      <w:r w:rsidR="00F9786A">
        <w:rPr>
          <w:rFonts w:ascii="Times New Roman" w:hAnsi="Times New Roman"/>
        </w:rPr>
        <w:t xml:space="preserve"> пора наиболее оптимального приобщения ребёнка к миру прекрасного. Именно в этот период</w:t>
      </w:r>
      <w:r w:rsidR="00F9786A" w:rsidRPr="00F9786A">
        <w:rPr>
          <w:rFonts w:ascii="Times New Roman" w:hAnsi="Times New Roman"/>
        </w:rPr>
        <w:t xml:space="preserve"> закладываются основы духовной культуры ребенка, активизируется чувственная сфера. Важным фактором эстетического развития дошкольников являе</w:t>
      </w:r>
      <w:r w:rsidR="00F9786A">
        <w:rPr>
          <w:rFonts w:ascii="Times New Roman" w:hAnsi="Times New Roman"/>
        </w:rPr>
        <w:t>тся потребность в</w:t>
      </w:r>
      <w:r w:rsidR="00F9786A" w:rsidRPr="00F9786A">
        <w:rPr>
          <w:rFonts w:ascii="Times New Roman" w:hAnsi="Times New Roman"/>
        </w:rPr>
        <w:t xml:space="preserve"> переживании искусства, основа которого – особая впечат</w:t>
      </w:r>
      <w:r w:rsidR="00F9786A">
        <w:rPr>
          <w:rFonts w:ascii="Times New Roman" w:hAnsi="Times New Roman"/>
        </w:rPr>
        <w:t xml:space="preserve">лительность детей, </w:t>
      </w:r>
      <w:r w:rsidR="00F9786A" w:rsidRPr="00F9786A">
        <w:rPr>
          <w:rFonts w:ascii="Times New Roman" w:hAnsi="Times New Roman"/>
        </w:rPr>
        <w:t>эмоциональность, эстетическая восприимчивость, непосредственность художественного самовыражения.</w:t>
      </w:r>
    </w:p>
    <w:p w:rsidR="00483BA6" w:rsidRDefault="00483BA6" w:rsidP="00EE57FD">
      <w:pPr>
        <w:jc w:val="both"/>
        <w:rPr>
          <w:rFonts w:ascii="Times New Roman" w:hAnsi="Times New Roman"/>
        </w:rPr>
      </w:pPr>
    </w:p>
    <w:p w:rsidR="00260466" w:rsidRDefault="009B7918" w:rsidP="00EE57FD">
      <w:pPr>
        <w:jc w:val="both"/>
        <w:rPr>
          <w:rFonts w:ascii="Times New Roman" w:hAnsi="Times New Roman"/>
          <w:b/>
          <w:color w:val="002060"/>
        </w:rPr>
      </w:pPr>
      <w:r>
        <w:rPr>
          <w:rFonts w:ascii="Times New Roman" w:hAnsi="Times New Roman"/>
        </w:rPr>
        <w:t xml:space="preserve">        </w:t>
      </w:r>
      <w:r w:rsidRPr="00AF5E1B">
        <w:rPr>
          <w:rFonts w:ascii="Times New Roman" w:hAnsi="Times New Roman"/>
          <w:b/>
          <w:color w:val="002060"/>
        </w:rPr>
        <w:t>Музыкальное развитие ребёнка формируется в процессе активной музыкальной деятельности.</w:t>
      </w:r>
      <w:r w:rsidR="00282A86" w:rsidRPr="00AF5E1B">
        <w:rPr>
          <w:rFonts w:ascii="Times New Roman" w:hAnsi="Times New Roman"/>
          <w:b/>
          <w:color w:val="002060"/>
        </w:rPr>
        <w:t xml:space="preserve"> </w:t>
      </w:r>
    </w:p>
    <w:p w:rsidR="00984D9E" w:rsidRPr="00AF5E1B" w:rsidRDefault="00260466" w:rsidP="00EE57FD">
      <w:pPr>
        <w:jc w:val="both"/>
        <w:rPr>
          <w:rFonts w:ascii="Times New Roman" w:hAnsi="Times New Roman"/>
          <w:b/>
          <w:color w:val="002060"/>
        </w:rPr>
      </w:pPr>
      <w:r>
        <w:rPr>
          <w:rFonts w:ascii="Times New Roman" w:hAnsi="Times New Roman"/>
          <w:b/>
          <w:color w:val="002060"/>
        </w:rPr>
        <w:t xml:space="preserve">      </w:t>
      </w:r>
      <w:r w:rsidR="00984D9E" w:rsidRPr="00AF5E1B">
        <w:rPr>
          <w:rFonts w:ascii="Times New Roman" w:hAnsi="Times New Roman"/>
          <w:color w:val="002060"/>
        </w:rPr>
        <w:t xml:space="preserve"> </w:t>
      </w:r>
      <w:r w:rsidR="00984D9E" w:rsidRPr="00AF5E1B">
        <w:rPr>
          <w:rFonts w:ascii="Times New Roman" w:hAnsi="Times New Roman"/>
          <w:b/>
          <w:color w:val="002060"/>
        </w:rPr>
        <w:t xml:space="preserve">Развитие происходит: </w:t>
      </w:r>
    </w:p>
    <w:p w:rsidR="00984D9E" w:rsidRDefault="00AF5E1B" w:rsidP="00EE57F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="00984D9E">
        <w:rPr>
          <w:rFonts w:ascii="Times New Roman" w:hAnsi="Times New Roman"/>
        </w:rPr>
        <w:t>в области эмоций (от импульсивных откликов на простейшие музыкальные явления к более выраженным и разнообразным эмоциональным реакциям);</w:t>
      </w:r>
    </w:p>
    <w:p w:rsidR="00984D9E" w:rsidRDefault="00AF5E1B" w:rsidP="00EE57F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84D9E">
        <w:rPr>
          <w:rFonts w:ascii="Times New Roman" w:hAnsi="Times New Roman"/>
        </w:rPr>
        <w:t>в области ощущения, восприятия и слуха (от отдельных различий музыкальных звуков к целостному, осознанному и активному восприятию музыки</w:t>
      </w:r>
      <w:r w:rsidR="00A416EE">
        <w:rPr>
          <w:rFonts w:ascii="Times New Roman" w:hAnsi="Times New Roman"/>
        </w:rPr>
        <w:t>, к дифференцированию высоты звука, ритма, тембра, динамики);</w:t>
      </w:r>
    </w:p>
    <w:p w:rsidR="00A416EE" w:rsidRDefault="00AF5E1B" w:rsidP="00EE57F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416EE">
        <w:rPr>
          <w:rFonts w:ascii="Times New Roman" w:hAnsi="Times New Roman"/>
        </w:rPr>
        <w:t>в области проявления отношений (от неустойчивого увлечения к более устойчивым интересам, потребностям, к первым проявлениям музыкального вкуса);</w:t>
      </w:r>
    </w:p>
    <w:p w:rsidR="00A416EE" w:rsidRDefault="00AF5E1B" w:rsidP="00EE57F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416EE">
        <w:rPr>
          <w:rFonts w:ascii="Times New Roman" w:hAnsi="Times New Roman"/>
        </w:rPr>
        <w:t>в области исполнительской деятельности (от действий по показу, подражанию к самостоятельным выразительным и творческим проявлениям в пении и в музыкально-ритмическом</w:t>
      </w:r>
      <w:r w:rsidR="00D02A68">
        <w:rPr>
          <w:rFonts w:ascii="Times New Roman" w:hAnsi="Times New Roman"/>
        </w:rPr>
        <w:t xml:space="preserve"> движении.</w:t>
      </w:r>
    </w:p>
    <w:p w:rsidR="009F6DC6" w:rsidRDefault="009F6DC6" w:rsidP="00EE57FD">
      <w:pPr>
        <w:jc w:val="both"/>
        <w:rPr>
          <w:rFonts w:ascii="Times New Roman" w:hAnsi="Times New Roman"/>
        </w:rPr>
      </w:pPr>
    </w:p>
    <w:p w:rsidR="00AD5137" w:rsidRDefault="00D3093F" w:rsidP="00D3093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9F6DC6" w:rsidRPr="009F6DC6">
        <w:rPr>
          <w:rFonts w:ascii="Times New Roman" w:hAnsi="Times New Roman"/>
        </w:rPr>
        <w:t>Музыкальное развитие дошкольников осуществляется в процессе музыкальной деятельности, таких ее видах, как слушание музыки, пение, музыкально-ритмическая деятельность, игра на детских музыкальных инструментах, музыкально-дидактические    игры, творческая деятельность. Рассмотрим более подробно виды музыкальной деятельности детей дошкольного возраста:</w:t>
      </w:r>
    </w:p>
    <w:p w:rsidR="00D3093F" w:rsidRDefault="00D3093F" w:rsidP="00D3093F">
      <w:pPr>
        <w:ind w:firstLine="567"/>
        <w:jc w:val="both"/>
        <w:rPr>
          <w:rFonts w:ascii="Times New Roman" w:hAnsi="Times New Roman"/>
        </w:rPr>
      </w:pPr>
    </w:p>
    <w:p w:rsidR="00F32DC0" w:rsidRPr="007A3B30" w:rsidRDefault="00D3093F" w:rsidP="00EE57FD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F32DC0" w:rsidRPr="00791EE9">
        <w:rPr>
          <w:rFonts w:ascii="Times New Roman" w:hAnsi="Times New Roman"/>
          <w:b/>
          <w:color w:val="002060"/>
        </w:rPr>
        <w:t>Слушание</w:t>
      </w:r>
      <w:r w:rsidR="00F32DC0" w:rsidRPr="007A3B30">
        <w:rPr>
          <w:rFonts w:ascii="Times New Roman" w:hAnsi="Times New Roman"/>
        </w:rPr>
        <w:t xml:space="preserve"> (восприятие) – ведущий вид в д</w:t>
      </w:r>
      <w:r w:rsidR="00AE709D">
        <w:rPr>
          <w:rFonts w:ascii="Times New Roman" w:hAnsi="Times New Roman"/>
        </w:rPr>
        <w:t>етской музыкальной деятельности</w:t>
      </w:r>
      <w:r w:rsidR="00F32DC0" w:rsidRPr="007A3B30">
        <w:rPr>
          <w:rFonts w:ascii="Times New Roman" w:hAnsi="Times New Roman"/>
        </w:rPr>
        <w:t xml:space="preserve"> складывается из следующих действий:</w:t>
      </w:r>
    </w:p>
    <w:p w:rsidR="00F32DC0" w:rsidRDefault="007A3B30" w:rsidP="00EE57FD">
      <w:pPr>
        <w:pStyle w:val="a3"/>
        <w:ind w:left="360"/>
        <w:jc w:val="both"/>
        <w:rPr>
          <w:rFonts w:ascii="Times New Roman" w:hAnsi="Times New Roman"/>
        </w:rPr>
      </w:pPr>
      <w:r w:rsidRPr="009E3F8E">
        <w:rPr>
          <w:rFonts w:ascii="Times New Roman" w:hAnsi="Times New Roman"/>
          <w:b/>
        </w:rPr>
        <w:t xml:space="preserve">- </w:t>
      </w:r>
      <w:r w:rsidR="00F32DC0" w:rsidRPr="009E3F8E">
        <w:rPr>
          <w:rFonts w:ascii="Times New Roman" w:hAnsi="Times New Roman"/>
          <w:b/>
          <w:color w:val="002060"/>
        </w:rPr>
        <w:t>слушания</w:t>
      </w:r>
      <w:r w:rsidR="00F32DC0" w:rsidRPr="00B136AC">
        <w:rPr>
          <w:rFonts w:ascii="Times New Roman" w:hAnsi="Times New Roman"/>
          <w:color w:val="002060"/>
        </w:rPr>
        <w:t xml:space="preserve"> </w:t>
      </w:r>
      <w:r w:rsidR="00F32DC0" w:rsidRPr="007A3B30">
        <w:rPr>
          <w:rFonts w:ascii="Times New Roman" w:hAnsi="Times New Roman"/>
        </w:rPr>
        <w:t>произведений, специально созданных для данного вида деяте</w:t>
      </w:r>
      <w:r>
        <w:rPr>
          <w:rFonts w:ascii="Times New Roman" w:hAnsi="Times New Roman"/>
        </w:rPr>
        <w:t>льности;</w:t>
      </w:r>
    </w:p>
    <w:p w:rsidR="007A3B30" w:rsidRDefault="00AE4909" w:rsidP="00EE57FD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 w:rsidR="007A3B30" w:rsidRPr="009E3F8E">
        <w:rPr>
          <w:rFonts w:ascii="Times New Roman" w:hAnsi="Times New Roman"/>
          <w:b/>
        </w:rPr>
        <w:t xml:space="preserve">- </w:t>
      </w:r>
      <w:r w:rsidR="007A3B30" w:rsidRPr="009E3F8E">
        <w:rPr>
          <w:rFonts w:ascii="Times New Roman" w:hAnsi="Times New Roman"/>
          <w:b/>
          <w:color w:val="002060"/>
        </w:rPr>
        <w:t>слушания</w:t>
      </w:r>
      <w:r w:rsidR="007A3B30" w:rsidRPr="009E3F8E">
        <w:rPr>
          <w:rFonts w:ascii="Times New Roman" w:hAnsi="Times New Roman"/>
          <w:b/>
        </w:rPr>
        <w:t xml:space="preserve"> </w:t>
      </w:r>
      <w:r w:rsidR="007A3B30">
        <w:rPr>
          <w:rFonts w:ascii="Times New Roman" w:hAnsi="Times New Roman"/>
        </w:rPr>
        <w:t>в процессе разучивания песен, хоров</w:t>
      </w:r>
      <w:r>
        <w:rPr>
          <w:rFonts w:ascii="Times New Roman" w:hAnsi="Times New Roman"/>
        </w:rPr>
        <w:t xml:space="preserve">одов, танцев, пьес для детского </w:t>
      </w:r>
      <w:r w:rsidR="007A3B30">
        <w:rPr>
          <w:rFonts w:ascii="Times New Roman" w:hAnsi="Times New Roman"/>
        </w:rPr>
        <w:t>оркестра;</w:t>
      </w:r>
    </w:p>
    <w:p w:rsidR="007A3B30" w:rsidRPr="00AE4909" w:rsidRDefault="00AE4909" w:rsidP="00EE57F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</w:t>
      </w:r>
      <w:r w:rsidR="00E21F83" w:rsidRPr="00AE4909">
        <w:rPr>
          <w:rFonts w:ascii="Times New Roman" w:hAnsi="Times New Roman"/>
          <w:b/>
        </w:rPr>
        <w:t xml:space="preserve"> </w:t>
      </w:r>
      <w:r w:rsidR="007A3B30" w:rsidRPr="00AE4909">
        <w:rPr>
          <w:rFonts w:ascii="Times New Roman" w:hAnsi="Times New Roman"/>
          <w:b/>
        </w:rPr>
        <w:t xml:space="preserve">- </w:t>
      </w:r>
      <w:r w:rsidR="00791EE9" w:rsidRPr="00AE4909">
        <w:rPr>
          <w:rFonts w:ascii="Times New Roman" w:hAnsi="Times New Roman"/>
          <w:b/>
          <w:color w:val="002060"/>
        </w:rPr>
        <w:t>слушания</w:t>
      </w:r>
      <w:r w:rsidR="00791EE9" w:rsidRPr="00AE4909">
        <w:rPr>
          <w:rFonts w:ascii="Times New Roman" w:hAnsi="Times New Roman"/>
        </w:rPr>
        <w:t xml:space="preserve"> с целью определения свойств звука в дидактических играх.</w:t>
      </w:r>
    </w:p>
    <w:p w:rsidR="00791EE9" w:rsidRPr="00AE4909" w:rsidRDefault="00791EE9" w:rsidP="00EE57FD">
      <w:pPr>
        <w:pStyle w:val="a3"/>
        <w:ind w:left="360"/>
        <w:jc w:val="both"/>
        <w:rPr>
          <w:rFonts w:ascii="Times New Roman" w:hAnsi="Times New Roman"/>
        </w:rPr>
      </w:pPr>
      <w:r w:rsidRPr="00791EE9">
        <w:rPr>
          <w:rFonts w:ascii="Times New Roman" w:hAnsi="Times New Roman"/>
          <w:b/>
          <w:color w:val="002060"/>
        </w:rPr>
        <w:t>Детское исполнительство</w:t>
      </w:r>
      <w:r w:rsidRPr="00791EE9">
        <w:rPr>
          <w:rFonts w:ascii="Times New Roman" w:hAnsi="Times New Roman"/>
          <w:color w:val="002060"/>
        </w:rPr>
        <w:t xml:space="preserve"> </w:t>
      </w:r>
      <w:r>
        <w:rPr>
          <w:rFonts w:ascii="Times New Roman" w:hAnsi="Times New Roman"/>
        </w:rPr>
        <w:t>– осуществляется в пении, ритмике и игре на</w:t>
      </w:r>
      <w:r w:rsidR="008F1D23">
        <w:rPr>
          <w:rFonts w:ascii="Times New Roman" w:hAnsi="Times New Roman"/>
        </w:rPr>
        <w:t xml:space="preserve"> </w:t>
      </w:r>
      <w:r w:rsidRPr="00AE4909">
        <w:rPr>
          <w:rFonts w:ascii="Times New Roman" w:hAnsi="Times New Roman"/>
        </w:rPr>
        <w:t>инструментах.</w:t>
      </w:r>
    </w:p>
    <w:p w:rsidR="00791EE9" w:rsidRPr="00146F11" w:rsidRDefault="000A0ADC" w:rsidP="00EE57FD">
      <w:pPr>
        <w:pStyle w:val="a3"/>
        <w:ind w:left="0" w:hanging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8F1D23">
        <w:rPr>
          <w:rFonts w:ascii="Times New Roman" w:hAnsi="Times New Roman"/>
        </w:rPr>
        <w:t xml:space="preserve">      </w:t>
      </w:r>
      <w:r w:rsidR="00F4053F">
        <w:rPr>
          <w:rFonts w:ascii="Times New Roman" w:hAnsi="Times New Roman"/>
          <w:b/>
          <w:color w:val="002060"/>
        </w:rPr>
        <w:t>П</w:t>
      </w:r>
      <w:r w:rsidR="00791EE9" w:rsidRPr="009E3F8E">
        <w:rPr>
          <w:rFonts w:ascii="Times New Roman" w:hAnsi="Times New Roman"/>
          <w:b/>
          <w:color w:val="002060"/>
        </w:rPr>
        <w:t>ение</w:t>
      </w:r>
      <w:r w:rsidR="00791EE9" w:rsidRPr="00B136AC">
        <w:rPr>
          <w:rFonts w:ascii="Times New Roman" w:hAnsi="Times New Roman"/>
          <w:color w:val="002060"/>
        </w:rPr>
        <w:t xml:space="preserve"> </w:t>
      </w:r>
      <w:r w:rsidR="00791EE9">
        <w:rPr>
          <w:rFonts w:ascii="Times New Roman" w:hAnsi="Times New Roman"/>
        </w:rPr>
        <w:t>является самым массовым и доступным видом исполнительства</w:t>
      </w:r>
      <w:r w:rsidR="008D00A1">
        <w:rPr>
          <w:rFonts w:ascii="Times New Roman" w:hAnsi="Times New Roman"/>
        </w:rPr>
        <w:t xml:space="preserve">, </w:t>
      </w:r>
      <w:r w:rsidR="008F1D23">
        <w:rPr>
          <w:rFonts w:ascii="Times New Roman" w:hAnsi="Times New Roman"/>
        </w:rPr>
        <w:t xml:space="preserve">дети учатся </w:t>
      </w:r>
      <w:r w:rsidR="008D00A1" w:rsidRPr="008F1D23">
        <w:rPr>
          <w:rFonts w:ascii="Times New Roman" w:hAnsi="Times New Roman"/>
        </w:rPr>
        <w:t>правильному звукообразованию, дыханию, вня</w:t>
      </w:r>
      <w:r w:rsidR="00AE4909" w:rsidRPr="008F1D23">
        <w:rPr>
          <w:rFonts w:ascii="Times New Roman" w:hAnsi="Times New Roman"/>
        </w:rPr>
        <w:t xml:space="preserve">тному ясному произношению слов </w:t>
      </w:r>
      <w:r w:rsidR="008D00A1" w:rsidRPr="00146F11">
        <w:rPr>
          <w:rFonts w:ascii="Times New Roman" w:hAnsi="Times New Roman"/>
        </w:rPr>
        <w:t>формирование вокальных навыков,</w:t>
      </w:r>
      <w:r w:rsidRPr="00146F11">
        <w:rPr>
          <w:rFonts w:ascii="Times New Roman" w:hAnsi="Times New Roman"/>
        </w:rPr>
        <w:t xml:space="preserve"> стройности, </w:t>
      </w:r>
      <w:r w:rsidR="00AE4909" w:rsidRPr="00146F11">
        <w:rPr>
          <w:rFonts w:ascii="Times New Roman" w:hAnsi="Times New Roman"/>
        </w:rPr>
        <w:t xml:space="preserve">слитности – это хоровые навыки, </w:t>
      </w:r>
      <w:r w:rsidRPr="00146F11">
        <w:rPr>
          <w:rFonts w:ascii="Times New Roman" w:hAnsi="Times New Roman"/>
        </w:rPr>
        <w:t>формирования слуха и голоса;</w:t>
      </w:r>
    </w:p>
    <w:p w:rsidR="000A0ADC" w:rsidRPr="00146F11" w:rsidRDefault="000A0ADC" w:rsidP="00EE57FD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F4053F" w:rsidRPr="00F4053F">
        <w:rPr>
          <w:rFonts w:ascii="Times New Roman" w:hAnsi="Times New Roman"/>
          <w:b/>
          <w:color w:val="002060"/>
        </w:rPr>
        <w:t>Р</w:t>
      </w:r>
      <w:r w:rsidRPr="009E3F8E">
        <w:rPr>
          <w:rFonts w:ascii="Times New Roman" w:hAnsi="Times New Roman"/>
          <w:b/>
          <w:color w:val="002060"/>
        </w:rPr>
        <w:t>итмика</w:t>
      </w:r>
      <w:r>
        <w:rPr>
          <w:rFonts w:ascii="Times New Roman" w:hAnsi="Times New Roman"/>
        </w:rPr>
        <w:t xml:space="preserve"> –формирование у детей восприятия музы</w:t>
      </w:r>
      <w:r w:rsidR="00146F11">
        <w:rPr>
          <w:rFonts w:ascii="Times New Roman" w:hAnsi="Times New Roman"/>
        </w:rPr>
        <w:t>кальных образов в их развитие, и способность</w:t>
      </w:r>
      <w:r w:rsidRPr="00AE4909">
        <w:rPr>
          <w:rFonts w:ascii="Times New Roman" w:hAnsi="Times New Roman"/>
        </w:rPr>
        <w:t xml:space="preserve"> выража</w:t>
      </w:r>
      <w:r w:rsidR="00146F11">
        <w:rPr>
          <w:rFonts w:ascii="Times New Roman" w:hAnsi="Times New Roman"/>
        </w:rPr>
        <w:t xml:space="preserve">ть их в соответствии с музыкой через </w:t>
      </w:r>
      <w:r w:rsidR="00CB580D" w:rsidRPr="00AE4909">
        <w:rPr>
          <w:rFonts w:ascii="Times New Roman" w:hAnsi="Times New Roman"/>
        </w:rPr>
        <w:t>музыкально-</w:t>
      </w:r>
      <w:r w:rsidR="00CB580D" w:rsidRPr="00146F11">
        <w:rPr>
          <w:rFonts w:ascii="Times New Roman" w:hAnsi="Times New Roman"/>
        </w:rPr>
        <w:t>ритмические упражнения, музыкальные игры, хороводы, танцы, музыкально-игровое и танцевальное творчество.</w:t>
      </w:r>
    </w:p>
    <w:p w:rsidR="00146F11" w:rsidRDefault="00CB580D" w:rsidP="00EE57FD">
      <w:pPr>
        <w:pStyle w:val="a3"/>
        <w:ind w:left="348" w:hanging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CB580D">
        <w:rPr>
          <w:rFonts w:ascii="Times New Roman" w:hAnsi="Times New Roman"/>
          <w:b/>
          <w:color w:val="002060"/>
        </w:rPr>
        <w:t>Музыкальные игры</w:t>
      </w:r>
      <w:r w:rsidRPr="00CB580D">
        <w:rPr>
          <w:rFonts w:ascii="Times New Roman" w:hAnsi="Times New Roman"/>
          <w:color w:val="002060"/>
        </w:rPr>
        <w:t xml:space="preserve"> </w:t>
      </w:r>
      <w:r>
        <w:rPr>
          <w:rFonts w:ascii="Times New Roman" w:hAnsi="Times New Roman"/>
        </w:rPr>
        <w:t>–ведущая форма организации ритмических движений.</w:t>
      </w:r>
      <w:r w:rsidR="00AE4909">
        <w:rPr>
          <w:rFonts w:ascii="Times New Roman" w:hAnsi="Times New Roman"/>
        </w:rPr>
        <w:t xml:space="preserve"> В основе </w:t>
      </w:r>
      <w:r w:rsidR="00146F11">
        <w:rPr>
          <w:rFonts w:ascii="Times New Roman" w:hAnsi="Times New Roman"/>
        </w:rPr>
        <w:t xml:space="preserve">игры </w:t>
      </w:r>
    </w:p>
    <w:p w:rsidR="00146F11" w:rsidRDefault="00406A2C" w:rsidP="00EE57FD">
      <w:pPr>
        <w:pStyle w:val="a3"/>
        <w:ind w:left="348" w:hanging="348"/>
        <w:jc w:val="both"/>
        <w:rPr>
          <w:rFonts w:ascii="Times New Roman" w:hAnsi="Times New Roman"/>
        </w:rPr>
      </w:pPr>
      <w:r w:rsidRPr="004F0325">
        <w:rPr>
          <w:rFonts w:ascii="Times New Roman" w:hAnsi="Times New Roman"/>
        </w:rPr>
        <w:t>чаще всего</w:t>
      </w:r>
      <w:r w:rsidR="00146F11">
        <w:rPr>
          <w:rFonts w:ascii="Times New Roman" w:hAnsi="Times New Roman"/>
        </w:rPr>
        <w:t xml:space="preserve"> используется</w:t>
      </w:r>
      <w:r w:rsidRPr="004F0325">
        <w:rPr>
          <w:rFonts w:ascii="Times New Roman" w:hAnsi="Times New Roman"/>
        </w:rPr>
        <w:t xml:space="preserve"> программная музыка, подсказывающая ход дейс</w:t>
      </w:r>
      <w:r w:rsidR="00146F11">
        <w:rPr>
          <w:rFonts w:ascii="Times New Roman" w:hAnsi="Times New Roman"/>
        </w:rPr>
        <w:t xml:space="preserve">твия сюжетной игры, </w:t>
      </w:r>
    </w:p>
    <w:p w:rsidR="00CB580D" w:rsidRPr="00146F11" w:rsidRDefault="00406A2C" w:rsidP="00EE57FD">
      <w:pPr>
        <w:pStyle w:val="a3"/>
        <w:ind w:left="348" w:hanging="348"/>
        <w:jc w:val="both"/>
        <w:rPr>
          <w:rFonts w:ascii="Times New Roman" w:hAnsi="Times New Roman"/>
        </w:rPr>
      </w:pPr>
      <w:r w:rsidRPr="00146F11">
        <w:rPr>
          <w:rFonts w:ascii="Times New Roman" w:hAnsi="Times New Roman"/>
        </w:rPr>
        <w:t>музыкальную характеристику персонажей.</w:t>
      </w:r>
    </w:p>
    <w:p w:rsidR="004F0325" w:rsidRDefault="00406A2C" w:rsidP="00EE57FD">
      <w:pPr>
        <w:pStyle w:val="a3"/>
        <w:ind w:left="348" w:hanging="34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2060"/>
        </w:rPr>
        <w:t xml:space="preserve">      </w:t>
      </w:r>
      <w:r w:rsidRPr="009E3F8E">
        <w:rPr>
          <w:rFonts w:ascii="Times New Roman" w:hAnsi="Times New Roman"/>
          <w:b/>
          <w:color w:val="002060"/>
        </w:rPr>
        <w:t>Хороводы</w:t>
      </w:r>
      <w:r w:rsidRPr="009E3F8E">
        <w:rPr>
          <w:rFonts w:ascii="Times New Roman" w:hAnsi="Times New Roman"/>
        </w:rPr>
        <w:t xml:space="preserve"> чаще всего проходят под народные песни. </w:t>
      </w:r>
      <w:r>
        <w:rPr>
          <w:rFonts w:ascii="Times New Roman" w:hAnsi="Times New Roman"/>
        </w:rPr>
        <w:t xml:space="preserve">Текст подсказывает содержание </w:t>
      </w:r>
      <w:r w:rsidRPr="004F0325">
        <w:rPr>
          <w:rFonts w:ascii="Times New Roman" w:hAnsi="Times New Roman"/>
        </w:rPr>
        <w:t xml:space="preserve">и </w:t>
      </w:r>
    </w:p>
    <w:p w:rsidR="004F0325" w:rsidRDefault="00406A2C" w:rsidP="00EE57FD">
      <w:pPr>
        <w:pStyle w:val="a3"/>
        <w:ind w:left="348" w:hanging="348"/>
        <w:jc w:val="both"/>
        <w:rPr>
          <w:rFonts w:ascii="Times New Roman" w:hAnsi="Times New Roman"/>
        </w:rPr>
      </w:pPr>
      <w:r w:rsidRPr="004F0325">
        <w:rPr>
          <w:rFonts w:ascii="Times New Roman" w:hAnsi="Times New Roman"/>
        </w:rPr>
        <w:t xml:space="preserve">последовательность движений, дети самостоятельно его инсценируют в соответствии с </w:t>
      </w:r>
      <w:r w:rsidR="009E3F8E" w:rsidRPr="004F0325">
        <w:rPr>
          <w:rFonts w:ascii="Times New Roman" w:hAnsi="Times New Roman"/>
        </w:rPr>
        <w:t xml:space="preserve">развитием </w:t>
      </w:r>
    </w:p>
    <w:p w:rsidR="00406A2C" w:rsidRPr="004F0325" w:rsidRDefault="00406A2C" w:rsidP="00EE57FD">
      <w:pPr>
        <w:pStyle w:val="a3"/>
        <w:ind w:left="348" w:hanging="348"/>
        <w:jc w:val="both"/>
        <w:rPr>
          <w:rFonts w:ascii="Times New Roman" w:hAnsi="Times New Roman"/>
        </w:rPr>
      </w:pPr>
      <w:r w:rsidRPr="004F0325">
        <w:rPr>
          <w:rFonts w:ascii="Times New Roman" w:hAnsi="Times New Roman"/>
        </w:rPr>
        <w:t>сю</w:t>
      </w:r>
      <w:r w:rsidR="009E3F8E" w:rsidRPr="004F0325">
        <w:rPr>
          <w:rFonts w:ascii="Times New Roman" w:hAnsi="Times New Roman"/>
        </w:rPr>
        <w:t>жета, выполняя отдельные роли.</w:t>
      </w:r>
    </w:p>
    <w:p w:rsidR="00146F11" w:rsidRDefault="009E3F8E" w:rsidP="00EE57FD">
      <w:pPr>
        <w:pStyle w:val="a3"/>
        <w:ind w:left="348" w:hanging="34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2060"/>
        </w:rPr>
        <w:t xml:space="preserve">      </w:t>
      </w:r>
      <w:r w:rsidRPr="009E3F8E">
        <w:rPr>
          <w:rFonts w:ascii="Times New Roman" w:hAnsi="Times New Roman"/>
          <w:b/>
          <w:color w:val="002060"/>
        </w:rPr>
        <w:t>Танцы</w:t>
      </w:r>
      <w:r>
        <w:rPr>
          <w:rFonts w:ascii="Times New Roman" w:hAnsi="Times New Roman"/>
          <w:color w:val="002060"/>
        </w:rPr>
        <w:t xml:space="preserve"> </w:t>
      </w:r>
      <w:r w:rsidRPr="009E3F8E">
        <w:rPr>
          <w:rFonts w:ascii="Times New Roman" w:hAnsi="Times New Roman"/>
        </w:rPr>
        <w:t>обычно построены на зафиксиро</w:t>
      </w:r>
      <w:r w:rsidR="00146F11">
        <w:rPr>
          <w:rFonts w:ascii="Times New Roman" w:hAnsi="Times New Roman"/>
        </w:rPr>
        <w:t>ванных движениях в определённой</w:t>
      </w:r>
    </w:p>
    <w:p w:rsidR="004F0325" w:rsidRPr="00146F11" w:rsidRDefault="009E3F8E" w:rsidP="00EE57FD">
      <w:pPr>
        <w:jc w:val="both"/>
        <w:rPr>
          <w:rFonts w:ascii="Times New Roman" w:hAnsi="Times New Roman"/>
        </w:rPr>
      </w:pPr>
      <w:r w:rsidRPr="00146F11">
        <w:rPr>
          <w:rFonts w:ascii="Times New Roman" w:hAnsi="Times New Roman"/>
        </w:rPr>
        <w:t xml:space="preserve">последовательности и построении (пары, круг) </w:t>
      </w:r>
      <w:r w:rsidR="00192592" w:rsidRPr="00146F11">
        <w:rPr>
          <w:rFonts w:ascii="Times New Roman" w:hAnsi="Times New Roman"/>
        </w:rPr>
        <w:t xml:space="preserve">– состоят из знакомых элементов </w:t>
      </w:r>
      <w:r w:rsidRPr="00146F11">
        <w:rPr>
          <w:rFonts w:ascii="Times New Roman" w:hAnsi="Times New Roman"/>
        </w:rPr>
        <w:t xml:space="preserve">движений, </w:t>
      </w:r>
    </w:p>
    <w:p w:rsidR="004F0325" w:rsidRDefault="009E3F8E" w:rsidP="00EE57FD">
      <w:pPr>
        <w:pStyle w:val="a3"/>
        <w:ind w:left="348" w:hanging="348"/>
        <w:jc w:val="both"/>
        <w:rPr>
          <w:rFonts w:ascii="Times New Roman" w:hAnsi="Times New Roman"/>
        </w:rPr>
      </w:pPr>
      <w:proofErr w:type="gramStart"/>
      <w:r w:rsidRPr="004F0325">
        <w:rPr>
          <w:rFonts w:ascii="Times New Roman" w:hAnsi="Times New Roman"/>
        </w:rPr>
        <w:t xml:space="preserve">которые чаще всего повторяются на припев (что соответствует структуре, </w:t>
      </w:r>
      <w:r w:rsidR="004F0325">
        <w:rPr>
          <w:rFonts w:ascii="Times New Roman" w:hAnsi="Times New Roman"/>
        </w:rPr>
        <w:t xml:space="preserve">характеру музыкальных </w:t>
      </w:r>
      <w:proofErr w:type="gramEnd"/>
    </w:p>
    <w:p w:rsidR="009E3F8E" w:rsidRPr="004F0325" w:rsidRDefault="009E3F8E" w:rsidP="00EE57FD">
      <w:pPr>
        <w:pStyle w:val="a3"/>
        <w:ind w:left="348" w:hanging="348"/>
        <w:jc w:val="both"/>
        <w:rPr>
          <w:rFonts w:ascii="Times New Roman" w:hAnsi="Times New Roman"/>
        </w:rPr>
      </w:pPr>
      <w:r w:rsidRPr="004F0325">
        <w:rPr>
          <w:rFonts w:ascii="Times New Roman" w:hAnsi="Times New Roman"/>
        </w:rPr>
        <w:t>пьес).</w:t>
      </w:r>
    </w:p>
    <w:p w:rsidR="00546486" w:rsidRPr="00791EE9" w:rsidRDefault="00546486" w:rsidP="00EE57FD">
      <w:pPr>
        <w:pStyle w:val="a3"/>
        <w:ind w:left="348" w:hanging="34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2060"/>
        </w:rPr>
        <w:t xml:space="preserve">      Игра на детских музыкальных инструментах </w:t>
      </w:r>
      <w:r>
        <w:rPr>
          <w:rFonts w:ascii="Times New Roman" w:hAnsi="Times New Roman"/>
        </w:rPr>
        <w:t>– вид исполнительской деятельности.</w:t>
      </w:r>
    </w:p>
    <w:p w:rsidR="004F0325" w:rsidRDefault="001C5027" w:rsidP="00EE57FD">
      <w:pPr>
        <w:ind w:left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Музицирование проходит по разному: индивидуально, в небольшом ансамбле или </w:t>
      </w:r>
      <w:r w:rsidR="004F0325">
        <w:rPr>
          <w:rFonts w:ascii="Times New Roman" w:hAnsi="Times New Roman"/>
        </w:rPr>
        <w:t xml:space="preserve">оркестре. </w:t>
      </w:r>
    </w:p>
    <w:p w:rsidR="00F32DC0" w:rsidRDefault="001C5027" w:rsidP="00EE57F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Все эти виды деятельности требуют от каждого ребёнка практических навыков игры. Участие в ансамбле, оркестре выдвигает новые </w:t>
      </w:r>
      <w:r w:rsidR="000D5914">
        <w:rPr>
          <w:rFonts w:ascii="Times New Roman" w:hAnsi="Times New Roman"/>
        </w:rPr>
        <w:t>задачи. Ребёнок должен быть внимательным, чтобы вовремя вступить, соблюдая общий темп, динамику.</w:t>
      </w:r>
    </w:p>
    <w:p w:rsidR="004F0325" w:rsidRDefault="00AB29B9" w:rsidP="00EE57FD">
      <w:pPr>
        <w:tabs>
          <w:tab w:val="left" w:pos="284"/>
        </w:tabs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2060"/>
        </w:rPr>
        <w:t xml:space="preserve">      </w:t>
      </w:r>
      <w:r w:rsidR="000D5914" w:rsidRPr="000D5914">
        <w:rPr>
          <w:rFonts w:ascii="Times New Roman" w:hAnsi="Times New Roman"/>
          <w:b/>
          <w:color w:val="002060"/>
        </w:rPr>
        <w:t>Детское музыкальное творчество</w:t>
      </w:r>
      <w:r w:rsidR="000D5914" w:rsidRPr="000D5914">
        <w:rPr>
          <w:rFonts w:ascii="Times New Roman" w:hAnsi="Times New Roman"/>
          <w:color w:val="002060"/>
        </w:rPr>
        <w:t xml:space="preserve"> </w:t>
      </w:r>
      <w:r w:rsidR="000D5914">
        <w:rPr>
          <w:rFonts w:ascii="Times New Roman" w:hAnsi="Times New Roman"/>
        </w:rPr>
        <w:t xml:space="preserve">по своей сути синтетично, часто </w:t>
      </w:r>
      <w:r w:rsidR="004F0325">
        <w:rPr>
          <w:rFonts w:ascii="Times New Roman" w:hAnsi="Times New Roman"/>
        </w:rPr>
        <w:t xml:space="preserve">носит импровизационный </w:t>
      </w:r>
    </w:p>
    <w:p w:rsidR="000D5914" w:rsidRPr="001C5027" w:rsidRDefault="000D5914" w:rsidP="00EE57FD">
      <w:pPr>
        <w:tabs>
          <w:tab w:val="left" w:pos="284"/>
        </w:tabs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характер и даёт возм</w:t>
      </w:r>
      <w:r w:rsidR="00031C21">
        <w:rPr>
          <w:rFonts w:ascii="Times New Roman" w:hAnsi="Times New Roman"/>
        </w:rPr>
        <w:t xml:space="preserve">ожность судить </w:t>
      </w:r>
      <w:proofErr w:type="gramStart"/>
      <w:r w:rsidR="00031C21">
        <w:rPr>
          <w:rFonts w:ascii="Times New Roman" w:hAnsi="Times New Roman"/>
        </w:rPr>
        <w:t>о</w:t>
      </w:r>
      <w:proofErr w:type="gramEnd"/>
      <w:r w:rsidR="00031C21">
        <w:rPr>
          <w:rFonts w:ascii="Times New Roman" w:hAnsi="Times New Roman"/>
        </w:rPr>
        <w:t xml:space="preserve"> индивидуальн</w:t>
      </w:r>
      <w:r w:rsidR="004F0325">
        <w:rPr>
          <w:rFonts w:ascii="Times New Roman" w:hAnsi="Times New Roman"/>
        </w:rPr>
        <w:t xml:space="preserve">ых </w:t>
      </w:r>
      <w:r>
        <w:rPr>
          <w:rFonts w:ascii="Times New Roman" w:hAnsi="Times New Roman"/>
        </w:rPr>
        <w:t>проявлениях и своевременно их выявлять.</w:t>
      </w:r>
    </w:p>
    <w:p w:rsidR="00F32DC0" w:rsidRPr="00AB29B9" w:rsidRDefault="00AB29B9" w:rsidP="00EE57F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39426E" w:rsidRPr="00AB29B9">
        <w:rPr>
          <w:rFonts w:ascii="Times New Roman" w:hAnsi="Times New Roman"/>
        </w:rPr>
        <w:t xml:space="preserve">В пении – это </w:t>
      </w:r>
      <w:r w:rsidR="001072C3" w:rsidRPr="00AB29B9">
        <w:rPr>
          <w:rFonts w:ascii="Times New Roman" w:hAnsi="Times New Roman"/>
        </w:rPr>
        <w:t>импровизации простейших мотивов.</w:t>
      </w:r>
      <w:r w:rsidR="0039426E" w:rsidRPr="00AB29B9">
        <w:rPr>
          <w:rFonts w:ascii="Times New Roman" w:hAnsi="Times New Roman"/>
        </w:rPr>
        <w:t xml:space="preserve"> </w:t>
      </w:r>
      <w:r w:rsidR="00031C21" w:rsidRPr="00AB29B9">
        <w:rPr>
          <w:rFonts w:ascii="Times New Roman" w:hAnsi="Times New Roman"/>
          <w:color w:val="002060"/>
        </w:rPr>
        <w:t>Формирование песенного</w:t>
      </w:r>
      <w:r w:rsidRPr="00AB29B9">
        <w:rPr>
          <w:rFonts w:ascii="Times New Roman" w:hAnsi="Times New Roman"/>
          <w:color w:val="002060"/>
        </w:rPr>
        <w:t xml:space="preserve"> </w:t>
      </w:r>
      <w:r w:rsidR="001072C3" w:rsidRPr="00AB29B9">
        <w:rPr>
          <w:rFonts w:ascii="Times New Roman" w:hAnsi="Times New Roman"/>
        </w:rPr>
        <w:t>творчества происходит</w:t>
      </w:r>
      <w:r w:rsidR="0039426E" w:rsidRPr="00AB29B9">
        <w:rPr>
          <w:rFonts w:ascii="Times New Roman" w:hAnsi="Times New Roman"/>
        </w:rPr>
        <w:t xml:space="preserve"> поэтапно</w:t>
      </w:r>
      <w:r w:rsidR="001072C3" w:rsidRPr="00AB29B9">
        <w:rPr>
          <w:rFonts w:ascii="Times New Roman" w:hAnsi="Times New Roman"/>
        </w:rPr>
        <w:t xml:space="preserve">. </w:t>
      </w:r>
    </w:p>
    <w:p w:rsidR="001072C3" w:rsidRPr="00AB29B9" w:rsidRDefault="00AB29B9" w:rsidP="00EE57FD">
      <w:pPr>
        <w:jc w:val="both"/>
        <w:rPr>
          <w:rFonts w:ascii="Times New Roman" w:hAnsi="Times New Roman"/>
        </w:rPr>
      </w:pPr>
      <w:r w:rsidRPr="00AB29B9">
        <w:rPr>
          <w:rFonts w:ascii="Times New Roman" w:hAnsi="Times New Roman"/>
        </w:rPr>
        <w:t xml:space="preserve">      </w:t>
      </w:r>
      <w:r w:rsidR="001072C3" w:rsidRPr="00AB29B9">
        <w:rPr>
          <w:rFonts w:ascii="Times New Roman" w:hAnsi="Times New Roman"/>
        </w:rPr>
        <w:t xml:space="preserve">Первый этап творчества – это попытки </w:t>
      </w:r>
      <w:r w:rsidR="001072C3" w:rsidRPr="00AB29B9">
        <w:rPr>
          <w:rFonts w:ascii="Times New Roman" w:hAnsi="Times New Roman"/>
          <w:i/>
        </w:rPr>
        <w:t>подражать звукам</w:t>
      </w:r>
      <w:r w:rsidR="00031C21" w:rsidRPr="00AB29B9">
        <w:rPr>
          <w:rFonts w:ascii="Times New Roman" w:hAnsi="Times New Roman"/>
        </w:rPr>
        <w:t>, которые дети не раз</w:t>
      </w:r>
      <w:r w:rsidRPr="00AB29B9">
        <w:rPr>
          <w:rFonts w:ascii="Times New Roman" w:hAnsi="Times New Roman"/>
        </w:rPr>
        <w:t xml:space="preserve"> </w:t>
      </w:r>
      <w:r w:rsidR="001072C3" w:rsidRPr="00AB29B9">
        <w:rPr>
          <w:rFonts w:ascii="Times New Roman" w:hAnsi="Times New Roman"/>
        </w:rPr>
        <w:t>слышали.</w:t>
      </w:r>
    </w:p>
    <w:p w:rsidR="001072C3" w:rsidRPr="00D71A18" w:rsidRDefault="00AB29B9" w:rsidP="00EE57FD">
      <w:pPr>
        <w:jc w:val="both"/>
        <w:rPr>
          <w:rFonts w:ascii="Times New Roman" w:hAnsi="Times New Roman"/>
        </w:rPr>
      </w:pPr>
      <w:r w:rsidRPr="00AB29B9">
        <w:rPr>
          <w:rFonts w:ascii="Times New Roman" w:hAnsi="Times New Roman"/>
        </w:rPr>
        <w:t xml:space="preserve">      </w:t>
      </w:r>
      <w:r w:rsidR="001072C3" w:rsidRPr="00AB29B9">
        <w:rPr>
          <w:rFonts w:ascii="Times New Roman" w:hAnsi="Times New Roman"/>
        </w:rPr>
        <w:t xml:space="preserve">Второй этап творчества – </w:t>
      </w:r>
      <w:r w:rsidR="00D71A18">
        <w:rPr>
          <w:rFonts w:ascii="Times New Roman" w:hAnsi="Times New Roman"/>
          <w:i/>
        </w:rPr>
        <w:t xml:space="preserve">музыкальные вопросы и ответы </w:t>
      </w:r>
      <w:r w:rsidR="00D71A18">
        <w:rPr>
          <w:rFonts w:ascii="Times New Roman" w:hAnsi="Times New Roman"/>
        </w:rPr>
        <w:t>в игровой форме с разной интонацией.</w:t>
      </w:r>
    </w:p>
    <w:p w:rsidR="00FA38B9" w:rsidRPr="00AB29B9" w:rsidRDefault="00AB29B9" w:rsidP="00EE57FD">
      <w:pPr>
        <w:jc w:val="both"/>
        <w:rPr>
          <w:rFonts w:ascii="Times New Roman" w:hAnsi="Times New Roman"/>
        </w:rPr>
      </w:pPr>
      <w:r w:rsidRPr="00AB29B9">
        <w:rPr>
          <w:rFonts w:ascii="Times New Roman" w:hAnsi="Times New Roman"/>
        </w:rPr>
        <w:t xml:space="preserve">      </w:t>
      </w:r>
      <w:r w:rsidR="001072C3" w:rsidRPr="00AB29B9">
        <w:rPr>
          <w:rFonts w:ascii="Times New Roman" w:hAnsi="Times New Roman"/>
        </w:rPr>
        <w:t xml:space="preserve">Третий этап – подведение детей к </w:t>
      </w:r>
      <w:r w:rsidR="001072C3" w:rsidRPr="00AB29B9">
        <w:rPr>
          <w:rFonts w:ascii="Times New Roman" w:hAnsi="Times New Roman"/>
          <w:i/>
        </w:rPr>
        <w:t>импровизации на заданный</w:t>
      </w:r>
      <w:r w:rsidR="001072C3" w:rsidRPr="00AB29B9">
        <w:rPr>
          <w:rFonts w:ascii="Times New Roman" w:hAnsi="Times New Roman"/>
        </w:rPr>
        <w:t xml:space="preserve"> текст.</w:t>
      </w:r>
    </w:p>
    <w:p w:rsidR="00C777F8" w:rsidRPr="00AB29B9" w:rsidRDefault="00AB29B9" w:rsidP="00EE57FD">
      <w:pPr>
        <w:jc w:val="both"/>
        <w:rPr>
          <w:rFonts w:ascii="Times New Roman" w:hAnsi="Times New Roman"/>
        </w:rPr>
      </w:pPr>
      <w:r w:rsidRPr="00AB29B9">
        <w:rPr>
          <w:rFonts w:ascii="Times New Roman" w:hAnsi="Times New Roman"/>
        </w:rPr>
        <w:lastRenderedPageBreak/>
        <w:t xml:space="preserve">      </w:t>
      </w:r>
      <w:r w:rsidR="00C777F8" w:rsidRPr="00AB29B9">
        <w:rPr>
          <w:rFonts w:ascii="Times New Roman" w:hAnsi="Times New Roman"/>
        </w:rPr>
        <w:t xml:space="preserve">Четвёртый – предложить сочинить пьесы не только на заданный текст. </w:t>
      </w:r>
      <w:r w:rsidR="00C777F8" w:rsidRPr="00AB29B9">
        <w:rPr>
          <w:rFonts w:ascii="Times New Roman" w:hAnsi="Times New Roman"/>
          <w:i/>
        </w:rPr>
        <w:t>Но и спеть их в определённом жанре</w:t>
      </w:r>
      <w:r w:rsidR="00C777F8" w:rsidRPr="00AB29B9">
        <w:rPr>
          <w:rFonts w:ascii="Times New Roman" w:hAnsi="Times New Roman"/>
        </w:rPr>
        <w:t>: марш – пляска – колыбельная песня.</w:t>
      </w:r>
    </w:p>
    <w:p w:rsidR="00AB29B9" w:rsidRDefault="00C40D14" w:rsidP="00EE57FD">
      <w:pPr>
        <w:pStyle w:val="a3"/>
        <w:ind w:left="426" w:hanging="69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B29B9">
        <w:rPr>
          <w:rFonts w:ascii="Times New Roman" w:hAnsi="Times New Roman"/>
        </w:rPr>
        <w:t xml:space="preserve">          </w:t>
      </w:r>
      <w:r w:rsidR="001C496B">
        <w:rPr>
          <w:rFonts w:ascii="Times New Roman" w:hAnsi="Times New Roman"/>
        </w:rPr>
        <w:t>Усвоив способ песенных импровизаций, дети охотно п</w:t>
      </w:r>
      <w:r w:rsidR="00AB29B9">
        <w:rPr>
          <w:rFonts w:ascii="Times New Roman" w:hAnsi="Times New Roman"/>
        </w:rPr>
        <w:t xml:space="preserve">рименяют его в и в своих играх. </w:t>
      </w:r>
    </w:p>
    <w:p w:rsidR="00C40D14" w:rsidRPr="00E73ABD" w:rsidRDefault="001C496B" w:rsidP="00EE57FD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основе приобретённого опыта дети приобщаются к музыкально-игровому, </w:t>
      </w:r>
      <w:r w:rsidR="00E73ABD">
        <w:rPr>
          <w:rFonts w:ascii="Times New Roman" w:hAnsi="Times New Roman"/>
        </w:rPr>
        <w:t xml:space="preserve">танцевальному </w:t>
      </w:r>
      <w:r w:rsidRPr="00E73ABD">
        <w:rPr>
          <w:rFonts w:ascii="Times New Roman" w:hAnsi="Times New Roman"/>
        </w:rPr>
        <w:t>творчеству в этой области.</w:t>
      </w:r>
      <w:r w:rsidR="00635B02" w:rsidRPr="00E73ABD">
        <w:rPr>
          <w:rFonts w:ascii="Times New Roman" w:hAnsi="Times New Roman"/>
        </w:rPr>
        <w:t xml:space="preserve"> </w:t>
      </w:r>
    </w:p>
    <w:p w:rsidR="001C496B" w:rsidRPr="00E73ABD" w:rsidRDefault="00035C64" w:rsidP="00EE57FD">
      <w:pPr>
        <w:pStyle w:val="a3"/>
        <w:ind w:left="0" w:hanging="2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635B02" w:rsidRPr="00EB7F42">
        <w:rPr>
          <w:rFonts w:ascii="Times New Roman" w:hAnsi="Times New Roman"/>
          <w:color w:val="002060"/>
        </w:rPr>
        <w:t xml:space="preserve">Музыкальные игры, инсценированные песни </w:t>
      </w:r>
      <w:r w:rsidR="00635B02">
        <w:rPr>
          <w:rFonts w:ascii="Times New Roman" w:hAnsi="Times New Roman"/>
        </w:rPr>
        <w:t xml:space="preserve">можно назвать </w:t>
      </w:r>
      <w:r w:rsidR="00635B02" w:rsidRPr="00EB7F42">
        <w:rPr>
          <w:rFonts w:ascii="Times New Roman" w:hAnsi="Times New Roman"/>
          <w:color w:val="002060"/>
        </w:rPr>
        <w:t>творческими</w:t>
      </w:r>
      <w:r>
        <w:rPr>
          <w:rFonts w:ascii="Times New Roman" w:hAnsi="Times New Roman"/>
        </w:rPr>
        <w:t xml:space="preserve"> в том </w:t>
      </w:r>
      <w:r w:rsidR="00635B02" w:rsidRPr="00E73ABD">
        <w:rPr>
          <w:rFonts w:ascii="Times New Roman" w:hAnsi="Times New Roman"/>
        </w:rPr>
        <w:t xml:space="preserve">случае, если ребёнок придумал оригинальное движение, передал характерные повадки персонажа в соответствии с музыкой и литературным текстом. </w:t>
      </w:r>
    </w:p>
    <w:p w:rsidR="00907F62" w:rsidRDefault="00035C64" w:rsidP="00EE57FD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2060"/>
        </w:rPr>
        <w:t xml:space="preserve">      </w:t>
      </w:r>
      <w:r w:rsidR="00EB7F42" w:rsidRPr="00EB7F42">
        <w:rPr>
          <w:rFonts w:ascii="Times New Roman" w:hAnsi="Times New Roman"/>
          <w:color w:val="002060"/>
        </w:rPr>
        <w:t xml:space="preserve">Танцевальное творчество </w:t>
      </w:r>
      <w:r w:rsidR="00EB7F42">
        <w:rPr>
          <w:rFonts w:ascii="Times New Roman" w:hAnsi="Times New Roman"/>
        </w:rPr>
        <w:t>проявляется в умении детей комбини</w:t>
      </w:r>
      <w:r w:rsidR="00C40D14">
        <w:rPr>
          <w:rFonts w:ascii="Times New Roman" w:hAnsi="Times New Roman"/>
        </w:rPr>
        <w:t xml:space="preserve">ровать </w:t>
      </w:r>
      <w:r w:rsidR="00EB7F42">
        <w:rPr>
          <w:rFonts w:ascii="Times New Roman" w:hAnsi="Times New Roman"/>
        </w:rPr>
        <w:t>знакомые элементы танца, создавать собственные движения, придумать собственный</w:t>
      </w:r>
      <w:r w:rsidR="008F1D23">
        <w:rPr>
          <w:rFonts w:ascii="Times New Roman" w:hAnsi="Times New Roman"/>
        </w:rPr>
        <w:t xml:space="preserve"> танец типа польки.</w:t>
      </w:r>
      <w:r w:rsidR="00907F62">
        <w:rPr>
          <w:rFonts w:ascii="Times New Roman" w:hAnsi="Times New Roman"/>
        </w:rPr>
        <w:t xml:space="preserve">                         </w:t>
      </w:r>
    </w:p>
    <w:p w:rsidR="005E1A17" w:rsidRDefault="00907F62" w:rsidP="00EE57FD">
      <w:pPr>
        <w:pStyle w:val="a3"/>
        <w:ind w:left="0"/>
        <w:rPr>
          <w:rFonts w:ascii="Times New Roman" w:hAnsi="Times New Roman"/>
        </w:rPr>
        <w:sectPr w:rsidR="005E1A17" w:rsidSect="0029221B">
          <w:footerReference w:type="default" r:id="rId9"/>
          <w:pgSz w:w="11906" w:h="16838"/>
          <w:pgMar w:top="1134" w:right="849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 xml:space="preserve">        </w:t>
      </w:r>
      <w:r w:rsidR="00E21F83" w:rsidRPr="00C40D14">
        <w:rPr>
          <w:rFonts w:ascii="Times New Roman" w:hAnsi="Times New Roman"/>
          <w:color w:val="002060"/>
        </w:rPr>
        <w:t xml:space="preserve">Музыкально-образовательный вид деятельности </w:t>
      </w:r>
      <w:r w:rsidR="00E21F83" w:rsidRPr="00C40D14">
        <w:rPr>
          <w:rFonts w:ascii="Times New Roman" w:hAnsi="Times New Roman"/>
        </w:rPr>
        <w:t xml:space="preserve">(изучение элементарных </w:t>
      </w:r>
      <w:r w:rsidR="00C40D14">
        <w:rPr>
          <w:rFonts w:ascii="Times New Roman" w:hAnsi="Times New Roman"/>
        </w:rPr>
        <w:t xml:space="preserve">   </w:t>
      </w:r>
      <w:r w:rsidR="00E21F83" w:rsidRPr="00C40D14">
        <w:rPr>
          <w:rFonts w:ascii="Times New Roman" w:hAnsi="Times New Roman"/>
        </w:rPr>
        <w:t xml:space="preserve">сведений) носит в основном прикладной характер, но он принципиально важен </w:t>
      </w:r>
      <w:r w:rsidR="00EE57FD">
        <w:rPr>
          <w:rFonts w:ascii="Times New Roman" w:hAnsi="Times New Roman"/>
        </w:rPr>
        <w:t xml:space="preserve">потому, что делает весь процесс </w:t>
      </w:r>
      <w:r w:rsidR="00E21F83" w:rsidRPr="00C40D14">
        <w:rPr>
          <w:rFonts w:ascii="Times New Roman" w:hAnsi="Times New Roman"/>
        </w:rPr>
        <w:t>приобщения ребёнка к музыке осознанным.</w:t>
      </w:r>
    </w:p>
    <w:p w:rsidR="00A82F30" w:rsidRDefault="00A82F30" w:rsidP="00EE57FD">
      <w:pPr>
        <w:rPr>
          <w:rFonts w:ascii="Times New Roman" w:hAnsi="Times New Roman"/>
        </w:rPr>
      </w:pPr>
    </w:p>
    <w:p w:rsidR="00932101" w:rsidRPr="00702DE8" w:rsidRDefault="00932101" w:rsidP="00702DE8">
      <w:pPr>
        <w:rPr>
          <w:rFonts w:ascii="Times New Roman" w:hAnsi="Times New Roman"/>
        </w:rPr>
      </w:pPr>
    </w:p>
    <w:tbl>
      <w:tblPr>
        <w:tblStyle w:val="22"/>
        <w:tblpPr w:leftFromText="180" w:rightFromText="180" w:vertAnchor="text" w:tblpX="-578" w:tblpY="1"/>
        <w:tblOverlap w:val="never"/>
        <w:tblW w:w="11335" w:type="dxa"/>
        <w:tblLook w:val="04A0" w:firstRow="1" w:lastRow="0" w:firstColumn="1" w:lastColumn="0" w:noHBand="0" w:noVBand="1"/>
      </w:tblPr>
      <w:tblGrid>
        <w:gridCol w:w="1071"/>
        <w:gridCol w:w="1792"/>
        <w:gridCol w:w="6334"/>
        <w:gridCol w:w="2138"/>
      </w:tblGrid>
      <w:tr w:rsidR="00702DE8" w:rsidRPr="00932101" w:rsidTr="00D5219E">
        <w:trPr>
          <w:trHeight w:val="300"/>
        </w:trPr>
        <w:tc>
          <w:tcPr>
            <w:tcW w:w="1071" w:type="dxa"/>
            <w:vMerge w:val="restart"/>
          </w:tcPr>
          <w:p w:rsidR="00932101" w:rsidRPr="00702DE8" w:rsidRDefault="00932101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702DE8">
              <w:rPr>
                <w:rFonts w:ascii="Times New Roman" w:hAnsi="Times New Roman"/>
                <w:b/>
                <w:color w:val="002060"/>
              </w:rPr>
              <w:t>Возраст</w:t>
            </w:r>
          </w:p>
        </w:tc>
        <w:tc>
          <w:tcPr>
            <w:tcW w:w="1792" w:type="dxa"/>
            <w:vMerge w:val="restart"/>
          </w:tcPr>
          <w:p w:rsidR="00932101" w:rsidRPr="00CB3F58" w:rsidRDefault="00932101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Виды</w:t>
            </w:r>
          </w:p>
          <w:p w:rsidR="00932101" w:rsidRPr="00CB3F58" w:rsidRDefault="00932101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музыкальной</w:t>
            </w:r>
          </w:p>
          <w:p w:rsidR="00932101" w:rsidRPr="00CB3F58" w:rsidRDefault="00702DE8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деятельности</w:t>
            </w:r>
          </w:p>
        </w:tc>
        <w:tc>
          <w:tcPr>
            <w:tcW w:w="6334" w:type="dxa"/>
          </w:tcPr>
          <w:p w:rsidR="00932101" w:rsidRPr="00CB3F58" w:rsidRDefault="00702DE8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Обязательная часть</w:t>
            </w:r>
          </w:p>
        </w:tc>
        <w:tc>
          <w:tcPr>
            <w:tcW w:w="2138" w:type="dxa"/>
            <w:vMerge w:val="restart"/>
          </w:tcPr>
          <w:p w:rsidR="00932101" w:rsidRPr="00CB3F58" w:rsidRDefault="00932101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Методическое пособие</w:t>
            </w:r>
          </w:p>
        </w:tc>
      </w:tr>
      <w:tr w:rsidR="009A1419" w:rsidRPr="00932101" w:rsidTr="00D5219E">
        <w:trPr>
          <w:trHeight w:val="240"/>
        </w:trPr>
        <w:tc>
          <w:tcPr>
            <w:tcW w:w="1071" w:type="dxa"/>
            <w:vMerge/>
          </w:tcPr>
          <w:p w:rsidR="00932101" w:rsidRPr="00932101" w:rsidRDefault="00932101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vMerge/>
          </w:tcPr>
          <w:p w:rsidR="00932101" w:rsidRPr="00932101" w:rsidRDefault="00932101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  <w:tc>
          <w:tcPr>
            <w:tcW w:w="6334" w:type="dxa"/>
            <w:shd w:val="clear" w:color="auto" w:fill="EDEDED" w:themeFill="accent3" w:themeFillTint="33"/>
          </w:tcPr>
          <w:p w:rsidR="00932101" w:rsidRPr="00932101" w:rsidRDefault="00932101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CB3F58">
              <w:rPr>
                <w:rFonts w:ascii="Times New Roman" w:hAnsi="Times New Roman"/>
                <w:b/>
                <w:color w:val="C00000"/>
              </w:rPr>
              <w:t>Что осваивает и познаёт ребёнок</w:t>
            </w:r>
          </w:p>
        </w:tc>
        <w:tc>
          <w:tcPr>
            <w:tcW w:w="2138" w:type="dxa"/>
            <w:vMerge/>
          </w:tcPr>
          <w:p w:rsidR="00932101" w:rsidRPr="00932101" w:rsidRDefault="00932101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932101" w:rsidRPr="00932101" w:rsidTr="00D5219E">
        <w:tc>
          <w:tcPr>
            <w:tcW w:w="1071" w:type="dxa"/>
            <w:vMerge w:val="restart"/>
            <w:textDirection w:val="btLr"/>
          </w:tcPr>
          <w:p w:rsidR="00932101" w:rsidRPr="0068351A" w:rsidRDefault="00932101" w:rsidP="00702DE8">
            <w:pPr>
              <w:ind w:left="113" w:right="113"/>
              <w:jc w:val="center"/>
              <w:rPr>
                <w:rFonts w:ascii="Times New Roman" w:hAnsi="Times New Roman"/>
                <w:color w:val="002060"/>
              </w:rPr>
            </w:pPr>
            <w:r w:rsidRPr="0068351A">
              <w:rPr>
                <w:rFonts w:ascii="Times New Roman" w:hAnsi="Times New Roman"/>
                <w:color w:val="002060"/>
              </w:rPr>
              <w:t xml:space="preserve">Младший возраст </w:t>
            </w:r>
          </w:p>
          <w:p w:rsidR="00932101" w:rsidRPr="0068351A" w:rsidRDefault="00932101" w:rsidP="00702DE8">
            <w:pPr>
              <w:ind w:left="113" w:right="113"/>
              <w:jc w:val="center"/>
              <w:rPr>
                <w:rFonts w:ascii="Times New Roman" w:hAnsi="Times New Roman"/>
                <w:color w:val="002060"/>
              </w:rPr>
            </w:pPr>
            <w:r w:rsidRPr="0068351A">
              <w:rPr>
                <w:rFonts w:ascii="Times New Roman" w:hAnsi="Times New Roman"/>
                <w:color w:val="002060"/>
              </w:rPr>
              <w:t>3 – 4 года</w:t>
            </w:r>
          </w:p>
        </w:tc>
        <w:tc>
          <w:tcPr>
            <w:tcW w:w="1792" w:type="dxa"/>
          </w:tcPr>
          <w:p w:rsidR="00932101" w:rsidRDefault="00932101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Музыкально-ритмические движения</w:t>
            </w:r>
          </w:p>
        </w:tc>
        <w:tc>
          <w:tcPr>
            <w:tcW w:w="6334" w:type="dxa"/>
          </w:tcPr>
          <w:p w:rsidR="00932101" w:rsidRPr="00DF5643" w:rsidRDefault="00932101" w:rsidP="00702DE8">
            <w:pPr>
              <w:rPr>
                <w:rFonts w:ascii="Times New Roman" w:hAnsi="Times New Roman"/>
              </w:rPr>
            </w:pPr>
            <w:r w:rsidRPr="00DF5643">
              <w:rPr>
                <w:rFonts w:ascii="Times New Roman" w:hAnsi="Times New Roman"/>
                <w:b/>
              </w:rPr>
              <w:t xml:space="preserve">- осваивает </w:t>
            </w:r>
            <w:r w:rsidRPr="00DF5643">
              <w:rPr>
                <w:rFonts w:ascii="Times New Roman" w:hAnsi="Times New Roman"/>
              </w:rPr>
              <w:t>правильное выполнение основных движений (ритмичность, выразительность, реакция на начало и окончание звучания, изменение движения в соответствии с формой, с метроритмом и динамикой);</w:t>
            </w:r>
          </w:p>
          <w:p w:rsidR="00932101" w:rsidRPr="00DF5643" w:rsidRDefault="00932101" w:rsidP="00702DE8">
            <w:pPr>
              <w:rPr>
                <w:rFonts w:ascii="Times New Roman" w:hAnsi="Times New Roman"/>
                <w:b/>
              </w:rPr>
            </w:pPr>
            <w:r w:rsidRPr="00DF5643">
              <w:rPr>
                <w:rFonts w:ascii="Times New Roman" w:hAnsi="Times New Roman"/>
                <w:b/>
              </w:rPr>
              <w:t xml:space="preserve">- принимает участие </w:t>
            </w:r>
            <w:r w:rsidRPr="00DF5643">
              <w:rPr>
                <w:rFonts w:ascii="Times New Roman" w:hAnsi="Times New Roman"/>
              </w:rPr>
              <w:t>в плясках, играх, хороводах;</w:t>
            </w:r>
          </w:p>
          <w:p w:rsidR="00932101" w:rsidRPr="00DF5643" w:rsidRDefault="00932101" w:rsidP="00702DE8">
            <w:pPr>
              <w:rPr>
                <w:rFonts w:ascii="Times New Roman" w:hAnsi="Times New Roman"/>
                <w:b/>
              </w:rPr>
            </w:pPr>
            <w:r w:rsidRPr="00DF5643">
              <w:rPr>
                <w:rFonts w:ascii="Times New Roman" w:hAnsi="Times New Roman"/>
                <w:b/>
              </w:rPr>
              <w:t xml:space="preserve">- понимает характер </w:t>
            </w:r>
            <w:r w:rsidRPr="00DF5643">
              <w:rPr>
                <w:rFonts w:ascii="Times New Roman" w:hAnsi="Times New Roman"/>
              </w:rPr>
              <w:t>произведений, передаёт его в движении;</w:t>
            </w:r>
          </w:p>
          <w:p w:rsidR="00932101" w:rsidRPr="00DF5643" w:rsidRDefault="00932101" w:rsidP="00702DE8">
            <w:pPr>
              <w:rPr>
                <w:rFonts w:ascii="Times New Roman" w:hAnsi="Times New Roman"/>
              </w:rPr>
            </w:pPr>
            <w:r w:rsidRPr="00DF5643">
              <w:rPr>
                <w:rFonts w:ascii="Times New Roman" w:hAnsi="Times New Roman"/>
                <w:b/>
              </w:rPr>
              <w:t xml:space="preserve">- формирует интерес </w:t>
            </w:r>
            <w:r w:rsidRPr="00DF5643">
              <w:rPr>
                <w:rFonts w:ascii="Times New Roman" w:hAnsi="Times New Roman"/>
              </w:rPr>
              <w:t>к окружающему миру (представления о жизни и труде взрослых, различных явлениях природы);</w:t>
            </w:r>
          </w:p>
          <w:p w:rsidR="00932101" w:rsidRPr="00A2087C" w:rsidRDefault="00932101" w:rsidP="00702DE8">
            <w:pPr>
              <w:rPr>
                <w:rFonts w:ascii="Times New Roman" w:hAnsi="Times New Roman"/>
                <w:b/>
              </w:rPr>
            </w:pPr>
            <w:r w:rsidRPr="00DF5643">
              <w:rPr>
                <w:rFonts w:ascii="Times New Roman" w:hAnsi="Times New Roman"/>
                <w:b/>
              </w:rPr>
              <w:t xml:space="preserve">- осваивает </w:t>
            </w:r>
            <w:r w:rsidRPr="00DF5643">
              <w:rPr>
                <w:rFonts w:ascii="Times New Roman" w:hAnsi="Times New Roman"/>
              </w:rPr>
              <w:t>творческое воображение</w:t>
            </w:r>
          </w:p>
        </w:tc>
        <w:tc>
          <w:tcPr>
            <w:tcW w:w="2138" w:type="dxa"/>
            <w:vMerge w:val="restart"/>
          </w:tcPr>
          <w:p w:rsidR="00932101" w:rsidRDefault="00932101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>1. Программа «Ладушки» - «Праздник каждый день»</w:t>
            </w:r>
            <w:r>
              <w:rPr>
                <w:rFonts w:ascii="Times New Roman" w:hAnsi="Times New Roman"/>
                <w:color w:val="002060"/>
              </w:rPr>
              <w:t>, автор</w:t>
            </w:r>
            <w:r w:rsidRPr="0086692A">
              <w:rPr>
                <w:rFonts w:ascii="Times New Roman" w:hAnsi="Times New Roman"/>
                <w:color w:val="002060"/>
              </w:rPr>
              <w:t xml:space="preserve"> </w:t>
            </w:r>
          </w:p>
          <w:p w:rsidR="00932101" w:rsidRDefault="00932101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 xml:space="preserve">И. Каплунова, </w:t>
            </w:r>
          </w:p>
          <w:p w:rsidR="00932101" w:rsidRPr="0086692A" w:rsidRDefault="00932101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>И. Новоскольцева.</w:t>
            </w:r>
          </w:p>
          <w:p w:rsidR="00932101" w:rsidRDefault="00932101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 xml:space="preserve">Конспекты занятий (младшая группа). Издание второе, дополнительное и переработанное. Рекомендовано Комитетом по образованию </w:t>
            </w:r>
          </w:p>
          <w:p w:rsidR="00932101" w:rsidRPr="0086692A" w:rsidRDefault="00932101" w:rsidP="00702DE8">
            <w:pPr>
              <w:rPr>
                <w:rFonts w:ascii="Times New Roman" w:hAnsi="Times New Roman"/>
                <w:b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>Санкт- Петербурга</w:t>
            </w:r>
            <w:r w:rsidR="00307191">
              <w:rPr>
                <w:rFonts w:ascii="Times New Roman" w:hAnsi="Times New Roman"/>
                <w:color w:val="002060"/>
              </w:rPr>
              <w:t>, 2008г.</w:t>
            </w:r>
          </w:p>
          <w:p w:rsidR="00932101" w:rsidRDefault="00932101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>2. Программа по ритмической пластике для детей «Ритмическая мозаика»</w:t>
            </w:r>
            <w:r>
              <w:rPr>
                <w:rFonts w:ascii="Times New Roman" w:hAnsi="Times New Roman"/>
                <w:color w:val="002060"/>
              </w:rPr>
              <w:t>, автор</w:t>
            </w:r>
            <w:r w:rsidRPr="0086692A">
              <w:rPr>
                <w:rFonts w:ascii="Times New Roman" w:hAnsi="Times New Roman"/>
                <w:color w:val="002060"/>
              </w:rPr>
              <w:t xml:space="preserve"> </w:t>
            </w:r>
          </w:p>
          <w:p w:rsidR="00932101" w:rsidRPr="0086692A" w:rsidRDefault="00932101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>А.И. Буренина</w:t>
            </w:r>
            <w:r w:rsidR="00307191">
              <w:rPr>
                <w:rFonts w:ascii="Times New Roman" w:hAnsi="Times New Roman"/>
                <w:color w:val="002060"/>
              </w:rPr>
              <w:t>. 2000г.</w:t>
            </w:r>
            <w:r>
              <w:rPr>
                <w:rFonts w:ascii="Times New Roman" w:hAnsi="Times New Roman"/>
                <w:color w:val="002060"/>
              </w:rPr>
              <w:t xml:space="preserve"> </w:t>
            </w:r>
          </w:p>
          <w:p w:rsidR="00932101" w:rsidRDefault="00932101" w:rsidP="00702DE8">
            <w:pPr>
              <w:rPr>
                <w:rFonts w:ascii="Times New Roman" w:hAnsi="Times New Roman"/>
                <w:color w:val="002060"/>
              </w:rPr>
            </w:pPr>
          </w:p>
        </w:tc>
      </w:tr>
      <w:tr w:rsidR="008E69FC" w:rsidRPr="00932101" w:rsidTr="00D5219E">
        <w:tc>
          <w:tcPr>
            <w:tcW w:w="1071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shd w:val="clear" w:color="auto" w:fill="EDEDED" w:themeFill="accent3" w:themeFillTint="33"/>
          </w:tcPr>
          <w:p w:rsidR="008E69FC" w:rsidRDefault="008E69FC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Чувство ритма,</w:t>
            </w:r>
          </w:p>
          <w:p w:rsidR="008E69FC" w:rsidRDefault="008E69FC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музицирование</w:t>
            </w:r>
          </w:p>
        </w:tc>
        <w:tc>
          <w:tcPr>
            <w:tcW w:w="6334" w:type="dxa"/>
            <w:shd w:val="clear" w:color="auto" w:fill="EDEDED" w:themeFill="accent3" w:themeFillTint="33"/>
          </w:tcPr>
          <w:p w:rsidR="008E69FC" w:rsidRPr="00A2087C" w:rsidRDefault="008E69FC" w:rsidP="00702DE8">
            <w:pPr>
              <w:rPr>
                <w:rFonts w:ascii="Times New Roman" w:hAnsi="Times New Roman"/>
              </w:rPr>
            </w:pPr>
            <w:r w:rsidRPr="00A2087C">
              <w:rPr>
                <w:rFonts w:ascii="Times New Roman" w:hAnsi="Times New Roman"/>
                <w:b/>
              </w:rPr>
              <w:t xml:space="preserve">Принимает </w:t>
            </w:r>
            <w:r w:rsidRPr="00A2087C">
              <w:rPr>
                <w:rFonts w:ascii="Times New Roman" w:hAnsi="Times New Roman"/>
              </w:rPr>
              <w:t>участие в дидактических играх;</w:t>
            </w:r>
          </w:p>
          <w:p w:rsidR="008E69FC" w:rsidRPr="00A2087C" w:rsidRDefault="008E69FC" w:rsidP="00702DE8">
            <w:pPr>
              <w:rPr>
                <w:rFonts w:ascii="Times New Roman" w:hAnsi="Times New Roman"/>
              </w:rPr>
            </w:pPr>
            <w:r w:rsidRPr="00A2087C">
              <w:rPr>
                <w:rFonts w:ascii="Times New Roman" w:hAnsi="Times New Roman"/>
              </w:rPr>
              <w:t xml:space="preserve">- знакомится с основными жанрами в музыке (марш, песня, танец); </w:t>
            </w:r>
          </w:p>
          <w:p w:rsidR="008E69FC" w:rsidRPr="00BD69A6" w:rsidRDefault="008E69FC" w:rsidP="00702DE8">
            <w:pPr>
              <w:rPr>
                <w:rFonts w:ascii="Times New Roman" w:hAnsi="Times New Roman"/>
              </w:rPr>
            </w:pPr>
            <w:r w:rsidRPr="00A2087C">
              <w:rPr>
                <w:rFonts w:ascii="Times New Roman" w:hAnsi="Times New Roman"/>
                <w:b/>
              </w:rPr>
              <w:t xml:space="preserve">- знакомится </w:t>
            </w:r>
            <w:r w:rsidRPr="00A2087C">
              <w:rPr>
                <w:rFonts w:ascii="Times New Roman" w:hAnsi="Times New Roman"/>
              </w:rPr>
              <w:t xml:space="preserve">с музыкальными инструментами, их тембровой окраской </w:t>
            </w:r>
          </w:p>
        </w:tc>
        <w:tc>
          <w:tcPr>
            <w:tcW w:w="2138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8E69FC" w:rsidRPr="00932101" w:rsidTr="00D5219E">
        <w:tc>
          <w:tcPr>
            <w:tcW w:w="1071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</w:tcPr>
          <w:p w:rsidR="008E69FC" w:rsidRDefault="008E69FC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Слушание музыки</w:t>
            </w:r>
          </w:p>
        </w:tc>
        <w:tc>
          <w:tcPr>
            <w:tcW w:w="6334" w:type="dxa"/>
          </w:tcPr>
          <w:p w:rsidR="008E69FC" w:rsidRPr="00A2087C" w:rsidRDefault="008E69FC" w:rsidP="00702DE8">
            <w:pPr>
              <w:rPr>
                <w:rFonts w:ascii="Times New Roman" w:hAnsi="Times New Roman"/>
                <w:b/>
              </w:rPr>
            </w:pPr>
            <w:r w:rsidRPr="00A2087C">
              <w:rPr>
                <w:rFonts w:ascii="Times New Roman" w:hAnsi="Times New Roman"/>
                <w:b/>
              </w:rPr>
              <w:t xml:space="preserve">- узнает </w:t>
            </w:r>
            <w:r w:rsidRPr="00A2087C">
              <w:rPr>
                <w:rFonts w:ascii="Times New Roman" w:hAnsi="Times New Roman"/>
              </w:rPr>
              <w:t>музыкальные произведения, может подобрать к ним картинку, игрушку;</w:t>
            </w:r>
          </w:p>
          <w:p w:rsidR="008E69FC" w:rsidRPr="00A2087C" w:rsidRDefault="008E69FC" w:rsidP="00702DE8">
            <w:pPr>
              <w:rPr>
                <w:rFonts w:ascii="Times New Roman" w:hAnsi="Times New Roman"/>
                <w:b/>
              </w:rPr>
            </w:pPr>
            <w:r w:rsidRPr="00A2087C">
              <w:rPr>
                <w:rFonts w:ascii="Times New Roman" w:hAnsi="Times New Roman"/>
                <w:b/>
              </w:rPr>
              <w:t>- различает</w:t>
            </w:r>
            <w:r w:rsidRPr="00A2087C">
              <w:rPr>
                <w:rFonts w:ascii="Times New Roman" w:hAnsi="Times New Roman"/>
              </w:rPr>
              <w:t xml:space="preserve"> музыку по характеру</w:t>
            </w:r>
            <w:r w:rsidRPr="00A2087C">
              <w:rPr>
                <w:rFonts w:ascii="Times New Roman" w:hAnsi="Times New Roman"/>
                <w:b/>
              </w:rPr>
              <w:t xml:space="preserve">; </w:t>
            </w:r>
          </w:p>
          <w:p w:rsidR="008E69FC" w:rsidRPr="00BD69A6" w:rsidRDefault="008E69FC" w:rsidP="00702DE8">
            <w:pPr>
              <w:rPr>
                <w:rFonts w:ascii="Times New Roman" w:hAnsi="Times New Roman"/>
              </w:rPr>
            </w:pPr>
            <w:r w:rsidRPr="00A2087C">
              <w:rPr>
                <w:rFonts w:ascii="Times New Roman" w:hAnsi="Times New Roman"/>
                <w:b/>
              </w:rPr>
              <w:t xml:space="preserve">- познаёт </w:t>
            </w:r>
            <w:r w:rsidRPr="00A2087C">
              <w:rPr>
                <w:rFonts w:ascii="Times New Roman" w:hAnsi="Times New Roman"/>
              </w:rPr>
              <w:t xml:space="preserve">выразительные музыкальные средства </w:t>
            </w:r>
          </w:p>
        </w:tc>
        <w:tc>
          <w:tcPr>
            <w:tcW w:w="2138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8E69FC" w:rsidRPr="00932101" w:rsidTr="00D5219E">
        <w:tc>
          <w:tcPr>
            <w:tcW w:w="1071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shd w:val="clear" w:color="auto" w:fill="EDEDED" w:themeFill="accent3" w:themeFillTint="33"/>
          </w:tcPr>
          <w:p w:rsidR="008E69FC" w:rsidRDefault="008E69FC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Распевание, пение</w:t>
            </w:r>
          </w:p>
        </w:tc>
        <w:tc>
          <w:tcPr>
            <w:tcW w:w="6334" w:type="dxa"/>
            <w:shd w:val="clear" w:color="auto" w:fill="EDEDED" w:themeFill="accent3" w:themeFillTint="33"/>
          </w:tcPr>
          <w:p w:rsidR="008E69FC" w:rsidRPr="00DF5643" w:rsidRDefault="008E69FC" w:rsidP="00702DE8">
            <w:pPr>
              <w:rPr>
                <w:rFonts w:ascii="Times New Roman" w:hAnsi="Times New Roman"/>
              </w:rPr>
            </w:pPr>
            <w:r w:rsidRPr="00871CE7">
              <w:rPr>
                <w:rFonts w:ascii="Times New Roman" w:hAnsi="Times New Roman"/>
                <w:b/>
              </w:rPr>
              <w:t xml:space="preserve">- развивает </w:t>
            </w:r>
            <w:r w:rsidRPr="00DF5643">
              <w:rPr>
                <w:rFonts w:ascii="Times New Roman" w:hAnsi="Times New Roman"/>
              </w:rPr>
              <w:t>музыкальный слух, память, чувство ритма, расширяет общий музыкальный кругозор, обогащает речь; певческие навыки (дикция, артикуляция, дыхание,</w:t>
            </w:r>
            <w:r w:rsidRPr="00871CE7">
              <w:rPr>
                <w:rFonts w:ascii="Times New Roman" w:hAnsi="Times New Roman"/>
                <w:b/>
              </w:rPr>
              <w:t xml:space="preserve"> </w:t>
            </w:r>
            <w:r w:rsidRPr="00DF5643">
              <w:rPr>
                <w:rFonts w:ascii="Times New Roman" w:hAnsi="Times New Roman"/>
              </w:rPr>
              <w:t>звукообразование), творчество;</w:t>
            </w:r>
          </w:p>
          <w:p w:rsidR="008E69FC" w:rsidRPr="00DF5643" w:rsidRDefault="008E69FC" w:rsidP="00702DE8">
            <w:pPr>
              <w:rPr>
                <w:rFonts w:ascii="Times New Roman" w:hAnsi="Times New Roman"/>
              </w:rPr>
            </w:pPr>
            <w:r w:rsidRPr="00871CE7">
              <w:rPr>
                <w:rFonts w:ascii="Times New Roman" w:hAnsi="Times New Roman"/>
                <w:b/>
              </w:rPr>
              <w:t xml:space="preserve">- знакомится </w:t>
            </w:r>
            <w:r w:rsidRPr="00DF5643">
              <w:rPr>
                <w:rFonts w:ascii="Times New Roman" w:hAnsi="Times New Roman"/>
              </w:rPr>
              <w:t>с национальными традициями народа, с его песенным прошлым, народной песней, которая обогащает речь, способствует дикции и артикуляции;</w:t>
            </w:r>
          </w:p>
          <w:p w:rsidR="008E69FC" w:rsidRPr="00DF5643" w:rsidRDefault="008E69FC" w:rsidP="00702DE8">
            <w:pPr>
              <w:rPr>
                <w:rFonts w:ascii="Times New Roman" w:hAnsi="Times New Roman"/>
              </w:rPr>
            </w:pPr>
            <w:r w:rsidRPr="00871CE7">
              <w:rPr>
                <w:rFonts w:ascii="Times New Roman" w:hAnsi="Times New Roman"/>
                <w:b/>
              </w:rPr>
              <w:t xml:space="preserve">- приобщается </w:t>
            </w:r>
            <w:r w:rsidRPr="00DF5643">
              <w:rPr>
                <w:rFonts w:ascii="Times New Roman" w:hAnsi="Times New Roman"/>
              </w:rPr>
              <w:t xml:space="preserve">к современной песне </w:t>
            </w:r>
          </w:p>
          <w:p w:rsidR="008E69FC" w:rsidRPr="008313D4" w:rsidRDefault="008E69FC" w:rsidP="00702DE8">
            <w:pPr>
              <w:rPr>
                <w:rFonts w:ascii="Times New Roman" w:hAnsi="Times New Roman"/>
              </w:rPr>
            </w:pPr>
            <w:r w:rsidRPr="008313D4">
              <w:rPr>
                <w:rFonts w:ascii="Times New Roman" w:hAnsi="Times New Roman"/>
                <w:b/>
              </w:rPr>
              <w:t>- начинает</w:t>
            </w:r>
            <w:r w:rsidRPr="008313D4">
              <w:rPr>
                <w:rFonts w:ascii="Times New Roman" w:hAnsi="Times New Roman"/>
              </w:rPr>
              <w:t xml:space="preserve"> петь согласованно с инструментальным сопровождением и без него (при поддержке голоса взрослого);</w:t>
            </w:r>
          </w:p>
          <w:p w:rsidR="008E69FC" w:rsidRPr="008313D4" w:rsidRDefault="008E69FC" w:rsidP="00702DE8">
            <w:pPr>
              <w:rPr>
                <w:rFonts w:ascii="Times New Roman" w:hAnsi="Times New Roman"/>
              </w:rPr>
            </w:pPr>
            <w:r w:rsidRPr="008313D4">
              <w:rPr>
                <w:rFonts w:ascii="Times New Roman" w:hAnsi="Times New Roman"/>
                <w:b/>
              </w:rPr>
              <w:t>- усваивает навыки звукообразования</w:t>
            </w:r>
            <w:r w:rsidRPr="008313D4">
              <w:rPr>
                <w:rFonts w:ascii="Times New Roman" w:hAnsi="Times New Roman"/>
              </w:rPr>
              <w:t xml:space="preserve"> (поёт естественным, высоким, светлым звуком, без крика и </w:t>
            </w:r>
            <w:r w:rsidRPr="008313D4">
              <w:rPr>
                <w:rFonts w:ascii="Times New Roman" w:hAnsi="Times New Roman"/>
              </w:rPr>
              <w:lastRenderedPageBreak/>
              <w:t>напряжения);</w:t>
            </w:r>
          </w:p>
          <w:p w:rsidR="008E69FC" w:rsidRPr="00BD69A6" w:rsidRDefault="008E69FC" w:rsidP="00702DE8">
            <w:pPr>
              <w:rPr>
                <w:rFonts w:ascii="Times New Roman" w:hAnsi="Times New Roman"/>
              </w:rPr>
            </w:pPr>
            <w:r w:rsidRPr="008313D4">
              <w:rPr>
                <w:rFonts w:ascii="Times New Roman" w:hAnsi="Times New Roman"/>
                <w:b/>
              </w:rPr>
              <w:t>- усваивает</w:t>
            </w:r>
            <w:r w:rsidRPr="008313D4">
              <w:rPr>
                <w:rFonts w:ascii="Times New Roman" w:hAnsi="Times New Roman"/>
              </w:rPr>
              <w:t xml:space="preserve"> навык выразительного исполнения</w:t>
            </w:r>
          </w:p>
        </w:tc>
        <w:tc>
          <w:tcPr>
            <w:tcW w:w="2138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9A1419" w:rsidRPr="00932101" w:rsidTr="00D5219E">
        <w:trPr>
          <w:trHeight w:val="395"/>
        </w:trPr>
        <w:tc>
          <w:tcPr>
            <w:tcW w:w="1071" w:type="dxa"/>
            <w:vMerge w:val="restart"/>
          </w:tcPr>
          <w:p w:rsidR="008E69FC" w:rsidRPr="00702DE8" w:rsidRDefault="008E69FC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702DE8">
              <w:rPr>
                <w:rFonts w:ascii="Times New Roman" w:hAnsi="Times New Roman"/>
                <w:b/>
                <w:color w:val="002060"/>
              </w:rPr>
              <w:lastRenderedPageBreak/>
              <w:t>Возраст</w:t>
            </w:r>
          </w:p>
        </w:tc>
        <w:tc>
          <w:tcPr>
            <w:tcW w:w="1792" w:type="dxa"/>
            <w:vMerge w:val="restart"/>
          </w:tcPr>
          <w:p w:rsidR="008E69FC" w:rsidRPr="00CB3F58" w:rsidRDefault="008E69FC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Виды</w:t>
            </w:r>
          </w:p>
          <w:p w:rsidR="008E69FC" w:rsidRPr="00CB3F58" w:rsidRDefault="008E69FC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музыкальной</w:t>
            </w:r>
          </w:p>
          <w:p w:rsidR="008E69FC" w:rsidRPr="00CB3F58" w:rsidRDefault="00702DE8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деятельности</w:t>
            </w:r>
          </w:p>
        </w:tc>
        <w:tc>
          <w:tcPr>
            <w:tcW w:w="6334" w:type="dxa"/>
          </w:tcPr>
          <w:p w:rsidR="008E69FC" w:rsidRPr="00CB3F58" w:rsidRDefault="00702DE8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Обязательная часть</w:t>
            </w:r>
          </w:p>
        </w:tc>
        <w:tc>
          <w:tcPr>
            <w:tcW w:w="2138" w:type="dxa"/>
            <w:vMerge w:val="restart"/>
          </w:tcPr>
          <w:p w:rsidR="008E69FC" w:rsidRPr="00CB3F58" w:rsidRDefault="008E69FC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Методическое пособие</w:t>
            </w:r>
          </w:p>
        </w:tc>
      </w:tr>
      <w:tr w:rsidR="009A1419" w:rsidRPr="00932101" w:rsidTr="00D5219E">
        <w:trPr>
          <w:trHeight w:val="240"/>
        </w:trPr>
        <w:tc>
          <w:tcPr>
            <w:tcW w:w="1071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  <w:tc>
          <w:tcPr>
            <w:tcW w:w="6334" w:type="dxa"/>
            <w:shd w:val="clear" w:color="auto" w:fill="EDEDED" w:themeFill="accent3" w:themeFillTint="33"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CB3F58">
              <w:rPr>
                <w:rFonts w:ascii="Times New Roman" w:hAnsi="Times New Roman"/>
                <w:b/>
                <w:color w:val="C00000"/>
              </w:rPr>
              <w:t>Что осваивает и познаёт ребёнок</w:t>
            </w:r>
          </w:p>
        </w:tc>
        <w:tc>
          <w:tcPr>
            <w:tcW w:w="2138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702DE8" w:rsidRPr="00932101" w:rsidTr="00D5219E">
        <w:tc>
          <w:tcPr>
            <w:tcW w:w="1071" w:type="dxa"/>
            <w:vMerge w:val="restart"/>
            <w:textDirection w:val="btLr"/>
          </w:tcPr>
          <w:p w:rsidR="008E69FC" w:rsidRPr="0068351A" w:rsidRDefault="008E69FC" w:rsidP="00702DE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68351A">
              <w:rPr>
                <w:rFonts w:ascii="Times New Roman" w:hAnsi="Times New Roman"/>
                <w:color w:val="002060"/>
              </w:rPr>
              <w:t>Средний возраст 4 – 5 лет</w:t>
            </w:r>
          </w:p>
        </w:tc>
        <w:tc>
          <w:tcPr>
            <w:tcW w:w="1792" w:type="dxa"/>
          </w:tcPr>
          <w:p w:rsidR="008E69FC" w:rsidRDefault="008E69FC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 w:rsidRPr="00FA54DD">
              <w:rPr>
                <w:rFonts w:ascii="Times New Roman" w:hAnsi="Times New Roman"/>
                <w:color w:val="002060"/>
              </w:rPr>
              <w:t>Музыкально-ритмические движения</w:t>
            </w:r>
          </w:p>
        </w:tc>
        <w:tc>
          <w:tcPr>
            <w:tcW w:w="6334" w:type="dxa"/>
          </w:tcPr>
          <w:p w:rsidR="008E69FC" w:rsidRPr="00DF5643" w:rsidRDefault="008E69FC" w:rsidP="00702DE8">
            <w:pPr>
              <w:rPr>
                <w:rFonts w:ascii="Times New Roman" w:hAnsi="Times New Roman"/>
              </w:rPr>
            </w:pPr>
            <w:r w:rsidRPr="00DF5643">
              <w:rPr>
                <w:rFonts w:ascii="Times New Roman" w:hAnsi="Times New Roman"/>
                <w:b/>
              </w:rPr>
              <w:t xml:space="preserve">- осваивает умение </w:t>
            </w:r>
            <w:r w:rsidRPr="00DF5643">
              <w:rPr>
                <w:rFonts w:ascii="Times New Roman" w:hAnsi="Times New Roman"/>
              </w:rPr>
              <w:t>самостоятельно начинать движение после вступления, изменять в зависимости от формы (2- и 3-частной), динамики, темпа, координирует его;</w:t>
            </w:r>
          </w:p>
          <w:p w:rsidR="008E69FC" w:rsidRPr="00DF5643" w:rsidRDefault="008E69FC" w:rsidP="00702DE8">
            <w:pPr>
              <w:rPr>
                <w:rFonts w:ascii="Times New Roman" w:hAnsi="Times New Roman"/>
                <w:b/>
              </w:rPr>
            </w:pPr>
            <w:r w:rsidRPr="00DF5643">
              <w:rPr>
                <w:rFonts w:ascii="Times New Roman" w:hAnsi="Times New Roman"/>
                <w:b/>
              </w:rPr>
              <w:t>- умеет д</w:t>
            </w:r>
            <w:r w:rsidRPr="00DF5643">
              <w:rPr>
                <w:rFonts w:ascii="Times New Roman" w:hAnsi="Times New Roman"/>
              </w:rPr>
              <w:t>вигаться в умеренном и быстром темпе;</w:t>
            </w:r>
          </w:p>
          <w:p w:rsidR="008E69FC" w:rsidRPr="00DF5643" w:rsidRDefault="008E69FC" w:rsidP="00702DE8">
            <w:pPr>
              <w:rPr>
                <w:rFonts w:ascii="Times New Roman" w:hAnsi="Times New Roman"/>
                <w:b/>
              </w:rPr>
            </w:pPr>
            <w:r w:rsidRPr="00DF5643">
              <w:rPr>
                <w:rFonts w:ascii="Times New Roman" w:hAnsi="Times New Roman"/>
                <w:b/>
              </w:rPr>
              <w:t xml:space="preserve">- передаёт </w:t>
            </w:r>
            <w:r w:rsidRPr="00DF5643">
              <w:rPr>
                <w:rFonts w:ascii="Times New Roman" w:hAnsi="Times New Roman"/>
              </w:rPr>
              <w:t xml:space="preserve">игровые образы, выраженные музыкой, </w:t>
            </w:r>
            <w:r w:rsidRPr="00DF5643">
              <w:rPr>
                <w:rFonts w:ascii="Times New Roman" w:hAnsi="Times New Roman"/>
                <w:b/>
              </w:rPr>
              <w:t xml:space="preserve">- развивает способность </w:t>
            </w:r>
            <w:r w:rsidRPr="00DF5643">
              <w:rPr>
                <w:rFonts w:ascii="Times New Roman" w:hAnsi="Times New Roman"/>
              </w:rPr>
              <w:t>выразительного исполнения танцевальных образов;</w:t>
            </w:r>
          </w:p>
          <w:p w:rsidR="008E69FC" w:rsidRDefault="008E69FC" w:rsidP="00702DE8">
            <w:pPr>
              <w:rPr>
                <w:rFonts w:ascii="Times New Roman" w:hAnsi="Times New Roman"/>
              </w:rPr>
            </w:pPr>
            <w:r w:rsidRPr="00DF5643">
              <w:rPr>
                <w:rFonts w:ascii="Times New Roman" w:hAnsi="Times New Roman"/>
                <w:b/>
              </w:rPr>
              <w:t>- усваивает навыки</w:t>
            </w:r>
            <w:r w:rsidRPr="00DF5643">
              <w:rPr>
                <w:rFonts w:ascii="Times New Roman" w:hAnsi="Times New Roman"/>
              </w:rPr>
              <w:t xml:space="preserve"> выразительного движения</w:t>
            </w:r>
          </w:p>
          <w:p w:rsidR="008E69FC" w:rsidRPr="003C4371" w:rsidRDefault="008E69FC" w:rsidP="00702DE8">
            <w:pPr>
              <w:rPr>
                <w:rFonts w:ascii="Times New Roman" w:hAnsi="Times New Roman"/>
              </w:rPr>
            </w:pPr>
          </w:p>
        </w:tc>
        <w:tc>
          <w:tcPr>
            <w:tcW w:w="2138" w:type="dxa"/>
            <w:vMerge w:val="restart"/>
          </w:tcPr>
          <w:p w:rsidR="008E69FC" w:rsidRDefault="008E69FC" w:rsidP="00702DE8">
            <w:pPr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1. Программа «Ладушки» -</w:t>
            </w:r>
            <w:r w:rsidRPr="00B22BD6">
              <w:rPr>
                <w:rFonts w:ascii="Times New Roman" w:hAnsi="Times New Roman"/>
                <w:color w:val="002060"/>
              </w:rPr>
              <w:t xml:space="preserve"> «Праздник каждый день»</w:t>
            </w:r>
            <w:r>
              <w:rPr>
                <w:rFonts w:ascii="Times New Roman" w:hAnsi="Times New Roman"/>
                <w:color w:val="002060"/>
              </w:rPr>
              <w:t xml:space="preserve">, автор </w:t>
            </w:r>
          </w:p>
          <w:p w:rsidR="008E69FC" w:rsidRDefault="008E69FC" w:rsidP="00702DE8">
            <w:pPr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 xml:space="preserve">И. Каплунова, </w:t>
            </w:r>
          </w:p>
          <w:p w:rsidR="008E69FC" w:rsidRPr="00E8244A" w:rsidRDefault="008E69FC" w:rsidP="00702DE8">
            <w:pPr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И. Новоскольцева.</w:t>
            </w:r>
            <w:r w:rsidRPr="00B22BD6">
              <w:rPr>
                <w:rFonts w:ascii="Times New Roman" w:hAnsi="Times New Roman"/>
                <w:color w:val="002060"/>
              </w:rPr>
              <w:t xml:space="preserve"> Конспекты занятий </w:t>
            </w:r>
            <w:r>
              <w:rPr>
                <w:rFonts w:ascii="Times New Roman" w:hAnsi="Times New Roman"/>
                <w:color w:val="002060"/>
              </w:rPr>
              <w:t>(средняя</w:t>
            </w:r>
            <w:r w:rsidRPr="00B22BD6">
              <w:rPr>
                <w:rFonts w:ascii="Times New Roman" w:hAnsi="Times New Roman"/>
                <w:color w:val="002060"/>
              </w:rPr>
              <w:t xml:space="preserve"> групп</w:t>
            </w:r>
            <w:r>
              <w:rPr>
                <w:rFonts w:ascii="Times New Roman" w:hAnsi="Times New Roman"/>
                <w:color w:val="002060"/>
              </w:rPr>
              <w:t xml:space="preserve">а). </w:t>
            </w:r>
            <w:r w:rsidRPr="00B22BD6">
              <w:rPr>
                <w:rFonts w:ascii="Times New Roman" w:hAnsi="Times New Roman"/>
                <w:color w:val="002060"/>
              </w:rPr>
              <w:t>Издание второе, дополнительное и переработанное. Рекомендовано Комитетом по образованию Санкт- Петербурга</w:t>
            </w:r>
            <w:r w:rsidR="00307191">
              <w:rPr>
                <w:rFonts w:ascii="Times New Roman" w:hAnsi="Times New Roman"/>
                <w:color w:val="002060"/>
              </w:rPr>
              <w:t>, 2002.</w:t>
            </w:r>
          </w:p>
          <w:p w:rsidR="008E69FC" w:rsidRPr="00B067EF" w:rsidRDefault="008E69FC" w:rsidP="00702DE8">
            <w:pPr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2. Программа по ритмической пластике для детей «Ритмическая мозаика», автор</w:t>
            </w:r>
          </w:p>
          <w:p w:rsidR="008E69FC" w:rsidRDefault="00307191" w:rsidP="00702DE8">
            <w:pPr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 xml:space="preserve">А.И. Буренина, 2000. </w:t>
            </w:r>
          </w:p>
        </w:tc>
      </w:tr>
      <w:tr w:rsidR="00702DE8" w:rsidRPr="00932101" w:rsidTr="00D5219E">
        <w:tc>
          <w:tcPr>
            <w:tcW w:w="1071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shd w:val="clear" w:color="auto" w:fill="EDEDED" w:themeFill="accent3" w:themeFillTint="33"/>
          </w:tcPr>
          <w:p w:rsidR="008E69FC" w:rsidRDefault="008E69FC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 w:rsidRPr="00FA54DD">
              <w:rPr>
                <w:rFonts w:ascii="Times New Roman" w:hAnsi="Times New Roman"/>
                <w:color w:val="002060"/>
              </w:rPr>
              <w:t>Чувство ритма, музицирование</w:t>
            </w:r>
          </w:p>
        </w:tc>
        <w:tc>
          <w:tcPr>
            <w:tcW w:w="6334" w:type="dxa"/>
            <w:shd w:val="clear" w:color="auto" w:fill="EDEDED" w:themeFill="accent3" w:themeFillTint="33"/>
          </w:tcPr>
          <w:p w:rsidR="008E69FC" w:rsidRPr="00A2087C" w:rsidRDefault="008E69FC" w:rsidP="00702DE8">
            <w:pPr>
              <w:rPr>
                <w:rFonts w:ascii="Times New Roman" w:hAnsi="Times New Roman"/>
                <w:b/>
              </w:rPr>
            </w:pPr>
            <w:r w:rsidRPr="00A2087C">
              <w:rPr>
                <w:rFonts w:ascii="Times New Roman" w:hAnsi="Times New Roman"/>
                <w:b/>
              </w:rPr>
              <w:t xml:space="preserve">- активно </w:t>
            </w:r>
            <w:r w:rsidRPr="00871CE7">
              <w:rPr>
                <w:rFonts w:ascii="Times New Roman" w:hAnsi="Times New Roman"/>
              </w:rPr>
              <w:t>принимает участие в дидактических играх;</w:t>
            </w:r>
          </w:p>
          <w:p w:rsidR="008E69FC" w:rsidRPr="00A2087C" w:rsidRDefault="008E69FC" w:rsidP="00702DE8">
            <w:pPr>
              <w:rPr>
                <w:rFonts w:ascii="Times New Roman" w:hAnsi="Times New Roman"/>
                <w:b/>
              </w:rPr>
            </w:pPr>
            <w:r w:rsidRPr="00A2087C">
              <w:rPr>
                <w:rFonts w:ascii="Times New Roman" w:hAnsi="Times New Roman"/>
                <w:b/>
              </w:rPr>
              <w:t xml:space="preserve">- </w:t>
            </w:r>
            <w:r w:rsidRPr="000E5A34">
              <w:rPr>
                <w:rFonts w:ascii="Times New Roman" w:hAnsi="Times New Roman"/>
                <w:b/>
                <w:color w:val="000000" w:themeColor="text1"/>
              </w:rPr>
              <w:t>ритмично</w:t>
            </w:r>
            <w:r w:rsidRPr="00A2087C">
              <w:rPr>
                <w:rFonts w:ascii="Times New Roman" w:hAnsi="Times New Roman"/>
                <w:b/>
              </w:rPr>
              <w:t xml:space="preserve"> </w:t>
            </w:r>
            <w:r w:rsidRPr="00871CE7">
              <w:rPr>
                <w:rFonts w:ascii="Times New Roman" w:hAnsi="Times New Roman"/>
              </w:rPr>
              <w:t>хлопает в ладоши</w:t>
            </w:r>
          </w:p>
          <w:p w:rsidR="008E69FC" w:rsidRPr="00A2087C" w:rsidRDefault="008E69FC" w:rsidP="00702DE8">
            <w:pPr>
              <w:rPr>
                <w:rFonts w:ascii="Times New Roman" w:hAnsi="Times New Roman"/>
                <w:b/>
              </w:rPr>
            </w:pPr>
            <w:r w:rsidRPr="00A2087C">
              <w:rPr>
                <w:rFonts w:ascii="Times New Roman" w:hAnsi="Times New Roman"/>
                <w:b/>
              </w:rPr>
              <w:t xml:space="preserve">- различает </w:t>
            </w:r>
            <w:r w:rsidRPr="00871CE7">
              <w:rPr>
                <w:rFonts w:ascii="Times New Roman" w:hAnsi="Times New Roman"/>
              </w:rPr>
              <w:t>музыкальные инструменты по тембровой окраске;</w:t>
            </w:r>
          </w:p>
          <w:p w:rsidR="008E69FC" w:rsidRPr="008313D4" w:rsidRDefault="008E69FC" w:rsidP="00702DE8">
            <w:pPr>
              <w:rPr>
                <w:rFonts w:ascii="Times New Roman" w:hAnsi="Times New Roman"/>
                <w:b/>
              </w:rPr>
            </w:pPr>
            <w:r w:rsidRPr="00A2087C">
              <w:rPr>
                <w:rFonts w:ascii="Times New Roman" w:hAnsi="Times New Roman"/>
                <w:b/>
              </w:rPr>
              <w:t xml:space="preserve">- проявляет </w:t>
            </w:r>
            <w:r w:rsidRPr="00871CE7">
              <w:rPr>
                <w:rFonts w:ascii="Times New Roman" w:hAnsi="Times New Roman"/>
              </w:rPr>
              <w:t>себя в исполнительской деятельности на музыкальных инструментах</w:t>
            </w:r>
          </w:p>
        </w:tc>
        <w:tc>
          <w:tcPr>
            <w:tcW w:w="2138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702DE8" w:rsidRPr="00932101" w:rsidTr="00D5219E">
        <w:tc>
          <w:tcPr>
            <w:tcW w:w="1071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</w:tcPr>
          <w:p w:rsidR="008E69FC" w:rsidRDefault="008E69FC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Слушание музыки</w:t>
            </w:r>
          </w:p>
        </w:tc>
        <w:tc>
          <w:tcPr>
            <w:tcW w:w="6334" w:type="dxa"/>
          </w:tcPr>
          <w:p w:rsidR="008E69FC" w:rsidRPr="00A2087C" w:rsidRDefault="008E69FC" w:rsidP="00702DE8">
            <w:pPr>
              <w:rPr>
                <w:rFonts w:ascii="Times New Roman" w:hAnsi="Times New Roman"/>
                <w:b/>
              </w:rPr>
            </w:pPr>
            <w:r w:rsidRPr="00A2087C">
              <w:rPr>
                <w:rFonts w:ascii="Times New Roman" w:hAnsi="Times New Roman"/>
                <w:b/>
              </w:rPr>
              <w:t xml:space="preserve">- проявляет интерес </w:t>
            </w:r>
            <w:r w:rsidRPr="00871CE7">
              <w:rPr>
                <w:rFonts w:ascii="Times New Roman" w:hAnsi="Times New Roman"/>
              </w:rPr>
              <w:t>к музыке, внимательно слушает, эмоционально реагирует на её звучание;</w:t>
            </w:r>
          </w:p>
          <w:p w:rsidR="008E69FC" w:rsidRPr="00A2087C" w:rsidRDefault="008E69FC" w:rsidP="00702DE8">
            <w:pPr>
              <w:rPr>
                <w:rFonts w:ascii="Times New Roman" w:hAnsi="Times New Roman"/>
                <w:b/>
              </w:rPr>
            </w:pPr>
            <w:r w:rsidRPr="00A2087C">
              <w:rPr>
                <w:rFonts w:ascii="Times New Roman" w:hAnsi="Times New Roman"/>
                <w:b/>
              </w:rPr>
              <w:t xml:space="preserve">- узнаёт </w:t>
            </w:r>
            <w:r w:rsidRPr="00871CE7">
              <w:rPr>
                <w:rFonts w:ascii="Times New Roman" w:hAnsi="Times New Roman"/>
              </w:rPr>
              <w:t>знакомые произведения;</w:t>
            </w:r>
          </w:p>
          <w:p w:rsidR="008E69FC" w:rsidRPr="00871CE7" w:rsidRDefault="008E69FC" w:rsidP="00702DE8">
            <w:pPr>
              <w:rPr>
                <w:rFonts w:ascii="Times New Roman" w:hAnsi="Times New Roman"/>
              </w:rPr>
            </w:pPr>
            <w:r w:rsidRPr="00A2087C">
              <w:rPr>
                <w:rFonts w:ascii="Times New Roman" w:hAnsi="Times New Roman"/>
                <w:b/>
              </w:rPr>
              <w:t xml:space="preserve">- различает </w:t>
            </w:r>
            <w:r w:rsidRPr="00871CE7">
              <w:rPr>
                <w:rFonts w:ascii="Times New Roman" w:hAnsi="Times New Roman"/>
              </w:rPr>
              <w:t>жанры;</w:t>
            </w:r>
          </w:p>
          <w:p w:rsidR="008E69FC" w:rsidRPr="00871CE7" w:rsidRDefault="008E69FC" w:rsidP="00702DE8">
            <w:pPr>
              <w:rPr>
                <w:rFonts w:ascii="Times New Roman" w:hAnsi="Times New Roman"/>
              </w:rPr>
            </w:pPr>
            <w:r w:rsidRPr="00A2087C">
              <w:rPr>
                <w:rFonts w:ascii="Times New Roman" w:hAnsi="Times New Roman"/>
                <w:b/>
              </w:rPr>
              <w:t xml:space="preserve">- умеет </w:t>
            </w:r>
            <w:r w:rsidRPr="00871CE7">
              <w:rPr>
                <w:rFonts w:ascii="Times New Roman" w:hAnsi="Times New Roman"/>
              </w:rPr>
              <w:t>определять характер музыки;</w:t>
            </w:r>
          </w:p>
          <w:p w:rsidR="008E69FC" w:rsidRPr="008313D4" w:rsidRDefault="008E69FC" w:rsidP="00702DE8">
            <w:pPr>
              <w:rPr>
                <w:rFonts w:ascii="Times New Roman" w:hAnsi="Times New Roman"/>
                <w:b/>
              </w:rPr>
            </w:pPr>
            <w:r w:rsidRPr="00A2087C">
              <w:rPr>
                <w:rFonts w:ascii="Times New Roman" w:hAnsi="Times New Roman"/>
                <w:b/>
              </w:rPr>
              <w:t xml:space="preserve">- различает </w:t>
            </w:r>
            <w:r w:rsidRPr="00871CE7">
              <w:rPr>
                <w:rFonts w:ascii="Times New Roman" w:hAnsi="Times New Roman"/>
              </w:rPr>
              <w:t>выразительные средства</w:t>
            </w:r>
          </w:p>
        </w:tc>
        <w:tc>
          <w:tcPr>
            <w:tcW w:w="2138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702DE8" w:rsidRPr="00932101" w:rsidTr="00D5219E">
        <w:tc>
          <w:tcPr>
            <w:tcW w:w="1071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shd w:val="clear" w:color="auto" w:fill="EDEDED" w:themeFill="accent3" w:themeFillTint="33"/>
          </w:tcPr>
          <w:p w:rsidR="008E69FC" w:rsidRDefault="008E69FC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Распевание, пение</w:t>
            </w:r>
          </w:p>
        </w:tc>
        <w:tc>
          <w:tcPr>
            <w:tcW w:w="6334" w:type="dxa"/>
            <w:shd w:val="clear" w:color="auto" w:fill="EDEDED" w:themeFill="accent3" w:themeFillTint="33"/>
          </w:tcPr>
          <w:p w:rsidR="008E69FC" w:rsidRPr="00871CE7" w:rsidRDefault="008E69FC" w:rsidP="00702DE8">
            <w:pPr>
              <w:rPr>
                <w:rFonts w:ascii="Times New Roman" w:hAnsi="Times New Roman"/>
                <w:b/>
              </w:rPr>
            </w:pPr>
            <w:r w:rsidRPr="00871CE7">
              <w:rPr>
                <w:rFonts w:ascii="Times New Roman" w:hAnsi="Times New Roman"/>
                <w:b/>
              </w:rPr>
              <w:t xml:space="preserve">- расширяет </w:t>
            </w:r>
            <w:r w:rsidRPr="00871CE7">
              <w:rPr>
                <w:rFonts w:ascii="Times New Roman" w:hAnsi="Times New Roman"/>
              </w:rPr>
              <w:t>словарный запас, точнее произносит отдельные звуки, улучшает артикуляцию;</w:t>
            </w:r>
          </w:p>
          <w:p w:rsidR="008E69FC" w:rsidRPr="008313D4" w:rsidRDefault="008E69FC" w:rsidP="00702DE8">
            <w:pPr>
              <w:rPr>
                <w:rFonts w:ascii="Times New Roman" w:hAnsi="Times New Roman"/>
                <w:b/>
              </w:rPr>
            </w:pPr>
            <w:r w:rsidRPr="00871CE7">
              <w:rPr>
                <w:rFonts w:ascii="Times New Roman" w:hAnsi="Times New Roman"/>
                <w:b/>
              </w:rPr>
              <w:t xml:space="preserve">- </w:t>
            </w:r>
            <w:r w:rsidRPr="000E5A34">
              <w:rPr>
                <w:rFonts w:ascii="Times New Roman" w:hAnsi="Times New Roman"/>
              </w:rPr>
              <w:t>отличается</w:t>
            </w:r>
            <w:r w:rsidRPr="00871CE7">
              <w:rPr>
                <w:rFonts w:ascii="Times New Roman" w:hAnsi="Times New Roman"/>
                <w:b/>
              </w:rPr>
              <w:t xml:space="preserve"> </w:t>
            </w:r>
            <w:r w:rsidRPr="00871CE7">
              <w:rPr>
                <w:rFonts w:ascii="Times New Roman" w:hAnsi="Times New Roman"/>
              </w:rPr>
              <w:t xml:space="preserve">слуховым вниманием, </w:t>
            </w:r>
            <w:r w:rsidRPr="000E5A34">
              <w:rPr>
                <w:rFonts w:ascii="Times New Roman" w:hAnsi="Times New Roman"/>
                <w:b/>
              </w:rPr>
              <w:t>различает</w:t>
            </w:r>
            <w:r w:rsidRPr="00871CE7">
              <w:rPr>
                <w:rFonts w:ascii="Times New Roman" w:hAnsi="Times New Roman"/>
              </w:rPr>
              <w:t xml:space="preserve"> по высоте звуки (на расстоянии октавы, сексты и даже квинты), слышит движение мелодии вверх, вниз, может выделить вступление к песне;</w:t>
            </w:r>
          </w:p>
        </w:tc>
        <w:tc>
          <w:tcPr>
            <w:tcW w:w="2138" w:type="dxa"/>
            <w:vMerge/>
          </w:tcPr>
          <w:p w:rsidR="008E69FC" w:rsidRPr="00932101" w:rsidRDefault="008E69FC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9A1419" w:rsidRPr="00932101" w:rsidTr="00D5219E">
        <w:trPr>
          <w:trHeight w:val="300"/>
        </w:trPr>
        <w:tc>
          <w:tcPr>
            <w:tcW w:w="1071" w:type="dxa"/>
            <w:vMerge w:val="restart"/>
          </w:tcPr>
          <w:p w:rsidR="00F02677" w:rsidRPr="00702DE8" w:rsidRDefault="00F02677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702DE8">
              <w:rPr>
                <w:rFonts w:ascii="Times New Roman" w:hAnsi="Times New Roman"/>
                <w:b/>
                <w:color w:val="002060"/>
              </w:rPr>
              <w:t>Возраст</w:t>
            </w:r>
          </w:p>
        </w:tc>
        <w:tc>
          <w:tcPr>
            <w:tcW w:w="1792" w:type="dxa"/>
            <w:vMerge w:val="restart"/>
          </w:tcPr>
          <w:p w:rsidR="00F02677" w:rsidRPr="00CB3F58" w:rsidRDefault="00F02677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Виды</w:t>
            </w:r>
          </w:p>
          <w:p w:rsidR="00F02677" w:rsidRPr="00CB3F58" w:rsidRDefault="00F02677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музыкальной</w:t>
            </w:r>
          </w:p>
          <w:p w:rsidR="00F02677" w:rsidRPr="00CB3F58" w:rsidRDefault="00702DE8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деятельности</w:t>
            </w:r>
          </w:p>
        </w:tc>
        <w:tc>
          <w:tcPr>
            <w:tcW w:w="6334" w:type="dxa"/>
          </w:tcPr>
          <w:p w:rsidR="00F02677" w:rsidRPr="00CB3F58" w:rsidRDefault="00702DE8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Обязательная часть</w:t>
            </w:r>
          </w:p>
        </w:tc>
        <w:tc>
          <w:tcPr>
            <w:tcW w:w="2138" w:type="dxa"/>
            <w:vMerge w:val="restart"/>
          </w:tcPr>
          <w:p w:rsidR="00F02677" w:rsidRDefault="00F02677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Методическое пособие</w:t>
            </w:r>
          </w:p>
          <w:p w:rsidR="00F02677" w:rsidRDefault="00F02677" w:rsidP="00260466">
            <w:pPr>
              <w:rPr>
                <w:rFonts w:ascii="Times New Roman" w:hAnsi="Times New Roman"/>
                <w:b/>
                <w:color w:val="002060"/>
              </w:rPr>
            </w:pPr>
          </w:p>
          <w:p w:rsidR="00260466" w:rsidRPr="00CB3F58" w:rsidRDefault="00260466" w:rsidP="00260466">
            <w:pPr>
              <w:rPr>
                <w:rFonts w:ascii="Times New Roman" w:hAnsi="Times New Roman"/>
                <w:b/>
                <w:color w:val="002060"/>
              </w:rPr>
            </w:pPr>
          </w:p>
        </w:tc>
      </w:tr>
      <w:tr w:rsidR="009A1419" w:rsidRPr="00932101" w:rsidTr="00D5219E">
        <w:trPr>
          <w:trHeight w:val="240"/>
        </w:trPr>
        <w:tc>
          <w:tcPr>
            <w:tcW w:w="1071" w:type="dxa"/>
            <w:vMerge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vMerge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  <w:tc>
          <w:tcPr>
            <w:tcW w:w="6334" w:type="dxa"/>
            <w:shd w:val="clear" w:color="auto" w:fill="EDEDED" w:themeFill="accent3" w:themeFillTint="33"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CB3F58">
              <w:rPr>
                <w:rFonts w:ascii="Times New Roman" w:hAnsi="Times New Roman"/>
                <w:b/>
                <w:color w:val="C00000"/>
              </w:rPr>
              <w:t>Что осваивает и познаёт ребёнок</w:t>
            </w:r>
          </w:p>
        </w:tc>
        <w:tc>
          <w:tcPr>
            <w:tcW w:w="2138" w:type="dxa"/>
            <w:vMerge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702DE8" w:rsidRPr="00932101" w:rsidTr="00D5219E">
        <w:tc>
          <w:tcPr>
            <w:tcW w:w="1071" w:type="dxa"/>
            <w:vMerge w:val="restart"/>
            <w:textDirection w:val="btLr"/>
          </w:tcPr>
          <w:p w:rsidR="00F02677" w:rsidRPr="0068351A" w:rsidRDefault="00F02677" w:rsidP="00702DE8">
            <w:pPr>
              <w:ind w:left="113" w:right="113"/>
              <w:jc w:val="center"/>
              <w:rPr>
                <w:rFonts w:ascii="Times New Roman" w:hAnsi="Times New Roman"/>
                <w:color w:val="002060"/>
              </w:rPr>
            </w:pPr>
            <w:r w:rsidRPr="0068351A">
              <w:rPr>
                <w:rFonts w:ascii="Times New Roman" w:hAnsi="Times New Roman"/>
                <w:color w:val="002060"/>
              </w:rPr>
              <w:t>Старший возраст</w:t>
            </w:r>
          </w:p>
          <w:p w:rsidR="00F02677" w:rsidRPr="0068351A" w:rsidRDefault="00F02677" w:rsidP="00702DE8">
            <w:pPr>
              <w:ind w:left="113" w:right="113"/>
              <w:jc w:val="center"/>
              <w:rPr>
                <w:rFonts w:ascii="Times New Roman" w:hAnsi="Times New Roman"/>
                <w:color w:val="002060"/>
              </w:rPr>
            </w:pPr>
            <w:r w:rsidRPr="0068351A">
              <w:rPr>
                <w:rFonts w:ascii="Times New Roman" w:hAnsi="Times New Roman"/>
                <w:color w:val="002060"/>
              </w:rPr>
              <w:t>5 – 6 лет</w:t>
            </w:r>
          </w:p>
        </w:tc>
        <w:tc>
          <w:tcPr>
            <w:tcW w:w="1792" w:type="dxa"/>
          </w:tcPr>
          <w:p w:rsidR="00F02677" w:rsidRDefault="00F02677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 w:rsidRPr="00F643E4">
              <w:rPr>
                <w:rFonts w:ascii="Times New Roman" w:hAnsi="Times New Roman"/>
                <w:color w:val="002060"/>
              </w:rPr>
              <w:t>Музыкально-ритмические движения</w:t>
            </w:r>
          </w:p>
        </w:tc>
        <w:tc>
          <w:tcPr>
            <w:tcW w:w="6334" w:type="dxa"/>
          </w:tcPr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  <w:b/>
              </w:rPr>
              <w:t>-развивает способность</w:t>
            </w:r>
            <w:r w:rsidRPr="00F643E4">
              <w:rPr>
                <w:rFonts w:ascii="Times New Roman" w:hAnsi="Times New Roman"/>
              </w:rPr>
              <w:t xml:space="preserve"> контроля своих движений, способен оценить исполнение танца, музыкальной игры; 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 xml:space="preserve">- </w:t>
            </w:r>
            <w:r w:rsidRPr="000E5A34">
              <w:rPr>
                <w:rFonts w:ascii="Times New Roman" w:hAnsi="Times New Roman"/>
                <w:b/>
              </w:rPr>
              <w:t>умеет</w:t>
            </w:r>
            <w:r w:rsidRPr="00F643E4">
              <w:rPr>
                <w:rFonts w:ascii="Times New Roman" w:hAnsi="Times New Roman"/>
              </w:rPr>
              <w:t xml:space="preserve"> ритмично двигаться в соответствии с различным характером музыки, динамикой (громко, умеренно, тихо, громче, тише), регистрами (высокий, средний, низкий); переходить от умеренного к быстрому или медленному темпу, отмечать в движении метр (сильную долю такта), менять движения в соответствии с формой и музыкальными фразами;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 xml:space="preserve">- </w:t>
            </w:r>
            <w:r w:rsidRPr="000E5A34">
              <w:rPr>
                <w:rFonts w:ascii="Times New Roman" w:hAnsi="Times New Roman"/>
                <w:b/>
              </w:rPr>
              <w:t>согласовывает</w:t>
            </w:r>
            <w:r w:rsidRPr="00F643E4">
              <w:rPr>
                <w:rFonts w:ascii="Times New Roman" w:hAnsi="Times New Roman"/>
              </w:rPr>
              <w:t xml:space="preserve"> с музыкой движения;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>-</w:t>
            </w:r>
            <w:r w:rsidRPr="000E5A34">
              <w:rPr>
                <w:rFonts w:ascii="Times New Roman" w:hAnsi="Times New Roman"/>
                <w:b/>
              </w:rPr>
              <w:t xml:space="preserve"> способен</w:t>
            </w:r>
            <w:r w:rsidRPr="00F643E4">
              <w:rPr>
                <w:rFonts w:ascii="Times New Roman" w:hAnsi="Times New Roman"/>
              </w:rPr>
              <w:t xml:space="preserve"> в музыкальных играх действовать самостоятельно, использовать выразительные движения;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 xml:space="preserve">- </w:t>
            </w:r>
            <w:r w:rsidRPr="000E5A34">
              <w:rPr>
                <w:rFonts w:ascii="Times New Roman" w:hAnsi="Times New Roman"/>
                <w:b/>
              </w:rPr>
              <w:t>способен</w:t>
            </w:r>
            <w:r w:rsidRPr="00F643E4">
              <w:rPr>
                <w:rFonts w:ascii="Times New Roman" w:hAnsi="Times New Roman"/>
              </w:rPr>
              <w:t xml:space="preserve"> в свободных плясках творчески использовать знакомые элементы;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 xml:space="preserve">- </w:t>
            </w:r>
            <w:r w:rsidRPr="000E5A34">
              <w:rPr>
                <w:rFonts w:ascii="Times New Roman" w:hAnsi="Times New Roman"/>
                <w:b/>
              </w:rPr>
              <w:t>способен</w:t>
            </w:r>
            <w:r w:rsidRPr="00F643E4">
              <w:rPr>
                <w:rFonts w:ascii="Times New Roman" w:hAnsi="Times New Roman"/>
              </w:rPr>
              <w:t xml:space="preserve"> владеть своим телом, координировать </w:t>
            </w:r>
            <w:r w:rsidRPr="00F643E4">
              <w:rPr>
                <w:rFonts w:ascii="Times New Roman" w:hAnsi="Times New Roman"/>
              </w:rPr>
              <w:lastRenderedPageBreak/>
              <w:t>движения, согласовывать их с движениями других детей, ориентироваться в пространстве;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>-</w:t>
            </w:r>
            <w:r w:rsidRPr="000E5A34">
              <w:rPr>
                <w:rFonts w:ascii="Times New Roman" w:hAnsi="Times New Roman"/>
                <w:b/>
              </w:rPr>
              <w:t>укрепляет</w:t>
            </w:r>
            <w:r w:rsidRPr="00F643E4">
              <w:rPr>
                <w:rFonts w:ascii="Times New Roman" w:hAnsi="Times New Roman"/>
              </w:rPr>
              <w:t xml:space="preserve"> основные виды движений;</w:t>
            </w:r>
          </w:p>
          <w:p w:rsidR="00F02677" w:rsidRPr="00BD69A6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>-</w:t>
            </w:r>
            <w:r w:rsidRPr="000E5A34">
              <w:rPr>
                <w:rFonts w:ascii="Times New Roman" w:hAnsi="Times New Roman"/>
                <w:b/>
              </w:rPr>
              <w:t xml:space="preserve"> способен</w:t>
            </w:r>
            <w:r w:rsidRPr="00F643E4">
              <w:rPr>
                <w:rFonts w:ascii="Times New Roman" w:hAnsi="Times New Roman"/>
              </w:rPr>
              <w:t xml:space="preserve"> осваивать элементы плясок, танцев, игр, навыки обращения с различными предметами</w:t>
            </w:r>
          </w:p>
        </w:tc>
        <w:tc>
          <w:tcPr>
            <w:tcW w:w="2138" w:type="dxa"/>
            <w:vMerge w:val="restart"/>
          </w:tcPr>
          <w:p w:rsidR="00F02677" w:rsidRPr="00F02677" w:rsidRDefault="00F02677" w:rsidP="00702DE8">
            <w:pPr>
              <w:rPr>
                <w:rFonts w:ascii="Times New Roman" w:hAnsi="Times New Roman"/>
                <w:color w:val="002060"/>
              </w:rPr>
            </w:pPr>
            <w:r w:rsidRPr="00F02677">
              <w:rPr>
                <w:rFonts w:ascii="Times New Roman" w:hAnsi="Times New Roman"/>
                <w:color w:val="002060"/>
              </w:rPr>
              <w:lastRenderedPageBreak/>
              <w:t xml:space="preserve">1. Программа «Ладушки» - «Праздник каждый день», автор </w:t>
            </w:r>
          </w:p>
          <w:p w:rsidR="00F02677" w:rsidRPr="00F02677" w:rsidRDefault="00F02677" w:rsidP="00702DE8">
            <w:pPr>
              <w:rPr>
                <w:rFonts w:ascii="Times New Roman" w:hAnsi="Times New Roman"/>
                <w:color w:val="002060"/>
              </w:rPr>
            </w:pPr>
            <w:r w:rsidRPr="00F02677">
              <w:rPr>
                <w:rFonts w:ascii="Times New Roman" w:hAnsi="Times New Roman"/>
                <w:color w:val="002060"/>
              </w:rPr>
              <w:t xml:space="preserve">И. Каплунова, </w:t>
            </w:r>
          </w:p>
          <w:p w:rsidR="00F02677" w:rsidRPr="00F02677" w:rsidRDefault="00F02677" w:rsidP="00702DE8">
            <w:pPr>
              <w:rPr>
                <w:rFonts w:ascii="Times New Roman" w:hAnsi="Times New Roman"/>
                <w:color w:val="002060"/>
              </w:rPr>
            </w:pPr>
            <w:r w:rsidRPr="00F02677">
              <w:rPr>
                <w:rFonts w:ascii="Times New Roman" w:hAnsi="Times New Roman"/>
                <w:color w:val="002060"/>
              </w:rPr>
              <w:t>И. Новоскольцева.</w:t>
            </w:r>
          </w:p>
          <w:p w:rsidR="00F02677" w:rsidRPr="00F02677" w:rsidRDefault="00F02677" w:rsidP="00702DE8">
            <w:pPr>
              <w:rPr>
                <w:rFonts w:ascii="Times New Roman" w:hAnsi="Times New Roman"/>
                <w:color w:val="002060"/>
              </w:rPr>
            </w:pPr>
            <w:r w:rsidRPr="00F02677">
              <w:rPr>
                <w:rFonts w:ascii="Times New Roman" w:hAnsi="Times New Roman"/>
                <w:color w:val="002060"/>
              </w:rPr>
              <w:t xml:space="preserve"> Конспекты занятий (старшая группа). Издание второе, дополнительное и переработанное. Рекомендовано Комитетом по </w:t>
            </w:r>
            <w:r w:rsidRPr="00F02677">
              <w:rPr>
                <w:rFonts w:ascii="Times New Roman" w:hAnsi="Times New Roman"/>
                <w:color w:val="002060"/>
              </w:rPr>
              <w:lastRenderedPageBreak/>
              <w:t xml:space="preserve">образованию </w:t>
            </w:r>
          </w:p>
          <w:p w:rsidR="00F02677" w:rsidRPr="00F02677" w:rsidRDefault="00F02677" w:rsidP="00702DE8">
            <w:pPr>
              <w:rPr>
                <w:rFonts w:ascii="Times New Roman" w:hAnsi="Times New Roman"/>
                <w:b/>
                <w:color w:val="002060"/>
              </w:rPr>
            </w:pPr>
            <w:r w:rsidRPr="00F02677">
              <w:rPr>
                <w:rFonts w:ascii="Times New Roman" w:hAnsi="Times New Roman"/>
                <w:color w:val="002060"/>
              </w:rPr>
              <w:t>Санкт- Петербурга</w:t>
            </w:r>
            <w:r w:rsidR="00307191">
              <w:rPr>
                <w:rFonts w:ascii="Times New Roman" w:hAnsi="Times New Roman"/>
                <w:color w:val="002060"/>
              </w:rPr>
              <w:t>, 2002.</w:t>
            </w:r>
          </w:p>
          <w:p w:rsidR="00F02677" w:rsidRPr="00F02677" w:rsidRDefault="00F02677" w:rsidP="00702DE8">
            <w:pPr>
              <w:rPr>
                <w:rFonts w:ascii="Times New Roman" w:hAnsi="Times New Roman"/>
                <w:color w:val="002060"/>
              </w:rPr>
            </w:pPr>
            <w:r w:rsidRPr="00F02677">
              <w:rPr>
                <w:rFonts w:ascii="Times New Roman" w:hAnsi="Times New Roman"/>
                <w:color w:val="002060"/>
              </w:rPr>
              <w:t>2. Программа по ритмической пластике для детей «Ритмическая мозаика», автор</w:t>
            </w:r>
          </w:p>
          <w:p w:rsidR="00F02677" w:rsidRPr="00F02677" w:rsidRDefault="00307191" w:rsidP="00702DE8">
            <w:pPr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А.И. Буренина, 2000.</w:t>
            </w:r>
          </w:p>
          <w:p w:rsidR="00F02677" w:rsidRPr="00F02677" w:rsidRDefault="00F02677" w:rsidP="00702DE8">
            <w:pPr>
              <w:rPr>
                <w:rFonts w:ascii="Times New Roman" w:hAnsi="Times New Roman"/>
                <w:color w:val="002060"/>
              </w:rPr>
            </w:pPr>
            <w:r w:rsidRPr="00F02677">
              <w:rPr>
                <w:rFonts w:ascii="Times New Roman" w:hAnsi="Times New Roman"/>
                <w:color w:val="002060"/>
              </w:rPr>
              <w:t xml:space="preserve">3. М.Л. Лазарев «Здравствуй!» -оздоровительно-развивающая программа для дошкольных образовательных учреждений, авт. М.Л. Лазарев, </w:t>
            </w:r>
          </w:p>
          <w:p w:rsidR="00F02677" w:rsidRPr="00F02677" w:rsidRDefault="00F02677" w:rsidP="00702DE8">
            <w:pPr>
              <w:rPr>
                <w:rFonts w:ascii="Times New Roman" w:hAnsi="Times New Roman"/>
                <w:color w:val="002060"/>
              </w:rPr>
            </w:pPr>
            <w:r w:rsidRPr="00F02677">
              <w:rPr>
                <w:rFonts w:ascii="Times New Roman" w:hAnsi="Times New Roman"/>
                <w:color w:val="002060"/>
              </w:rPr>
              <w:t>М. Мнемозина, 2008.</w:t>
            </w:r>
          </w:p>
          <w:p w:rsidR="0068351A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  <w:p w:rsidR="0068351A" w:rsidRPr="0068351A" w:rsidRDefault="0068351A" w:rsidP="00702DE8">
            <w:pPr>
              <w:rPr>
                <w:rFonts w:ascii="Times New Roman" w:hAnsi="Times New Roman"/>
              </w:rPr>
            </w:pPr>
          </w:p>
          <w:p w:rsidR="0068351A" w:rsidRPr="0068351A" w:rsidRDefault="0068351A" w:rsidP="00702DE8">
            <w:pPr>
              <w:rPr>
                <w:rFonts w:ascii="Times New Roman" w:hAnsi="Times New Roman"/>
              </w:rPr>
            </w:pPr>
          </w:p>
          <w:p w:rsidR="0068351A" w:rsidRPr="0068351A" w:rsidRDefault="0068351A" w:rsidP="00702DE8">
            <w:pPr>
              <w:rPr>
                <w:rFonts w:ascii="Times New Roman" w:hAnsi="Times New Roman"/>
              </w:rPr>
            </w:pPr>
          </w:p>
          <w:p w:rsidR="0068351A" w:rsidRPr="0068351A" w:rsidRDefault="0068351A" w:rsidP="00702DE8">
            <w:pPr>
              <w:rPr>
                <w:rFonts w:ascii="Times New Roman" w:hAnsi="Times New Roman"/>
              </w:rPr>
            </w:pPr>
          </w:p>
          <w:p w:rsidR="0068351A" w:rsidRPr="0068351A" w:rsidRDefault="0068351A" w:rsidP="00702DE8">
            <w:pPr>
              <w:rPr>
                <w:rFonts w:ascii="Times New Roman" w:hAnsi="Times New Roman"/>
              </w:rPr>
            </w:pPr>
          </w:p>
          <w:p w:rsidR="0068351A" w:rsidRPr="0068351A" w:rsidRDefault="0068351A" w:rsidP="00702DE8">
            <w:pPr>
              <w:rPr>
                <w:rFonts w:ascii="Times New Roman" w:hAnsi="Times New Roman"/>
              </w:rPr>
            </w:pPr>
          </w:p>
          <w:p w:rsidR="0068351A" w:rsidRPr="0068351A" w:rsidRDefault="0068351A" w:rsidP="00702DE8">
            <w:pPr>
              <w:rPr>
                <w:rFonts w:ascii="Times New Roman" w:hAnsi="Times New Roman"/>
              </w:rPr>
            </w:pPr>
          </w:p>
          <w:p w:rsidR="0068351A" w:rsidRPr="0068351A" w:rsidRDefault="0068351A" w:rsidP="00702DE8">
            <w:pPr>
              <w:rPr>
                <w:rFonts w:ascii="Times New Roman" w:hAnsi="Times New Roman"/>
              </w:rPr>
            </w:pPr>
          </w:p>
          <w:p w:rsidR="00F02677" w:rsidRPr="0068351A" w:rsidRDefault="00F02677" w:rsidP="002A23CE">
            <w:pPr>
              <w:rPr>
                <w:rFonts w:ascii="Times New Roman" w:hAnsi="Times New Roman"/>
              </w:rPr>
            </w:pPr>
          </w:p>
        </w:tc>
      </w:tr>
      <w:tr w:rsidR="00702DE8" w:rsidRPr="00932101" w:rsidTr="00D5219E">
        <w:tc>
          <w:tcPr>
            <w:tcW w:w="1071" w:type="dxa"/>
            <w:vMerge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shd w:val="clear" w:color="auto" w:fill="EDEDED" w:themeFill="accent3" w:themeFillTint="33"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F643E4">
              <w:rPr>
                <w:rFonts w:ascii="Times New Roman" w:hAnsi="Times New Roman"/>
                <w:color w:val="002060"/>
              </w:rPr>
              <w:t>Чувство ритма, музицирование</w:t>
            </w:r>
          </w:p>
        </w:tc>
        <w:tc>
          <w:tcPr>
            <w:tcW w:w="6334" w:type="dxa"/>
            <w:shd w:val="clear" w:color="auto" w:fill="EDEDED" w:themeFill="accent3" w:themeFillTint="33"/>
          </w:tcPr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 xml:space="preserve">- правильно и ритмично </w:t>
            </w:r>
            <w:r w:rsidRPr="000E5A34">
              <w:rPr>
                <w:rFonts w:ascii="Times New Roman" w:hAnsi="Times New Roman"/>
                <w:b/>
              </w:rPr>
              <w:t>передаёт</w:t>
            </w:r>
            <w:r w:rsidRPr="00F643E4">
              <w:rPr>
                <w:rFonts w:ascii="Times New Roman" w:hAnsi="Times New Roman"/>
              </w:rPr>
              <w:t xml:space="preserve"> несложный ритмический рисунок хлопками, игрой на детских инструментах;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 xml:space="preserve">- </w:t>
            </w:r>
            <w:r w:rsidRPr="000E5A34">
              <w:rPr>
                <w:rFonts w:ascii="Times New Roman" w:hAnsi="Times New Roman"/>
                <w:b/>
              </w:rPr>
              <w:t>умеет</w:t>
            </w:r>
            <w:r w:rsidRPr="00F643E4">
              <w:rPr>
                <w:rFonts w:ascii="Times New Roman" w:hAnsi="Times New Roman"/>
              </w:rPr>
              <w:t xml:space="preserve"> составлять ритмические формулы, проговаривать, играть их на музыкальных инструментах;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>-</w:t>
            </w:r>
            <w:r w:rsidRPr="000E5A34">
              <w:rPr>
                <w:rFonts w:ascii="Times New Roman" w:hAnsi="Times New Roman"/>
                <w:b/>
              </w:rPr>
              <w:t xml:space="preserve"> проявляет</w:t>
            </w:r>
            <w:r w:rsidRPr="00F643E4">
              <w:rPr>
                <w:rFonts w:ascii="Times New Roman" w:hAnsi="Times New Roman"/>
              </w:rPr>
              <w:t xml:space="preserve"> осмысленное отношение к способам звукоизвлечения;</w:t>
            </w:r>
          </w:p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F643E4">
              <w:rPr>
                <w:rFonts w:ascii="Times New Roman" w:hAnsi="Times New Roman"/>
              </w:rPr>
              <w:t>-</w:t>
            </w:r>
            <w:r w:rsidRPr="00A91B67">
              <w:rPr>
                <w:rFonts w:ascii="Times New Roman" w:hAnsi="Times New Roman"/>
                <w:b/>
              </w:rPr>
              <w:t xml:space="preserve"> узнаёт</w:t>
            </w:r>
            <w:r w:rsidRPr="00F643E4">
              <w:rPr>
                <w:rFonts w:ascii="Times New Roman" w:hAnsi="Times New Roman"/>
              </w:rPr>
              <w:t xml:space="preserve"> по тембру музыкальные инструменты</w:t>
            </w:r>
          </w:p>
        </w:tc>
        <w:tc>
          <w:tcPr>
            <w:tcW w:w="2138" w:type="dxa"/>
            <w:vMerge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702DE8" w:rsidRPr="00932101" w:rsidTr="00D5219E">
        <w:tc>
          <w:tcPr>
            <w:tcW w:w="1071" w:type="dxa"/>
            <w:vMerge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F643E4">
              <w:rPr>
                <w:rFonts w:ascii="Times New Roman" w:hAnsi="Times New Roman"/>
                <w:color w:val="002060"/>
              </w:rPr>
              <w:t>Слушание музыки</w:t>
            </w:r>
          </w:p>
        </w:tc>
        <w:tc>
          <w:tcPr>
            <w:tcW w:w="6334" w:type="dxa"/>
          </w:tcPr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A91B67">
              <w:rPr>
                <w:rFonts w:ascii="Times New Roman" w:hAnsi="Times New Roman"/>
                <w:b/>
              </w:rPr>
              <w:t>-проявляет</w:t>
            </w:r>
            <w:r w:rsidRPr="00F643E4">
              <w:rPr>
                <w:rFonts w:ascii="Times New Roman" w:hAnsi="Times New Roman"/>
              </w:rPr>
              <w:t xml:space="preserve"> эмоциональную отзывчивость на музыку разного характера, узнаёт знакомые произведения по фрагменту;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A91B67">
              <w:rPr>
                <w:rFonts w:ascii="Times New Roman" w:hAnsi="Times New Roman"/>
                <w:b/>
              </w:rPr>
              <w:t>- проявляет</w:t>
            </w:r>
            <w:r w:rsidRPr="00F643E4">
              <w:rPr>
                <w:rFonts w:ascii="Times New Roman" w:hAnsi="Times New Roman"/>
              </w:rPr>
              <w:t xml:space="preserve"> стремление передать в движении характер музыкального произведения;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A91B67">
              <w:rPr>
                <w:rFonts w:ascii="Times New Roman" w:hAnsi="Times New Roman"/>
                <w:b/>
              </w:rPr>
              <w:t>- различает</w:t>
            </w:r>
            <w:r w:rsidRPr="00A91B67">
              <w:rPr>
                <w:rFonts w:ascii="Times New Roman" w:hAnsi="Times New Roman"/>
              </w:rPr>
              <w:t xml:space="preserve"> </w:t>
            </w:r>
            <w:r w:rsidRPr="00F643E4">
              <w:rPr>
                <w:rFonts w:ascii="Times New Roman" w:hAnsi="Times New Roman"/>
              </w:rPr>
              <w:t>двухчастную и трёхчастную форму;</w:t>
            </w:r>
          </w:p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A91B67">
              <w:rPr>
                <w:rFonts w:ascii="Times New Roman" w:hAnsi="Times New Roman"/>
                <w:b/>
              </w:rPr>
              <w:t>- отображает</w:t>
            </w:r>
            <w:r w:rsidRPr="00F643E4">
              <w:rPr>
                <w:rFonts w:ascii="Times New Roman" w:hAnsi="Times New Roman"/>
              </w:rPr>
              <w:t xml:space="preserve"> своё отношение к музыке в изобразительной деятельности</w:t>
            </w:r>
          </w:p>
        </w:tc>
        <w:tc>
          <w:tcPr>
            <w:tcW w:w="2138" w:type="dxa"/>
            <w:vMerge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702DE8" w:rsidRPr="00932101" w:rsidTr="00D5219E">
        <w:tc>
          <w:tcPr>
            <w:tcW w:w="1071" w:type="dxa"/>
            <w:vMerge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shd w:val="clear" w:color="auto" w:fill="EDEDED" w:themeFill="accent3" w:themeFillTint="33"/>
          </w:tcPr>
          <w:p w:rsidR="00F02677" w:rsidRPr="00F643E4" w:rsidRDefault="00F02677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 w:rsidRPr="00F643E4">
              <w:rPr>
                <w:rFonts w:ascii="Times New Roman" w:hAnsi="Times New Roman"/>
                <w:color w:val="002060"/>
              </w:rPr>
              <w:t>Распевание,</w:t>
            </w:r>
          </w:p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F643E4">
              <w:rPr>
                <w:rFonts w:ascii="Times New Roman" w:hAnsi="Times New Roman"/>
                <w:color w:val="002060"/>
              </w:rPr>
              <w:t>пение</w:t>
            </w:r>
          </w:p>
        </w:tc>
        <w:tc>
          <w:tcPr>
            <w:tcW w:w="6334" w:type="dxa"/>
            <w:shd w:val="clear" w:color="auto" w:fill="EDEDED" w:themeFill="accent3" w:themeFillTint="33"/>
          </w:tcPr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  <w:b/>
              </w:rPr>
              <w:t xml:space="preserve">- познаёт </w:t>
            </w:r>
            <w:r w:rsidRPr="00F643E4">
              <w:rPr>
                <w:rFonts w:ascii="Times New Roman" w:hAnsi="Times New Roman"/>
              </w:rPr>
              <w:t>жанровую основу песен;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  <w:b/>
              </w:rPr>
              <w:t>- формирует</w:t>
            </w:r>
            <w:r w:rsidRPr="00F643E4">
              <w:rPr>
                <w:rFonts w:ascii="Times New Roman" w:hAnsi="Times New Roman"/>
              </w:rPr>
              <w:t xml:space="preserve"> способность чувствовать тембровые высотные и ритмические изменения;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</w:rPr>
              <w:t xml:space="preserve">- сознательно активно </w:t>
            </w:r>
            <w:r w:rsidRPr="000E5A34">
              <w:rPr>
                <w:rFonts w:ascii="Times New Roman" w:hAnsi="Times New Roman"/>
                <w:b/>
              </w:rPr>
              <w:t>использует</w:t>
            </w:r>
            <w:r w:rsidRPr="00F643E4">
              <w:rPr>
                <w:rFonts w:ascii="Times New Roman" w:hAnsi="Times New Roman"/>
              </w:rPr>
              <w:t xml:space="preserve"> язык музыкальной речи в своей исполнительской деятельности;</w:t>
            </w:r>
          </w:p>
          <w:p w:rsidR="00F02677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  <w:b/>
              </w:rPr>
              <w:t>- способен</w:t>
            </w:r>
            <w:r w:rsidRPr="00F643E4">
              <w:rPr>
                <w:rFonts w:ascii="Times New Roman" w:hAnsi="Times New Roman"/>
              </w:rPr>
              <w:t xml:space="preserve"> петь в более широком диапазоне (ре-до2);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  <w:b/>
              </w:rPr>
              <w:t>- способен</w:t>
            </w:r>
            <w:r w:rsidRPr="00F643E4">
              <w:rPr>
                <w:rFonts w:ascii="Times New Roman" w:hAnsi="Times New Roman"/>
              </w:rPr>
              <w:t xml:space="preserve"> достаточно чисто интонировать, различать громкую и тихую музыку; </w:t>
            </w:r>
          </w:p>
          <w:p w:rsidR="00F02677" w:rsidRDefault="00F02677" w:rsidP="00702DE8">
            <w:pPr>
              <w:rPr>
                <w:rFonts w:ascii="Times New Roman" w:hAnsi="Times New Roman"/>
              </w:rPr>
            </w:pPr>
            <w:r w:rsidRPr="00F643E4">
              <w:rPr>
                <w:rFonts w:ascii="Times New Roman" w:hAnsi="Times New Roman"/>
                <w:b/>
              </w:rPr>
              <w:t>- способен</w:t>
            </w:r>
            <w:r w:rsidRPr="00F643E4">
              <w:rPr>
                <w:rFonts w:ascii="Times New Roman" w:hAnsi="Times New Roman"/>
              </w:rPr>
              <w:t xml:space="preserve"> петь выразительно, без напряжения, плавно, лёгким звуком, брать дыхание перед началом песни, между музыкальными фразами, отчётливо произносить слова, своевременно начинать и заканчивать песню;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A91B67">
              <w:rPr>
                <w:rFonts w:ascii="Times New Roman" w:hAnsi="Times New Roman"/>
                <w:b/>
              </w:rPr>
              <w:t>- способен</w:t>
            </w:r>
            <w:r w:rsidRPr="00F643E4">
              <w:rPr>
                <w:rFonts w:ascii="Times New Roman" w:hAnsi="Times New Roman"/>
              </w:rPr>
              <w:t xml:space="preserve"> сольно исполнять ранее выученные песни;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A91B67">
              <w:rPr>
                <w:rFonts w:ascii="Times New Roman" w:hAnsi="Times New Roman"/>
                <w:b/>
              </w:rPr>
              <w:t>- формируются</w:t>
            </w:r>
            <w:r w:rsidRPr="00F643E4">
              <w:rPr>
                <w:rFonts w:ascii="Times New Roman" w:hAnsi="Times New Roman"/>
              </w:rPr>
              <w:t xml:space="preserve"> знания о средних звуках, умения их слышать в пределах квинты;</w:t>
            </w:r>
          </w:p>
          <w:p w:rsidR="00F02677" w:rsidRPr="00F643E4" w:rsidRDefault="00F02677" w:rsidP="00702DE8">
            <w:pPr>
              <w:rPr>
                <w:rFonts w:ascii="Times New Roman" w:hAnsi="Times New Roman"/>
              </w:rPr>
            </w:pPr>
            <w:r w:rsidRPr="00A91B67">
              <w:rPr>
                <w:rFonts w:ascii="Times New Roman" w:hAnsi="Times New Roman"/>
                <w:b/>
              </w:rPr>
              <w:t>- способен</w:t>
            </w:r>
            <w:r w:rsidRPr="00F643E4">
              <w:rPr>
                <w:rFonts w:ascii="Times New Roman" w:hAnsi="Times New Roman"/>
              </w:rPr>
              <w:t xml:space="preserve"> спеть а капелла маленькие песенки;</w:t>
            </w:r>
          </w:p>
          <w:p w:rsidR="00F02677" w:rsidRPr="002A23CE" w:rsidRDefault="00F02677" w:rsidP="002A23CE">
            <w:pPr>
              <w:rPr>
                <w:rFonts w:ascii="Times New Roman" w:hAnsi="Times New Roman"/>
              </w:rPr>
            </w:pPr>
            <w:r w:rsidRPr="00A91B67">
              <w:rPr>
                <w:rFonts w:ascii="Times New Roman" w:hAnsi="Times New Roman"/>
                <w:b/>
              </w:rPr>
              <w:t>-способен</w:t>
            </w:r>
            <w:r w:rsidRPr="00F643E4">
              <w:rPr>
                <w:rFonts w:ascii="Times New Roman" w:hAnsi="Times New Roman"/>
              </w:rPr>
              <w:t xml:space="preserve"> сопровождать игру под собственное пение;</w:t>
            </w:r>
          </w:p>
        </w:tc>
        <w:tc>
          <w:tcPr>
            <w:tcW w:w="2138" w:type="dxa"/>
            <w:vMerge/>
          </w:tcPr>
          <w:p w:rsidR="00F02677" w:rsidRPr="00932101" w:rsidRDefault="00F02677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9A1419" w:rsidRPr="00932101" w:rsidTr="00D5219E">
        <w:trPr>
          <w:trHeight w:val="300"/>
        </w:trPr>
        <w:tc>
          <w:tcPr>
            <w:tcW w:w="1071" w:type="dxa"/>
            <w:vMerge w:val="restart"/>
          </w:tcPr>
          <w:p w:rsidR="0068351A" w:rsidRPr="00702DE8" w:rsidRDefault="0068351A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702DE8">
              <w:rPr>
                <w:rFonts w:ascii="Times New Roman" w:hAnsi="Times New Roman"/>
                <w:b/>
                <w:color w:val="002060"/>
              </w:rPr>
              <w:t>Возраст</w:t>
            </w:r>
          </w:p>
        </w:tc>
        <w:tc>
          <w:tcPr>
            <w:tcW w:w="1792" w:type="dxa"/>
            <w:vMerge w:val="restart"/>
          </w:tcPr>
          <w:p w:rsidR="0068351A" w:rsidRPr="00CB3F58" w:rsidRDefault="0068351A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Виды</w:t>
            </w:r>
          </w:p>
          <w:p w:rsidR="0068351A" w:rsidRPr="00CB3F58" w:rsidRDefault="0068351A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музыкальной</w:t>
            </w:r>
          </w:p>
          <w:p w:rsidR="0068351A" w:rsidRPr="00CB3F58" w:rsidRDefault="00702DE8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деятельности</w:t>
            </w:r>
          </w:p>
        </w:tc>
        <w:tc>
          <w:tcPr>
            <w:tcW w:w="6334" w:type="dxa"/>
          </w:tcPr>
          <w:p w:rsidR="0068351A" w:rsidRPr="00CB3F58" w:rsidRDefault="00702DE8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>
              <w:rPr>
                <w:rFonts w:ascii="Times New Roman" w:hAnsi="Times New Roman"/>
                <w:b/>
                <w:color w:val="002060"/>
              </w:rPr>
              <w:t>Обязательная часть</w:t>
            </w:r>
          </w:p>
        </w:tc>
        <w:tc>
          <w:tcPr>
            <w:tcW w:w="2138" w:type="dxa"/>
            <w:vMerge w:val="restart"/>
          </w:tcPr>
          <w:p w:rsidR="0068351A" w:rsidRDefault="0068351A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CB3F58">
              <w:rPr>
                <w:rFonts w:ascii="Times New Roman" w:hAnsi="Times New Roman"/>
                <w:b/>
                <w:color w:val="002060"/>
              </w:rPr>
              <w:t>Методическое пособие</w:t>
            </w:r>
          </w:p>
          <w:p w:rsidR="0068351A" w:rsidRDefault="0068351A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</w:p>
          <w:p w:rsidR="0068351A" w:rsidRPr="00CB3F58" w:rsidRDefault="0068351A" w:rsidP="00702DE8">
            <w:pPr>
              <w:jc w:val="center"/>
              <w:rPr>
                <w:rFonts w:ascii="Times New Roman" w:hAnsi="Times New Roman"/>
                <w:b/>
                <w:color w:val="002060"/>
              </w:rPr>
            </w:pPr>
          </w:p>
        </w:tc>
      </w:tr>
      <w:tr w:rsidR="009A1419" w:rsidRPr="00932101" w:rsidTr="00D5219E">
        <w:trPr>
          <w:trHeight w:val="240"/>
        </w:trPr>
        <w:tc>
          <w:tcPr>
            <w:tcW w:w="1071" w:type="dxa"/>
            <w:vMerge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</w:p>
        </w:tc>
        <w:tc>
          <w:tcPr>
            <w:tcW w:w="1792" w:type="dxa"/>
            <w:vMerge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  <w:tc>
          <w:tcPr>
            <w:tcW w:w="6334" w:type="dxa"/>
            <w:shd w:val="clear" w:color="auto" w:fill="EDEDED" w:themeFill="accent3" w:themeFillTint="33"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CB3F58">
              <w:rPr>
                <w:rFonts w:ascii="Times New Roman" w:hAnsi="Times New Roman"/>
                <w:b/>
                <w:color w:val="C00000"/>
              </w:rPr>
              <w:t>Что осваивает и познаёт ребёнок</w:t>
            </w:r>
          </w:p>
        </w:tc>
        <w:tc>
          <w:tcPr>
            <w:tcW w:w="2138" w:type="dxa"/>
            <w:vMerge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702DE8" w:rsidRPr="00932101" w:rsidTr="00D5219E">
        <w:tc>
          <w:tcPr>
            <w:tcW w:w="1071" w:type="dxa"/>
            <w:vMerge w:val="restart"/>
            <w:textDirection w:val="btLr"/>
          </w:tcPr>
          <w:p w:rsidR="0068351A" w:rsidRPr="0068351A" w:rsidRDefault="0068351A" w:rsidP="00702DE8">
            <w:pPr>
              <w:ind w:left="113" w:right="113"/>
              <w:jc w:val="center"/>
              <w:rPr>
                <w:rFonts w:ascii="Times New Roman" w:hAnsi="Times New Roman"/>
                <w:color w:val="002060"/>
              </w:rPr>
            </w:pPr>
            <w:r w:rsidRPr="0068351A">
              <w:rPr>
                <w:rFonts w:ascii="Times New Roman" w:hAnsi="Times New Roman"/>
                <w:color w:val="002060"/>
              </w:rPr>
              <w:t xml:space="preserve">Подготовительная к школе группа </w:t>
            </w:r>
          </w:p>
          <w:p w:rsidR="0068351A" w:rsidRPr="0068351A" w:rsidRDefault="0068351A" w:rsidP="00702DE8">
            <w:pPr>
              <w:ind w:left="113" w:right="113"/>
              <w:jc w:val="center"/>
              <w:rPr>
                <w:rFonts w:ascii="Times New Roman" w:hAnsi="Times New Roman"/>
                <w:color w:val="002060"/>
              </w:rPr>
            </w:pPr>
            <w:r w:rsidRPr="0068351A">
              <w:rPr>
                <w:rFonts w:ascii="Times New Roman" w:hAnsi="Times New Roman"/>
                <w:color w:val="002060"/>
              </w:rPr>
              <w:t>6 – 7 лет</w:t>
            </w:r>
          </w:p>
        </w:tc>
        <w:tc>
          <w:tcPr>
            <w:tcW w:w="1792" w:type="dxa"/>
          </w:tcPr>
          <w:p w:rsidR="0068351A" w:rsidRPr="00F643E4" w:rsidRDefault="0068351A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 w:rsidRPr="00A91B67">
              <w:rPr>
                <w:rFonts w:ascii="Times New Roman" w:hAnsi="Times New Roman"/>
                <w:color w:val="002060"/>
              </w:rPr>
              <w:t>Музыкально-ритмические движения</w:t>
            </w:r>
          </w:p>
        </w:tc>
        <w:tc>
          <w:tcPr>
            <w:tcW w:w="6334" w:type="dxa"/>
          </w:tcPr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0E5A34">
              <w:rPr>
                <w:rFonts w:ascii="Times New Roman" w:hAnsi="Times New Roman"/>
                <w:b/>
              </w:rPr>
              <w:t>приобретает</w:t>
            </w:r>
            <w:r w:rsidRPr="007914F4">
              <w:rPr>
                <w:rFonts w:ascii="Times New Roman" w:hAnsi="Times New Roman"/>
              </w:rPr>
              <w:t xml:space="preserve"> опыт музыкального восприятия;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0E5A34">
              <w:rPr>
                <w:rFonts w:ascii="Times New Roman" w:hAnsi="Times New Roman"/>
                <w:b/>
              </w:rPr>
              <w:t>определяет</w:t>
            </w:r>
            <w:r w:rsidRPr="007914F4">
              <w:rPr>
                <w:rFonts w:ascii="Times New Roman" w:hAnsi="Times New Roman"/>
              </w:rPr>
              <w:t xml:space="preserve"> на слух характер музыки и передаёт его в движении, слышит вступление, легко различает 2- и 3-частную форму произведения;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0E5A34">
              <w:rPr>
                <w:rFonts w:ascii="Times New Roman" w:hAnsi="Times New Roman"/>
                <w:b/>
              </w:rPr>
              <w:t>отмечает</w:t>
            </w:r>
            <w:r w:rsidRPr="007914F4">
              <w:rPr>
                <w:rFonts w:ascii="Times New Roman" w:hAnsi="Times New Roman"/>
              </w:rPr>
              <w:t xml:space="preserve"> в движении изменение динамики, темпа, чувствует чередование музыкальных фраз, предложений;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с интересом и желанием </w:t>
            </w:r>
            <w:r w:rsidRPr="00C10AF4">
              <w:rPr>
                <w:rFonts w:ascii="Times New Roman" w:hAnsi="Times New Roman"/>
                <w:b/>
              </w:rPr>
              <w:t>откликается</w:t>
            </w:r>
            <w:r w:rsidRPr="007914F4">
              <w:rPr>
                <w:rFonts w:ascii="Times New Roman" w:hAnsi="Times New Roman"/>
              </w:rPr>
              <w:t xml:space="preserve"> на творческие задания, </w:t>
            </w:r>
            <w:r w:rsidRPr="00C10AF4">
              <w:rPr>
                <w:rFonts w:ascii="Times New Roman" w:hAnsi="Times New Roman"/>
                <w:b/>
              </w:rPr>
              <w:t xml:space="preserve">проявляет </w:t>
            </w:r>
            <w:r w:rsidRPr="007914F4">
              <w:rPr>
                <w:rFonts w:ascii="Times New Roman" w:hAnsi="Times New Roman"/>
              </w:rPr>
              <w:t xml:space="preserve">самостоятельность, инициативу, творческую активность; 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эмоционально, образно </w:t>
            </w:r>
            <w:r w:rsidRPr="00C10AF4">
              <w:rPr>
                <w:rFonts w:ascii="Times New Roman" w:hAnsi="Times New Roman"/>
                <w:b/>
              </w:rPr>
              <w:t>передаёт</w:t>
            </w:r>
            <w:r w:rsidRPr="007914F4">
              <w:rPr>
                <w:rFonts w:ascii="Times New Roman" w:hAnsi="Times New Roman"/>
              </w:rPr>
              <w:t xml:space="preserve"> в движениях настроение, чувства сюжетной музыки;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lastRenderedPageBreak/>
              <w:t xml:space="preserve">- </w:t>
            </w:r>
            <w:r w:rsidRPr="00C10AF4">
              <w:rPr>
                <w:rFonts w:ascii="Times New Roman" w:hAnsi="Times New Roman"/>
                <w:b/>
              </w:rPr>
              <w:t>различает</w:t>
            </w:r>
            <w:r w:rsidRPr="007914F4">
              <w:rPr>
                <w:rFonts w:ascii="Times New Roman" w:hAnsi="Times New Roman"/>
              </w:rPr>
              <w:t xml:space="preserve"> основные жанры музыки (песня-танец-марш);</w:t>
            </w:r>
          </w:p>
          <w:p w:rsidR="0068351A" w:rsidRPr="00F643E4" w:rsidRDefault="0068351A" w:rsidP="00702DE8">
            <w:pPr>
              <w:rPr>
                <w:rFonts w:ascii="Times New Roman" w:hAnsi="Times New Roman"/>
                <w:b/>
              </w:rPr>
            </w:pPr>
            <w:r w:rsidRPr="007914F4">
              <w:rPr>
                <w:rFonts w:ascii="Times New Roman" w:hAnsi="Times New Roman"/>
              </w:rPr>
              <w:t xml:space="preserve">- самостоятельно </w:t>
            </w:r>
            <w:r w:rsidRPr="00C10AF4">
              <w:rPr>
                <w:rFonts w:ascii="Times New Roman" w:hAnsi="Times New Roman"/>
                <w:b/>
              </w:rPr>
              <w:t>определяет</w:t>
            </w:r>
            <w:r w:rsidRPr="007914F4">
              <w:rPr>
                <w:rFonts w:ascii="Times New Roman" w:hAnsi="Times New Roman"/>
              </w:rPr>
              <w:t xml:space="preserve"> музыку танца и </w:t>
            </w:r>
            <w:r w:rsidRPr="00C10AF4">
              <w:rPr>
                <w:rFonts w:ascii="Times New Roman" w:hAnsi="Times New Roman"/>
                <w:b/>
              </w:rPr>
              <w:t>подбирает</w:t>
            </w:r>
            <w:r w:rsidRPr="007914F4">
              <w:rPr>
                <w:rFonts w:ascii="Times New Roman" w:hAnsi="Times New Roman"/>
              </w:rPr>
              <w:t xml:space="preserve"> соответствующий характер движений (польки, вальса, пляски), </w:t>
            </w:r>
            <w:r w:rsidRPr="00C10AF4">
              <w:rPr>
                <w:rFonts w:ascii="Times New Roman" w:hAnsi="Times New Roman"/>
                <w:b/>
              </w:rPr>
              <w:t>использует</w:t>
            </w:r>
            <w:r w:rsidRPr="007914F4">
              <w:rPr>
                <w:rFonts w:ascii="Times New Roman" w:hAnsi="Times New Roman"/>
              </w:rPr>
              <w:t xml:space="preserve"> элементы народных танцев в своих импровизациях</w:t>
            </w:r>
          </w:p>
        </w:tc>
        <w:tc>
          <w:tcPr>
            <w:tcW w:w="2138" w:type="dxa"/>
            <w:vMerge w:val="restart"/>
          </w:tcPr>
          <w:p w:rsidR="0068351A" w:rsidRDefault="0068351A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lastRenderedPageBreak/>
              <w:t>1. Программа</w:t>
            </w:r>
            <w:r w:rsidRPr="00AD5EB1">
              <w:rPr>
                <w:rFonts w:ascii="Times New Roman" w:hAnsi="Times New Roman"/>
                <w:color w:val="002060"/>
              </w:rPr>
              <w:t xml:space="preserve"> </w:t>
            </w:r>
            <w:r w:rsidRPr="0086692A">
              <w:rPr>
                <w:rFonts w:ascii="Times New Roman" w:hAnsi="Times New Roman"/>
                <w:color w:val="002060"/>
              </w:rPr>
              <w:t>«Ладушки» - «Праздник каждый день»</w:t>
            </w:r>
            <w:r>
              <w:rPr>
                <w:rFonts w:ascii="Times New Roman" w:hAnsi="Times New Roman"/>
                <w:color w:val="002060"/>
              </w:rPr>
              <w:t xml:space="preserve">, автор </w:t>
            </w:r>
          </w:p>
          <w:p w:rsidR="0068351A" w:rsidRDefault="0068351A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 xml:space="preserve">И. Каплунова, </w:t>
            </w:r>
          </w:p>
          <w:p w:rsidR="0068351A" w:rsidRPr="0086692A" w:rsidRDefault="0068351A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>И. Новоскольцева.</w:t>
            </w:r>
          </w:p>
          <w:p w:rsidR="0068351A" w:rsidRDefault="0068351A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>Конспекты занятий (</w:t>
            </w:r>
            <w:r>
              <w:rPr>
                <w:rFonts w:ascii="Times New Roman" w:hAnsi="Times New Roman"/>
                <w:color w:val="002060"/>
              </w:rPr>
              <w:t>подготовительная</w:t>
            </w:r>
            <w:r w:rsidRPr="0086692A">
              <w:rPr>
                <w:rFonts w:ascii="Times New Roman" w:hAnsi="Times New Roman"/>
                <w:color w:val="002060"/>
              </w:rPr>
              <w:t xml:space="preserve"> группа). </w:t>
            </w:r>
          </w:p>
          <w:p w:rsidR="0068351A" w:rsidRDefault="0068351A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lastRenderedPageBreak/>
              <w:t xml:space="preserve">Издание второе, дополнительное и переработанное. Рекомендовано Комитетом по образованию </w:t>
            </w:r>
          </w:p>
          <w:p w:rsidR="0068351A" w:rsidRPr="0086692A" w:rsidRDefault="0068351A" w:rsidP="00702DE8">
            <w:pPr>
              <w:rPr>
                <w:rFonts w:ascii="Times New Roman" w:hAnsi="Times New Roman"/>
                <w:b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>Санкт- Петербурга</w:t>
            </w:r>
          </w:p>
          <w:p w:rsidR="0068351A" w:rsidRPr="00B067EF" w:rsidRDefault="0068351A" w:rsidP="00702DE8">
            <w:pPr>
              <w:rPr>
                <w:rFonts w:ascii="Times New Roman" w:hAnsi="Times New Roman"/>
                <w:color w:val="002060"/>
              </w:rPr>
            </w:pPr>
            <w:r w:rsidRPr="0086692A">
              <w:rPr>
                <w:rFonts w:ascii="Times New Roman" w:hAnsi="Times New Roman"/>
                <w:color w:val="002060"/>
              </w:rPr>
              <w:t>2. Программа по ритмической пластике для детей «Ритмическая мозаика»</w:t>
            </w:r>
            <w:r>
              <w:rPr>
                <w:rFonts w:ascii="Times New Roman" w:hAnsi="Times New Roman"/>
                <w:color w:val="002060"/>
              </w:rPr>
              <w:t>, автор</w:t>
            </w:r>
          </w:p>
          <w:p w:rsidR="0068351A" w:rsidRDefault="00307191" w:rsidP="00702DE8">
            <w:pPr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А.И. Буренина, 2000.</w:t>
            </w:r>
          </w:p>
          <w:p w:rsidR="0068351A" w:rsidRDefault="0068351A" w:rsidP="00702DE8">
            <w:pPr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 xml:space="preserve">3. </w:t>
            </w:r>
            <w:r w:rsidRPr="00B067EF">
              <w:rPr>
                <w:rFonts w:ascii="Times New Roman" w:hAnsi="Times New Roman"/>
                <w:color w:val="002060"/>
              </w:rPr>
              <w:t>М.Л. Лазарев «Здравствуй!» -оздоровительно-развивающая программа для дошкольных образовательных у</w:t>
            </w:r>
            <w:r>
              <w:rPr>
                <w:rFonts w:ascii="Times New Roman" w:hAnsi="Times New Roman"/>
                <w:color w:val="002060"/>
              </w:rPr>
              <w:t xml:space="preserve">чреждений, авт. М.Л. Лазарев, </w:t>
            </w:r>
          </w:p>
          <w:p w:rsidR="0068351A" w:rsidRDefault="0068351A" w:rsidP="00702DE8">
            <w:pPr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М.</w:t>
            </w:r>
            <w:r w:rsidRPr="00B067EF">
              <w:rPr>
                <w:rFonts w:ascii="Times New Roman" w:hAnsi="Times New Roman"/>
                <w:color w:val="002060"/>
              </w:rPr>
              <w:t xml:space="preserve"> Мнемозина, 2008.</w:t>
            </w:r>
          </w:p>
        </w:tc>
      </w:tr>
      <w:tr w:rsidR="00702DE8" w:rsidRPr="00932101" w:rsidTr="00D5219E">
        <w:tc>
          <w:tcPr>
            <w:tcW w:w="1071" w:type="dxa"/>
            <w:vMerge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  <w:tc>
          <w:tcPr>
            <w:tcW w:w="1792" w:type="dxa"/>
            <w:shd w:val="clear" w:color="auto" w:fill="EDEDED" w:themeFill="accent3" w:themeFillTint="33"/>
          </w:tcPr>
          <w:p w:rsidR="0068351A" w:rsidRPr="00F643E4" w:rsidRDefault="0068351A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 w:rsidRPr="00A91B67">
              <w:rPr>
                <w:rFonts w:ascii="Times New Roman" w:hAnsi="Times New Roman"/>
                <w:color w:val="002060"/>
              </w:rPr>
              <w:t>Чувство ритма, музицирование</w:t>
            </w:r>
          </w:p>
        </w:tc>
        <w:tc>
          <w:tcPr>
            <w:tcW w:w="6334" w:type="dxa"/>
            <w:shd w:val="clear" w:color="auto" w:fill="EDEDED" w:themeFill="accent3" w:themeFillTint="33"/>
          </w:tcPr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правильно и ритмично </w:t>
            </w:r>
            <w:r w:rsidRPr="00C10AF4">
              <w:rPr>
                <w:rFonts w:ascii="Times New Roman" w:hAnsi="Times New Roman"/>
                <w:b/>
              </w:rPr>
              <w:t>прохлопывает усложнённые ритмические формулы;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C10AF4">
              <w:rPr>
                <w:rFonts w:ascii="Times New Roman" w:hAnsi="Times New Roman"/>
                <w:b/>
              </w:rPr>
              <w:t>умеет их составлять, проигрывать</w:t>
            </w:r>
            <w:r w:rsidRPr="007914F4">
              <w:rPr>
                <w:rFonts w:ascii="Times New Roman" w:hAnsi="Times New Roman"/>
              </w:rPr>
              <w:t xml:space="preserve"> на музыкальных инструментах;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>-</w:t>
            </w:r>
            <w:r w:rsidRPr="00C10AF4">
              <w:rPr>
                <w:rFonts w:ascii="Times New Roman" w:hAnsi="Times New Roman"/>
                <w:b/>
              </w:rPr>
              <w:t xml:space="preserve"> знает</w:t>
            </w:r>
            <w:r w:rsidRPr="007914F4">
              <w:rPr>
                <w:rFonts w:ascii="Times New Roman" w:hAnsi="Times New Roman"/>
              </w:rPr>
              <w:t xml:space="preserve"> название инструментов;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характер звучания инструментов; 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>- расположение высоких и низких звуков на различных инструментах;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>- название нот (до, ре, ми, фа, соль, ля, си) и их место на пластинках металлофонов и клавишных других инструментов;</w:t>
            </w:r>
          </w:p>
          <w:p w:rsidR="0068351A" w:rsidRPr="00F643E4" w:rsidRDefault="0068351A" w:rsidP="00702DE8">
            <w:pPr>
              <w:rPr>
                <w:rFonts w:ascii="Times New Roman" w:hAnsi="Times New Roman"/>
                <w:b/>
              </w:rPr>
            </w:pPr>
            <w:r w:rsidRPr="007914F4">
              <w:rPr>
                <w:rFonts w:ascii="Times New Roman" w:hAnsi="Times New Roman"/>
              </w:rPr>
              <w:t>- правила пользования инструментами и их хранение</w:t>
            </w:r>
          </w:p>
        </w:tc>
        <w:tc>
          <w:tcPr>
            <w:tcW w:w="2138" w:type="dxa"/>
            <w:vMerge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702DE8" w:rsidRPr="00932101" w:rsidTr="00D5219E">
        <w:tc>
          <w:tcPr>
            <w:tcW w:w="1071" w:type="dxa"/>
            <w:vMerge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  <w:tc>
          <w:tcPr>
            <w:tcW w:w="1792" w:type="dxa"/>
          </w:tcPr>
          <w:p w:rsidR="0068351A" w:rsidRPr="00F643E4" w:rsidRDefault="0068351A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 w:rsidRPr="00A91B67">
              <w:rPr>
                <w:rFonts w:ascii="Times New Roman" w:hAnsi="Times New Roman"/>
                <w:color w:val="002060"/>
              </w:rPr>
              <w:t>Слушание музыки</w:t>
            </w:r>
          </w:p>
        </w:tc>
        <w:tc>
          <w:tcPr>
            <w:tcW w:w="6334" w:type="dxa"/>
          </w:tcPr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C10AF4">
              <w:rPr>
                <w:rFonts w:ascii="Times New Roman" w:hAnsi="Times New Roman"/>
                <w:b/>
              </w:rPr>
              <w:t>-способен</w:t>
            </w:r>
            <w:r w:rsidRPr="007914F4">
              <w:rPr>
                <w:rFonts w:ascii="Times New Roman" w:hAnsi="Times New Roman"/>
              </w:rPr>
              <w:t xml:space="preserve"> глубже, эмоциональнее воспринимать музыку, </w:t>
            </w:r>
            <w:r w:rsidRPr="00C10AF4">
              <w:rPr>
                <w:rFonts w:ascii="Times New Roman" w:hAnsi="Times New Roman"/>
                <w:b/>
              </w:rPr>
              <w:t>активно выражать</w:t>
            </w:r>
            <w:r w:rsidRPr="007914F4">
              <w:rPr>
                <w:rFonts w:ascii="Times New Roman" w:hAnsi="Times New Roman"/>
              </w:rPr>
              <w:t xml:space="preserve"> свои чувства, настроение;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C10AF4">
              <w:rPr>
                <w:rFonts w:ascii="Times New Roman" w:hAnsi="Times New Roman"/>
                <w:b/>
              </w:rPr>
              <w:t>способен</w:t>
            </w:r>
            <w:r w:rsidRPr="007914F4">
              <w:rPr>
                <w:rFonts w:ascii="Times New Roman" w:hAnsi="Times New Roman"/>
              </w:rPr>
              <w:t xml:space="preserve"> постигать мир музыкальных звуков, учится слышать окружающий мир, выражать свои впечатления, своё отношение к нему; 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C10AF4">
              <w:rPr>
                <w:rFonts w:ascii="Times New Roman" w:hAnsi="Times New Roman"/>
                <w:b/>
              </w:rPr>
              <w:t>умее</w:t>
            </w:r>
            <w:r w:rsidRPr="007914F4">
              <w:rPr>
                <w:rFonts w:ascii="Times New Roman" w:hAnsi="Times New Roman"/>
              </w:rPr>
              <w:t>т самостоятельно придумать небольшой сюжет;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C10AF4">
              <w:rPr>
                <w:rFonts w:ascii="Times New Roman" w:hAnsi="Times New Roman"/>
                <w:b/>
              </w:rPr>
              <w:t>проявляет</w:t>
            </w:r>
            <w:r w:rsidRPr="007914F4">
              <w:rPr>
                <w:rFonts w:ascii="Times New Roman" w:hAnsi="Times New Roman"/>
              </w:rPr>
              <w:t xml:space="preserve"> стремление передать в движении характер музыкального произведения;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>-</w:t>
            </w:r>
            <w:r w:rsidRPr="00C10AF4">
              <w:rPr>
                <w:rFonts w:ascii="Times New Roman" w:hAnsi="Times New Roman"/>
                <w:b/>
              </w:rPr>
              <w:t xml:space="preserve"> различает</w:t>
            </w:r>
            <w:r w:rsidRPr="007914F4">
              <w:rPr>
                <w:rFonts w:ascii="Times New Roman" w:hAnsi="Times New Roman"/>
              </w:rPr>
              <w:t xml:space="preserve"> форму музыкального произведения;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C10AF4">
              <w:rPr>
                <w:rFonts w:ascii="Times New Roman" w:hAnsi="Times New Roman"/>
                <w:b/>
              </w:rPr>
              <w:t>приобретает способность</w:t>
            </w:r>
            <w:r w:rsidRPr="007914F4">
              <w:rPr>
                <w:rFonts w:ascii="Times New Roman" w:hAnsi="Times New Roman"/>
              </w:rPr>
              <w:t xml:space="preserve"> изображать красками свои эмоции и чувства от прослушанной музыки;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C10AF4">
              <w:rPr>
                <w:rFonts w:ascii="Times New Roman" w:hAnsi="Times New Roman"/>
                <w:b/>
              </w:rPr>
              <w:t>проявляет желание</w:t>
            </w:r>
            <w:r w:rsidRPr="007914F4">
              <w:rPr>
                <w:rFonts w:ascii="Times New Roman" w:hAnsi="Times New Roman"/>
              </w:rPr>
              <w:t xml:space="preserve"> музицировать</w:t>
            </w:r>
          </w:p>
        </w:tc>
        <w:tc>
          <w:tcPr>
            <w:tcW w:w="2138" w:type="dxa"/>
            <w:vMerge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  <w:tr w:rsidR="00702DE8" w:rsidRPr="00932101" w:rsidTr="00D5219E">
        <w:tc>
          <w:tcPr>
            <w:tcW w:w="1071" w:type="dxa"/>
            <w:vMerge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  <w:tc>
          <w:tcPr>
            <w:tcW w:w="1792" w:type="dxa"/>
            <w:shd w:val="clear" w:color="auto" w:fill="EDEDED" w:themeFill="accent3" w:themeFillTint="33"/>
          </w:tcPr>
          <w:p w:rsidR="0068351A" w:rsidRPr="00F643E4" w:rsidRDefault="0068351A" w:rsidP="00702DE8">
            <w:pPr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Распевание, пение</w:t>
            </w:r>
          </w:p>
        </w:tc>
        <w:tc>
          <w:tcPr>
            <w:tcW w:w="6334" w:type="dxa"/>
            <w:shd w:val="clear" w:color="auto" w:fill="EDEDED" w:themeFill="accent3" w:themeFillTint="33"/>
          </w:tcPr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>-</w:t>
            </w:r>
            <w:r w:rsidRPr="00C10AF4">
              <w:rPr>
                <w:rFonts w:ascii="Times New Roman" w:hAnsi="Times New Roman"/>
                <w:b/>
              </w:rPr>
              <w:t xml:space="preserve"> способен</w:t>
            </w:r>
            <w:r w:rsidRPr="007914F4">
              <w:rPr>
                <w:rFonts w:ascii="Times New Roman" w:hAnsi="Times New Roman"/>
              </w:rPr>
              <w:t xml:space="preserve"> активно высказывать свои суждения по содержанию песни, оценивать своё пение и пение товарищей;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C10AF4">
              <w:rPr>
                <w:rFonts w:ascii="Times New Roman" w:hAnsi="Times New Roman"/>
                <w:b/>
              </w:rPr>
              <w:t>способен</w:t>
            </w:r>
            <w:r w:rsidRPr="007914F4">
              <w:rPr>
                <w:rFonts w:ascii="Times New Roman" w:hAnsi="Times New Roman"/>
              </w:rPr>
              <w:t xml:space="preserve"> различать жанровую основу песен;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C10AF4">
              <w:rPr>
                <w:rFonts w:ascii="Times New Roman" w:hAnsi="Times New Roman"/>
                <w:b/>
              </w:rPr>
              <w:t xml:space="preserve">способен </w:t>
            </w:r>
            <w:r w:rsidRPr="007914F4">
              <w:rPr>
                <w:rFonts w:ascii="Times New Roman" w:hAnsi="Times New Roman"/>
              </w:rPr>
              <w:t xml:space="preserve">активно мыслить, </w:t>
            </w:r>
            <w:r w:rsidRPr="009D1057">
              <w:rPr>
                <w:rFonts w:ascii="Times New Roman" w:hAnsi="Times New Roman"/>
                <w:b/>
              </w:rPr>
              <w:t>самостоятельно определять</w:t>
            </w:r>
            <w:r w:rsidRPr="007914F4">
              <w:rPr>
                <w:rFonts w:ascii="Times New Roman" w:hAnsi="Times New Roman"/>
              </w:rPr>
              <w:t xml:space="preserve"> характер песни, изменение динамики, смену темпов, направление движения мелодии, поступенное и скачкообразное понижение и повышение звуков;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9D1057">
              <w:rPr>
                <w:rFonts w:ascii="Times New Roman" w:hAnsi="Times New Roman"/>
                <w:b/>
              </w:rPr>
              <w:t>способен</w:t>
            </w:r>
            <w:r w:rsidRPr="007914F4">
              <w:rPr>
                <w:rFonts w:ascii="Times New Roman" w:hAnsi="Times New Roman"/>
              </w:rPr>
              <w:t xml:space="preserve"> различать звуки по высоте и по длительности;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9D1057">
              <w:rPr>
                <w:rFonts w:ascii="Times New Roman" w:hAnsi="Times New Roman"/>
                <w:b/>
              </w:rPr>
              <w:t>укрепляет</w:t>
            </w:r>
            <w:r w:rsidRPr="007914F4">
              <w:rPr>
                <w:rFonts w:ascii="Times New Roman" w:hAnsi="Times New Roman"/>
              </w:rPr>
              <w:t xml:space="preserve"> вокально-слуховую координацию;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>- способен в пение использовать широкое дыхание (за счёт объёма лёгких);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9D1057">
              <w:rPr>
                <w:rFonts w:ascii="Times New Roman" w:hAnsi="Times New Roman"/>
                <w:b/>
              </w:rPr>
              <w:t>способен</w:t>
            </w:r>
            <w:r w:rsidR="00260466">
              <w:rPr>
                <w:rFonts w:ascii="Times New Roman" w:hAnsi="Times New Roman"/>
              </w:rPr>
              <w:t xml:space="preserve"> прав</w:t>
            </w:r>
            <w:r w:rsidRPr="007914F4">
              <w:rPr>
                <w:rFonts w:ascii="Times New Roman" w:hAnsi="Times New Roman"/>
              </w:rPr>
              <w:t xml:space="preserve"> интонировать мелодию в пределах ре-си;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9D1057">
              <w:rPr>
                <w:rFonts w:ascii="Times New Roman" w:hAnsi="Times New Roman"/>
                <w:b/>
              </w:rPr>
              <w:t>способен</w:t>
            </w:r>
            <w:r w:rsidRPr="007914F4">
              <w:rPr>
                <w:rFonts w:ascii="Times New Roman" w:hAnsi="Times New Roman"/>
              </w:rPr>
              <w:t xml:space="preserve"> петь выразительно;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9D1057">
              <w:rPr>
                <w:rFonts w:ascii="Times New Roman" w:hAnsi="Times New Roman"/>
                <w:b/>
              </w:rPr>
              <w:t>способен</w:t>
            </w:r>
            <w:r w:rsidRPr="007914F4">
              <w:rPr>
                <w:rFonts w:ascii="Times New Roman" w:hAnsi="Times New Roman"/>
              </w:rPr>
              <w:t xml:space="preserve"> продолжать развивать мелодический, тембровый, звуковысотный, динамический слух, творческую активность (инсценировать песню);</w:t>
            </w:r>
          </w:p>
          <w:p w:rsidR="0068351A" w:rsidRPr="007914F4" w:rsidRDefault="0068351A" w:rsidP="00702DE8">
            <w:pPr>
              <w:rPr>
                <w:rFonts w:ascii="Times New Roman" w:hAnsi="Times New Roman"/>
              </w:rPr>
            </w:pPr>
            <w:r w:rsidRPr="007914F4">
              <w:rPr>
                <w:rFonts w:ascii="Times New Roman" w:hAnsi="Times New Roman"/>
              </w:rPr>
              <w:t xml:space="preserve">- </w:t>
            </w:r>
            <w:r w:rsidRPr="009D1057">
              <w:rPr>
                <w:rFonts w:ascii="Times New Roman" w:hAnsi="Times New Roman"/>
                <w:b/>
              </w:rPr>
              <w:t>способен</w:t>
            </w:r>
            <w:r w:rsidRPr="007914F4">
              <w:rPr>
                <w:rFonts w:ascii="Times New Roman" w:hAnsi="Times New Roman"/>
              </w:rPr>
              <w:t xml:space="preserve"> самостоятельно исполнять песни</w:t>
            </w:r>
          </w:p>
        </w:tc>
        <w:tc>
          <w:tcPr>
            <w:tcW w:w="2138" w:type="dxa"/>
            <w:vMerge/>
          </w:tcPr>
          <w:p w:rsidR="0068351A" w:rsidRPr="00932101" w:rsidRDefault="0068351A" w:rsidP="00702DE8">
            <w:pPr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</w:p>
        </w:tc>
      </w:tr>
    </w:tbl>
    <w:p w:rsidR="00932101" w:rsidRDefault="009A1419" w:rsidP="00A82F30">
      <w:pPr>
        <w:jc w:val="center"/>
        <w:rPr>
          <w:rFonts w:ascii="Times New Roman" w:hAnsi="Times New Roman"/>
          <w:b/>
          <w:bCs/>
          <w:color w:val="C00000"/>
        </w:rPr>
      </w:pPr>
      <w:r>
        <w:rPr>
          <w:rFonts w:ascii="Times New Roman" w:hAnsi="Times New Roman"/>
          <w:b/>
          <w:bCs/>
          <w:color w:val="C00000"/>
        </w:rPr>
        <w:br w:type="textWrapping" w:clear="all"/>
      </w:r>
    </w:p>
    <w:p w:rsidR="00960FE5" w:rsidRDefault="00960FE5" w:rsidP="00F32D19">
      <w:pPr>
        <w:rPr>
          <w:rFonts w:ascii="Times New Roman" w:hAnsi="Times New Roman"/>
        </w:rPr>
      </w:pPr>
    </w:p>
    <w:p w:rsidR="00483BA6" w:rsidRDefault="00F32D19" w:rsidP="000D57B1">
      <w:pPr>
        <w:pStyle w:val="af2"/>
        <w:jc w:val="both"/>
        <w:rPr>
          <w:rFonts w:ascii="Times New Roman" w:hAnsi="Times New Roman"/>
          <w:b/>
          <w:color w:val="C00000"/>
          <w:szCs w:val="24"/>
          <w:u w:val="single"/>
        </w:rPr>
      </w:pPr>
      <w:r w:rsidRPr="00F32D19">
        <w:rPr>
          <w:rFonts w:ascii="Times New Roman" w:hAnsi="Times New Roman"/>
          <w:b/>
          <w:color w:val="C00000"/>
          <w:szCs w:val="24"/>
          <w:u w:val="single"/>
        </w:rPr>
        <w:t xml:space="preserve"> </w:t>
      </w:r>
    </w:p>
    <w:p w:rsidR="00483BA6" w:rsidRDefault="00483BA6" w:rsidP="000D57B1">
      <w:pPr>
        <w:pStyle w:val="af2"/>
        <w:jc w:val="both"/>
        <w:rPr>
          <w:rFonts w:ascii="Times New Roman" w:hAnsi="Times New Roman"/>
          <w:b/>
          <w:color w:val="C00000"/>
          <w:szCs w:val="24"/>
          <w:u w:val="single"/>
        </w:rPr>
      </w:pPr>
    </w:p>
    <w:p w:rsidR="00960FE5" w:rsidRDefault="00F32D19" w:rsidP="000D57B1">
      <w:pPr>
        <w:pStyle w:val="af2"/>
        <w:jc w:val="both"/>
        <w:rPr>
          <w:rFonts w:ascii="Times New Roman" w:hAnsi="Times New Roman"/>
          <w:b/>
          <w:color w:val="C00000"/>
          <w:szCs w:val="24"/>
          <w:u w:val="single"/>
        </w:rPr>
      </w:pPr>
      <w:r w:rsidRPr="00AA7547">
        <w:rPr>
          <w:rFonts w:ascii="Times New Roman" w:hAnsi="Times New Roman"/>
          <w:b/>
          <w:color w:val="C00000"/>
          <w:szCs w:val="24"/>
          <w:u w:val="single"/>
        </w:rPr>
        <w:lastRenderedPageBreak/>
        <w:t>2.2</w:t>
      </w:r>
      <w:r w:rsidRPr="0093143F">
        <w:rPr>
          <w:rFonts w:ascii="Times New Roman" w:hAnsi="Times New Roman"/>
          <w:b/>
          <w:color w:val="C00000"/>
          <w:szCs w:val="24"/>
          <w:u w:val="single"/>
        </w:rPr>
        <w:t>.</w:t>
      </w:r>
      <w:r w:rsidR="0093143F" w:rsidRPr="0093143F">
        <w:rPr>
          <w:rFonts w:ascii="Times New Roman" w:hAnsi="Times New Roman"/>
          <w:szCs w:val="24"/>
          <w:u w:val="single"/>
        </w:rPr>
        <w:t xml:space="preserve"> </w:t>
      </w:r>
      <w:r w:rsidR="0093143F" w:rsidRPr="0093143F">
        <w:rPr>
          <w:rFonts w:ascii="Times New Roman" w:hAnsi="Times New Roman"/>
          <w:b/>
          <w:color w:val="C00000"/>
          <w:szCs w:val="24"/>
          <w:u w:val="single"/>
        </w:rPr>
        <w:t>Планирование образовательной работы по музыкальному развитию</w:t>
      </w:r>
      <w:r w:rsidRPr="00AA7547">
        <w:rPr>
          <w:rFonts w:ascii="Times New Roman" w:hAnsi="Times New Roman"/>
          <w:b/>
          <w:color w:val="C00000"/>
          <w:szCs w:val="24"/>
          <w:u w:val="single"/>
        </w:rPr>
        <w:t xml:space="preserve"> </w:t>
      </w:r>
    </w:p>
    <w:p w:rsidR="00BC76D2" w:rsidRPr="00C17D98" w:rsidRDefault="00BC76D2" w:rsidP="000D57B1">
      <w:pPr>
        <w:pStyle w:val="af2"/>
        <w:jc w:val="both"/>
        <w:rPr>
          <w:rFonts w:ascii="Times New Roman" w:hAnsi="Times New Roman"/>
          <w:b/>
          <w:color w:val="C00000"/>
          <w:szCs w:val="24"/>
          <w:u w:val="single"/>
        </w:rPr>
      </w:pPr>
    </w:p>
    <w:p w:rsidR="00F80BB0" w:rsidRDefault="00CA6F26" w:rsidP="00F80BB0">
      <w:pPr>
        <w:pStyle w:val="a3"/>
        <w:ind w:left="567" w:right="-144" w:firstLine="284"/>
        <w:jc w:val="both"/>
        <w:rPr>
          <w:rFonts w:ascii="Times New Roman" w:hAnsi="Times New Roman"/>
        </w:rPr>
      </w:pPr>
      <w:r w:rsidRPr="00192E5D">
        <w:rPr>
          <w:rFonts w:ascii="Times New Roman" w:hAnsi="Times New Roman"/>
          <w:color w:val="000000" w:themeColor="text1"/>
        </w:rPr>
        <w:t xml:space="preserve">Планирование образовательной деятельности по музыкальному развитию </w:t>
      </w:r>
      <w:r w:rsidRPr="00192E5D">
        <w:rPr>
          <w:rFonts w:ascii="Times New Roman" w:hAnsi="Times New Roman"/>
        </w:rPr>
        <w:t>осуществляется согласно разработанного перспективного, комплексно-тематического плана:</w:t>
      </w:r>
    </w:p>
    <w:p w:rsidR="00483BA6" w:rsidRDefault="00483BA6" w:rsidP="00F80BB0">
      <w:pPr>
        <w:pStyle w:val="a3"/>
        <w:ind w:left="567" w:right="-144" w:firstLine="284"/>
        <w:jc w:val="both"/>
        <w:rPr>
          <w:rFonts w:ascii="Times New Roman" w:hAnsi="Times New Roman"/>
        </w:rPr>
      </w:pPr>
    </w:p>
    <w:p w:rsidR="006D5174" w:rsidRPr="00F80BB0" w:rsidRDefault="006B5789" w:rsidP="00F80BB0">
      <w:pPr>
        <w:pStyle w:val="a3"/>
        <w:numPr>
          <w:ilvl w:val="0"/>
          <w:numId w:val="16"/>
        </w:numPr>
        <w:ind w:right="-144"/>
        <w:jc w:val="both"/>
        <w:rPr>
          <w:rFonts w:ascii="Times New Roman" w:hAnsi="Times New Roman"/>
          <w:color w:val="000000" w:themeColor="text1"/>
        </w:rPr>
      </w:pPr>
      <w:r w:rsidRPr="00F80BB0">
        <w:rPr>
          <w:rFonts w:ascii="Times New Roman" w:hAnsi="Times New Roman"/>
          <w:color w:val="000000" w:themeColor="text1"/>
        </w:rPr>
        <w:t>Перспективное планирование непосредственно образовательной деятельности по образовательной области «Художественно-эстетическое развитие» направление «Музыка»</w:t>
      </w:r>
      <w:r w:rsidR="001F41FB" w:rsidRPr="00F80BB0">
        <w:rPr>
          <w:rFonts w:ascii="Times New Roman" w:hAnsi="Times New Roman"/>
          <w:color w:val="000000" w:themeColor="text1"/>
        </w:rPr>
        <w:t xml:space="preserve"> по программе «Ладушки»</w:t>
      </w:r>
      <w:r w:rsidR="006D5174" w:rsidRPr="00F80BB0">
        <w:rPr>
          <w:rFonts w:ascii="Times New Roman" w:hAnsi="Times New Roman"/>
          <w:color w:val="000000" w:themeColor="text1"/>
        </w:rPr>
        <w:t>:</w:t>
      </w:r>
      <w:r w:rsidRPr="00F80BB0">
        <w:rPr>
          <w:rFonts w:ascii="Times New Roman" w:hAnsi="Times New Roman"/>
          <w:color w:val="000000" w:themeColor="text1"/>
        </w:rPr>
        <w:t xml:space="preserve"> </w:t>
      </w:r>
    </w:p>
    <w:p w:rsidR="0098493D" w:rsidRDefault="0098493D" w:rsidP="006D5174">
      <w:pPr>
        <w:pStyle w:val="a3"/>
        <w:ind w:left="1080" w:right="-14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Младшая группа </w:t>
      </w:r>
      <w:r w:rsidRPr="00851B3C">
        <w:rPr>
          <w:rFonts w:ascii="Times New Roman" w:hAnsi="Times New Roman"/>
          <w:i/>
          <w:color w:val="00B050"/>
        </w:rPr>
        <w:t>(Приложение</w:t>
      </w:r>
      <w:r>
        <w:rPr>
          <w:rFonts w:ascii="Times New Roman" w:hAnsi="Times New Roman"/>
          <w:i/>
          <w:color w:val="00B050"/>
        </w:rPr>
        <w:t xml:space="preserve"> № 1</w:t>
      </w:r>
      <w:r w:rsidRPr="00851B3C">
        <w:rPr>
          <w:rFonts w:ascii="Times New Roman" w:hAnsi="Times New Roman"/>
          <w:i/>
          <w:color w:val="00B050"/>
        </w:rPr>
        <w:t>)</w:t>
      </w:r>
      <w:r w:rsidRPr="00851B3C">
        <w:rPr>
          <w:rFonts w:ascii="Times New Roman" w:hAnsi="Times New Roman"/>
        </w:rPr>
        <w:t xml:space="preserve"> </w:t>
      </w:r>
      <w:r w:rsidRPr="006D5174">
        <w:rPr>
          <w:rFonts w:ascii="Times New Roman" w:hAnsi="Times New Roman"/>
        </w:rPr>
        <w:t xml:space="preserve"> </w:t>
      </w:r>
    </w:p>
    <w:p w:rsidR="006D5174" w:rsidRDefault="00613C14" w:rsidP="006D5174">
      <w:pPr>
        <w:pStyle w:val="a3"/>
        <w:ind w:left="1080" w:right="-144"/>
        <w:jc w:val="both"/>
        <w:rPr>
          <w:rFonts w:ascii="Times New Roman" w:hAnsi="Times New Roman"/>
          <w:color w:val="000000" w:themeColor="text1"/>
        </w:rPr>
      </w:pPr>
      <w:r w:rsidRPr="000754BB">
        <w:rPr>
          <w:rFonts w:ascii="Times New Roman" w:hAnsi="Times New Roman"/>
          <w:color w:val="000000" w:themeColor="text1"/>
        </w:rPr>
        <w:t xml:space="preserve">Средняя группа </w:t>
      </w:r>
      <w:r w:rsidR="00CA6F26" w:rsidRPr="000754BB">
        <w:rPr>
          <w:rFonts w:ascii="Times New Roman" w:hAnsi="Times New Roman"/>
          <w:i/>
          <w:color w:val="00B050"/>
        </w:rPr>
        <w:t>(Приложение</w:t>
      </w:r>
      <w:r w:rsidR="0098493D">
        <w:rPr>
          <w:rFonts w:ascii="Times New Roman" w:hAnsi="Times New Roman"/>
          <w:i/>
          <w:color w:val="00B050"/>
        </w:rPr>
        <w:t xml:space="preserve"> № 2</w:t>
      </w:r>
      <w:r w:rsidR="00CA6F26" w:rsidRPr="000754BB">
        <w:rPr>
          <w:rFonts w:ascii="Times New Roman" w:hAnsi="Times New Roman"/>
          <w:i/>
          <w:color w:val="00B050"/>
        </w:rPr>
        <w:t>)</w:t>
      </w:r>
      <w:r w:rsidRPr="000754BB">
        <w:rPr>
          <w:rFonts w:ascii="Times New Roman" w:hAnsi="Times New Roman"/>
          <w:color w:val="000000" w:themeColor="text1"/>
        </w:rPr>
        <w:t xml:space="preserve"> </w:t>
      </w:r>
    </w:p>
    <w:p w:rsidR="006D5174" w:rsidRDefault="006B5789" w:rsidP="006D5174">
      <w:pPr>
        <w:pStyle w:val="a3"/>
        <w:ind w:left="1080" w:right="-144"/>
        <w:jc w:val="both"/>
        <w:rPr>
          <w:rFonts w:ascii="Times New Roman" w:hAnsi="Times New Roman"/>
          <w:color w:val="000000" w:themeColor="text1"/>
        </w:rPr>
      </w:pPr>
      <w:r w:rsidRPr="006D5174">
        <w:rPr>
          <w:rFonts w:ascii="Times New Roman" w:hAnsi="Times New Roman"/>
          <w:color w:val="000000" w:themeColor="text1"/>
        </w:rPr>
        <w:t>С</w:t>
      </w:r>
      <w:r w:rsidR="000754BB" w:rsidRPr="006D5174">
        <w:rPr>
          <w:rFonts w:ascii="Times New Roman" w:hAnsi="Times New Roman"/>
          <w:color w:val="000000" w:themeColor="text1"/>
        </w:rPr>
        <w:t xml:space="preserve">таршая группа </w:t>
      </w:r>
      <w:r w:rsidR="00CA6F26" w:rsidRPr="006D5174">
        <w:rPr>
          <w:rFonts w:ascii="Times New Roman" w:hAnsi="Times New Roman"/>
          <w:i/>
          <w:color w:val="00B050"/>
        </w:rPr>
        <w:t>(Приложение</w:t>
      </w:r>
      <w:r w:rsidR="0098493D">
        <w:rPr>
          <w:rFonts w:ascii="Times New Roman" w:hAnsi="Times New Roman"/>
          <w:i/>
          <w:color w:val="00B050"/>
        </w:rPr>
        <w:t xml:space="preserve"> № 3</w:t>
      </w:r>
      <w:r w:rsidR="00CA6F26" w:rsidRPr="006D5174">
        <w:rPr>
          <w:rFonts w:ascii="Times New Roman" w:hAnsi="Times New Roman"/>
          <w:i/>
          <w:color w:val="00B050"/>
        </w:rPr>
        <w:t>)</w:t>
      </w:r>
      <w:r w:rsidR="000754BB" w:rsidRPr="006D5174">
        <w:rPr>
          <w:rFonts w:ascii="Times New Roman" w:hAnsi="Times New Roman"/>
          <w:color w:val="000000" w:themeColor="text1"/>
        </w:rPr>
        <w:t xml:space="preserve"> </w:t>
      </w:r>
    </w:p>
    <w:p w:rsidR="00260466" w:rsidRDefault="000754BB" w:rsidP="005A1C82">
      <w:pPr>
        <w:pStyle w:val="a3"/>
        <w:ind w:left="1080" w:right="-144"/>
        <w:jc w:val="both"/>
        <w:rPr>
          <w:rFonts w:ascii="Times New Roman" w:hAnsi="Times New Roman"/>
          <w:i/>
          <w:color w:val="00B050"/>
        </w:rPr>
      </w:pPr>
      <w:r w:rsidRPr="006D5174">
        <w:rPr>
          <w:rFonts w:ascii="Times New Roman" w:hAnsi="Times New Roman"/>
          <w:color w:val="000000" w:themeColor="text1"/>
        </w:rPr>
        <w:t xml:space="preserve">Подготовительная группа </w:t>
      </w:r>
      <w:r w:rsidR="00CA6F26" w:rsidRPr="006D5174">
        <w:rPr>
          <w:rFonts w:ascii="Times New Roman" w:hAnsi="Times New Roman"/>
          <w:i/>
          <w:color w:val="00B050"/>
        </w:rPr>
        <w:t>(Приложение</w:t>
      </w:r>
      <w:r w:rsidR="0098493D">
        <w:rPr>
          <w:rFonts w:ascii="Times New Roman" w:hAnsi="Times New Roman"/>
          <w:i/>
          <w:color w:val="00B050"/>
        </w:rPr>
        <w:t xml:space="preserve"> № 4</w:t>
      </w:r>
      <w:r w:rsidR="00CA6F26" w:rsidRPr="006D5174">
        <w:rPr>
          <w:rFonts w:ascii="Times New Roman" w:hAnsi="Times New Roman"/>
          <w:i/>
          <w:color w:val="00B050"/>
        </w:rPr>
        <w:t>)</w:t>
      </w:r>
    </w:p>
    <w:p w:rsidR="00483BA6" w:rsidRPr="005A1C82" w:rsidRDefault="00483BA6" w:rsidP="005A1C82">
      <w:pPr>
        <w:pStyle w:val="a3"/>
        <w:ind w:left="1080" w:right="-144"/>
        <w:jc w:val="both"/>
        <w:rPr>
          <w:rFonts w:ascii="Times New Roman" w:hAnsi="Times New Roman"/>
          <w:i/>
          <w:color w:val="00B050"/>
        </w:rPr>
      </w:pPr>
    </w:p>
    <w:p w:rsidR="006D5174" w:rsidRDefault="006764E3" w:rsidP="00F80BB0">
      <w:pPr>
        <w:pStyle w:val="a3"/>
        <w:numPr>
          <w:ilvl w:val="0"/>
          <w:numId w:val="15"/>
        </w:numPr>
        <w:spacing w:after="80"/>
        <w:ind w:right="-144"/>
        <w:jc w:val="both"/>
        <w:rPr>
          <w:rFonts w:ascii="Times New Roman" w:hAnsi="Times New Roman"/>
        </w:rPr>
      </w:pPr>
      <w:r w:rsidRPr="00851B3C">
        <w:rPr>
          <w:rFonts w:ascii="Times New Roman" w:hAnsi="Times New Roman"/>
        </w:rPr>
        <w:t xml:space="preserve">Комплексно – тематическое планирование </w:t>
      </w:r>
      <w:r w:rsidR="006E2829">
        <w:rPr>
          <w:rFonts w:ascii="Times New Roman" w:hAnsi="Times New Roman"/>
        </w:rPr>
        <w:t>по музыкальному развитию:</w:t>
      </w:r>
    </w:p>
    <w:p w:rsidR="0098493D" w:rsidRDefault="0098493D" w:rsidP="0098493D">
      <w:pPr>
        <w:pStyle w:val="a3"/>
        <w:ind w:left="1080" w:right="-14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Младшая группа </w:t>
      </w:r>
      <w:r w:rsidRPr="00851B3C">
        <w:rPr>
          <w:rFonts w:ascii="Times New Roman" w:hAnsi="Times New Roman"/>
          <w:i/>
          <w:color w:val="00B050"/>
        </w:rPr>
        <w:t>(Приложение</w:t>
      </w:r>
      <w:r>
        <w:rPr>
          <w:rFonts w:ascii="Times New Roman" w:hAnsi="Times New Roman"/>
          <w:i/>
          <w:color w:val="00B050"/>
        </w:rPr>
        <w:t xml:space="preserve"> № 5</w:t>
      </w:r>
      <w:r w:rsidRPr="00851B3C">
        <w:rPr>
          <w:rFonts w:ascii="Times New Roman" w:hAnsi="Times New Roman"/>
          <w:i/>
          <w:color w:val="00B050"/>
        </w:rPr>
        <w:t>)</w:t>
      </w:r>
      <w:r w:rsidRPr="00851B3C">
        <w:rPr>
          <w:rFonts w:ascii="Times New Roman" w:hAnsi="Times New Roman"/>
        </w:rPr>
        <w:t xml:space="preserve"> </w:t>
      </w:r>
      <w:r w:rsidRPr="006D5174">
        <w:rPr>
          <w:rFonts w:ascii="Times New Roman" w:hAnsi="Times New Roman"/>
        </w:rPr>
        <w:t xml:space="preserve"> </w:t>
      </w:r>
    </w:p>
    <w:p w:rsidR="006D5174" w:rsidRDefault="006D5174" w:rsidP="006D5174">
      <w:pPr>
        <w:pStyle w:val="a3"/>
        <w:spacing w:after="80"/>
        <w:ind w:left="1080" w:right="-1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Средняя группа</w:t>
      </w:r>
      <w:r w:rsidR="006764E3" w:rsidRPr="00851B3C">
        <w:rPr>
          <w:rFonts w:ascii="Times New Roman" w:hAnsi="Times New Roman"/>
        </w:rPr>
        <w:t xml:space="preserve"> </w:t>
      </w:r>
      <w:r w:rsidR="006764E3" w:rsidRPr="00851B3C">
        <w:rPr>
          <w:rFonts w:ascii="Times New Roman" w:hAnsi="Times New Roman"/>
          <w:i/>
          <w:color w:val="00B050"/>
        </w:rPr>
        <w:t>(Приложение</w:t>
      </w:r>
      <w:r w:rsidR="007E12AE">
        <w:rPr>
          <w:rFonts w:ascii="Times New Roman" w:hAnsi="Times New Roman"/>
          <w:i/>
          <w:color w:val="00B050"/>
        </w:rPr>
        <w:t xml:space="preserve"> № </w:t>
      </w:r>
      <w:r w:rsidR="0098493D">
        <w:rPr>
          <w:rFonts w:ascii="Times New Roman" w:hAnsi="Times New Roman"/>
          <w:i/>
          <w:color w:val="00B050"/>
        </w:rPr>
        <w:t>6</w:t>
      </w:r>
      <w:r w:rsidR="006764E3" w:rsidRPr="00851B3C">
        <w:rPr>
          <w:rFonts w:ascii="Times New Roman" w:hAnsi="Times New Roman"/>
          <w:i/>
          <w:color w:val="00B050"/>
        </w:rPr>
        <w:t>)</w:t>
      </w:r>
      <w:r w:rsidR="006764E3" w:rsidRPr="00851B3C">
        <w:rPr>
          <w:rFonts w:ascii="Times New Roman" w:hAnsi="Times New Roman"/>
        </w:rPr>
        <w:t xml:space="preserve"> </w:t>
      </w:r>
      <w:r w:rsidR="006764E3" w:rsidRPr="006D5174">
        <w:rPr>
          <w:rFonts w:ascii="Times New Roman" w:hAnsi="Times New Roman"/>
        </w:rPr>
        <w:t xml:space="preserve"> </w:t>
      </w:r>
    </w:p>
    <w:p w:rsidR="007E12AE" w:rsidRDefault="006D5174" w:rsidP="007E12AE">
      <w:pPr>
        <w:pStyle w:val="a3"/>
        <w:spacing w:after="80"/>
        <w:ind w:left="1080" w:right="-144"/>
        <w:jc w:val="both"/>
        <w:rPr>
          <w:rFonts w:ascii="Times New Roman" w:hAnsi="Times New Roman"/>
          <w:i/>
          <w:color w:val="00B050"/>
        </w:rPr>
      </w:pPr>
      <w:r>
        <w:rPr>
          <w:rFonts w:ascii="Times New Roman" w:hAnsi="Times New Roman"/>
        </w:rPr>
        <w:t>Старшая группа</w:t>
      </w:r>
      <w:r w:rsidR="006764E3" w:rsidRPr="006D5174">
        <w:rPr>
          <w:rFonts w:ascii="Times New Roman" w:hAnsi="Times New Roman"/>
        </w:rPr>
        <w:t xml:space="preserve"> </w:t>
      </w:r>
      <w:r w:rsidR="006764E3" w:rsidRPr="006D5174">
        <w:rPr>
          <w:rFonts w:ascii="Times New Roman" w:hAnsi="Times New Roman"/>
          <w:i/>
          <w:color w:val="00B050"/>
        </w:rPr>
        <w:t>(Приложение</w:t>
      </w:r>
      <w:r w:rsidR="0098493D">
        <w:rPr>
          <w:rFonts w:ascii="Times New Roman" w:hAnsi="Times New Roman"/>
          <w:i/>
          <w:color w:val="00B050"/>
        </w:rPr>
        <w:t xml:space="preserve"> № 7</w:t>
      </w:r>
      <w:r w:rsidR="006764E3" w:rsidRPr="006D5174">
        <w:rPr>
          <w:rFonts w:ascii="Times New Roman" w:hAnsi="Times New Roman"/>
          <w:i/>
          <w:color w:val="00B050"/>
        </w:rPr>
        <w:t>)</w:t>
      </w:r>
    </w:p>
    <w:p w:rsidR="00260466" w:rsidRDefault="007E12AE" w:rsidP="005A1C82">
      <w:pPr>
        <w:pStyle w:val="a3"/>
        <w:spacing w:after="80"/>
        <w:ind w:left="1080" w:right="-144"/>
        <w:jc w:val="both"/>
        <w:rPr>
          <w:rFonts w:ascii="Times New Roman" w:hAnsi="Times New Roman"/>
          <w:i/>
          <w:color w:val="00B050"/>
        </w:rPr>
      </w:pPr>
      <w:r>
        <w:rPr>
          <w:rFonts w:ascii="Times New Roman" w:hAnsi="Times New Roman"/>
        </w:rPr>
        <w:t>Подготовительная группа</w:t>
      </w:r>
      <w:r w:rsidR="006764E3" w:rsidRPr="007E12AE">
        <w:rPr>
          <w:rFonts w:ascii="Times New Roman" w:hAnsi="Times New Roman"/>
        </w:rPr>
        <w:t xml:space="preserve"> </w:t>
      </w:r>
      <w:r w:rsidR="006764E3" w:rsidRPr="007E12AE">
        <w:rPr>
          <w:rFonts w:ascii="Times New Roman" w:hAnsi="Times New Roman"/>
          <w:i/>
          <w:color w:val="00B050"/>
        </w:rPr>
        <w:t>(Приложение</w:t>
      </w:r>
      <w:r w:rsidR="0098493D">
        <w:rPr>
          <w:rFonts w:ascii="Times New Roman" w:hAnsi="Times New Roman"/>
          <w:i/>
          <w:color w:val="00B050"/>
        </w:rPr>
        <w:t xml:space="preserve"> № 8</w:t>
      </w:r>
      <w:r w:rsidR="006764E3" w:rsidRPr="007E12AE">
        <w:rPr>
          <w:rFonts w:ascii="Times New Roman" w:hAnsi="Times New Roman"/>
          <w:i/>
          <w:color w:val="00B050"/>
        </w:rPr>
        <w:t>)</w:t>
      </w:r>
    </w:p>
    <w:p w:rsidR="00483BA6" w:rsidRPr="005A1C82" w:rsidRDefault="00483BA6" w:rsidP="005A1C82">
      <w:pPr>
        <w:pStyle w:val="a3"/>
        <w:spacing w:after="80"/>
        <w:ind w:left="1080" w:right="-144"/>
        <w:jc w:val="both"/>
        <w:rPr>
          <w:rFonts w:ascii="Times New Roman" w:hAnsi="Times New Roman"/>
          <w:i/>
          <w:color w:val="00B050"/>
        </w:rPr>
      </w:pPr>
    </w:p>
    <w:p w:rsidR="007E12AE" w:rsidRDefault="007E12AE" w:rsidP="00F80BB0">
      <w:pPr>
        <w:pStyle w:val="a3"/>
        <w:numPr>
          <w:ilvl w:val="0"/>
          <w:numId w:val="14"/>
        </w:numPr>
        <w:spacing w:after="80"/>
        <w:ind w:right="-144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Перспективно-календарное планирование по музыкальному развитию: </w:t>
      </w:r>
    </w:p>
    <w:p w:rsidR="0098493D" w:rsidRDefault="0098493D" w:rsidP="0098493D">
      <w:pPr>
        <w:pStyle w:val="a3"/>
        <w:ind w:left="1080" w:right="-14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Младшая группа </w:t>
      </w:r>
      <w:r w:rsidRPr="00851B3C">
        <w:rPr>
          <w:rFonts w:ascii="Times New Roman" w:hAnsi="Times New Roman"/>
          <w:i/>
          <w:color w:val="00B050"/>
        </w:rPr>
        <w:t>(Приложение</w:t>
      </w:r>
      <w:r>
        <w:rPr>
          <w:rFonts w:ascii="Times New Roman" w:hAnsi="Times New Roman"/>
          <w:i/>
          <w:color w:val="00B050"/>
        </w:rPr>
        <w:t xml:space="preserve"> № 9</w:t>
      </w:r>
      <w:r w:rsidRPr="00851B3C">
        <w:rPr>
          <w:rFonts w:ascii="Times New Roman" w:hAnsi="Times New Roman"/>
          <w:i/>
          <w:color w:val="00B050"/>
        </w:rPr>
        <w:t>)</w:t>
      </w:r>
      <w:r w:rsidRPr="00851B3C">
        <w:rPr>
          <w:rFonts w:ascii="Times New Roman" w:hAnsi="Times New Roman"/>
        </w:rPr>
        <w:t xml:space="preserve"> </w:t>
      </w:r>
      <w:r w:rsidRPr="006D5174">
        <w:rPr>
          <w:rFonts w:ascii="Times New Roman" w:hAnsi="Times New Roman"/>
        </w:rPr>
        <w:t xml:space="preserve"> </w:t>
      </w:r>
    </w:p>
    <w:p w:rsidR="007E12AE" w:rsidRDefault="007E12AE" w:rsidP="007E12AE">
      <w:pPr>
        <w:pStyle w:val="a3"/>
        <w:spacing w:after="80"/>
        <w:ind w:left="1080" w:right="-144"/>
        <w:jc w:val="both"/>
        <w:rPr>
          <w:rFonts w:ascii="Times New Roman" w:hAnsi="Times New Roman"/>
          <w:i/>
          <w:color w:val="00B050"/>
        </w:rPr>
      </w:pPr>
      <w:r>
        <w:rPr>
          <w:rFonts w:ascii="Times New Roman" w:eastAsia="Calibri" w:hAnsi="Times New Roman"/>
        </w:rPr>
        <w:t xml:space="preserve">Средняя группа </w:t>
      </w:r>
      <w:r>
        <w:rPr>
          <w:rFonts w:ascii="Times New Roman" w:hAnsi="Times New Roman"/>
          <w:i/>
          <w:color w:val="00B050"/>
        </w:rPr>
        <w:t>(П</w:t>
      </w:r>
      <w:r w:rsidRPr="006D5174">
        <w:rPr>
          <w:rFonts w:ascii="Times New Roman" w:hAnsi="Times New Roman"/>
          <w:i/>
          <w:color w:val="00B050"/>
        </w:rPr>
        <w:t>риложение</w:t>
      </w:r>
      <w:r w:rsidR="0098493D">
        <w:rPr>
          <w:rFonts w:ascii="Times New Roman" w:hAnsi="Times New Roman"/>
          <w:i/>
          <w:color w:val="00B050"/>
        </w:rPr>
        <w:t xml:space="preserve"> № 10</w:t>
      </w:r>
      <w:r>
        <w:rPr>
          <w:rFonts w:ascii="Times New Roman" w:hAnsi="Times New Roman"/>
          <w:i/>
          <w:color w:val="00B050"/>
        </w:rPr>
        <w:t>)</w:t>
      </w:r>
    </w:p>
    <w:p w:rsidR="007E12AE" w:rsidRDefault="007E12AE" w:rsidP="007E12AE">
      <w:pPr>
        <w:pStyle w:val="a3"/>
        <w:spacing w:after="80"/>
        <w:ind w:left="1080" w:right="-144"/>
        <w:jc w:val="both"/>
        <w:rPr>
          <w:rFonts w:ascii="Times New Roman" w:hAnsi="Times New Roman"/>
          <w:i/>
          <w:color w:val="00B050"/>
        </w:rPr>
      </w:pPr>
      <w:r w:rsidRPr="007E12AE">
        <w:rPr>
          <w:rFonts w:ascii="Times New Roman" w:hAnsi="Times New Roman"/>
        </w:rPr>
        <w:t>Старшая группа</w:t>
      </w:r>
      <w:r w:rsidRPr="007E12AE">
        <w:rPr>
          <w:rFonts w:ascii="Times New Roman" w:hAnsi="Times New Roman"/>
          <w:i/>
        </w:rPr>
        <w:t xml:space="preserve"> </w:t>
      </w:r>
      <w:r w:rsidR="0098493D">
        <w:rPr>
          <w:rFonts w:ascii="Times New Roman" w:hAnsi="Times New Roman"/>
          <w:i/>
          <w:color w:val="00B050"/>
        </w:rPr>
        <w:t>(Приложение № 11</w:t>
      </w:r>
      <w:r>
        <w:rPr>
          <w:rFonts w:ascii="Times New Roman" w:hAnsi="Times New Roman"/>
          <w:i/>
          <w:color w:val="00B050"/>
        </w:rPr>
        <w:t>)</w:t>
      </w:r>
    </w:p>
    <w:p w:rsidR="009027D7" w:rsidRDefault="007E12AE" w:rsidP="009027D7">
      <w:pPr>
        <w:pStyle w:val="a3"/>
        <w:spacing w:after="80"/>
        <w:ind w:left="1080" w:right="-144"/>
        <w:jc w:val="both"/>
        <w:rPr>
          <w:rFonts w:ascii="Times New Roman" w:hAnsi="Times New Roman"/>
          <w:i/>
          <w:color w:val="00B050"/>
        </w:rPr>
      </w:pPr>
      <w:r w:rsidRPr="007E12AE">
        <w:rPr>
          <w:rFonts w:ascii="Times New Roman" w:hAnsi="Times New Roman"/>
        </w:rPr>
        <w:t>Подготовительная группа</w:t>
      </w:r>
      <w:r w:rsidRPr="007E12AE">
        <w:rPr>
          <w:rFonts w:ascii="Times New Roman" w:hAnsi="Times New Roman"/>
          <w:i/>
        </w:rPr>
        <w:t xml:space="preserve"> </w:t>
      </w:r>
      <w:r w:rsidR="0098493D">
        <w:rPr>
          <w:rFonts w:ascii="Times New Roman" w:hAnsi="Times New Roman"/>
          <w:i/>
          <w:color w:val="00B050"/>
        </w:rPr>
        <w:t>(Приложение № 12</w:t>
      </w:r>
      <w:r>
        <w:rPr>
          <w:rFonts w:ascii="Times New Roman" w:hAnsi="Times New Roman"/>
          <w:i/>
          <w:color w:val="00B050"/>
        </w:rPr>
        <w:t>)</w:t>
      </w:r>
    </w:p>
    <w:p w:rsidR="00AA7202" w:rsidRPr="0098493D" w:rsidRDefault="00AA7202" w:rsidP="0098493D">
      <w:pPr>
        <w:spacing w:after="80"/>
        <w:ind w:right="-144"/>
        <w:jc w:val="both"/>
        <w:rPr>
          <w:rFonts w:ascii="Times New Roman" w:hAnsi="Times New Roman"/>
          <w:i/>
          <w:color w:val="00B050"/>
        </w:rPr>
      </w:pPr>
    </w:p>
    <w:p w:rsidR="005A1C82" w:rsidRDefault="005A1C82" w:rsidP="009027D7">
      <w:pPr>
        <w:pStyle w:val="a3"/>
        <w:spacing w:after="80"/>
        <w:ind w:left="1080" w:right="-144"/>
        <w:jc w:val="both"/>
        <w:rPr>
          <w:rFonts w:ascii="Times New Roman" w:hAnsi="Times New Roman"/>
          <w:i/>
          <w:color w:val="00B050"/>
        </w:rPr>
      </w:pPr>
    </w:p>
    <w:p w:rsidR="00260466" w:rsidRDefault="00E066D3" w:rsidP="005A1C82">
      <w:pPr>
        <w:pStyle w:val="a3"/>
        <w:spacing w:after="80"/>
        <w:ind w:left="1080" w:right="-144"/>
        <w:jc w:val="both"/>
        <w:rPr>
          <w:rFonts w:ascii="Times New Roman" w:hAnsi="Times New Roman"/>
          <w:b/>
          <w:color w:val="C00000"/>
          <w:u w:val="single"/>
        </w:rPr>
      </w:pPr>
      <w:r w:rsidRPr="00CA20C2">
        <w:rPr>
          <w:rFonts w:ascii="Times New Roman" w:hAnsi="Times New Roman"/>
          <w:b/>
          <w:color w:val="C00000"/>
          <w:u w:val="single"/>
        </w:rPr>
        <w:t>2.3. Вариативные формы, способы, методы и средства реализации РП с учётом возрастных и индивидуальных особенностей воспитанников.</w:t>
      </w:r>
    </w:p>
    <w:p w:rsidR="00483BA6" w:rsidRPr="005A1C82" w:rsidRDefault="00483BA6" w:rsidP="005A1C82">
      <w:pPr>
        <w:pStyle w:val="a3"/>
        <w:spacing w:after="80"/>
        <w:ind w:left="1080" w:right="-144"/>
        <w:jc w:val="both"/>
        <w:rPr>
          <w:rFonts w:ascii="Times New Roman" w:hAnsi="Times New Roman"/>
          <w:i/>
          <w:color w:val="00B050"/>
        </w:rPr>
      </w:pPr>
    </w:p>
    <w:p w:rsidR="00703D84" w:rsidRDefault="00703D84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tbl>
      <w:tblPr>
        <w:tblStyle w:val="a5"/>
        <w:tblW w:w="11058" w:type="dxa"/>
        <w:tblInd w:w="-431" w:type="dxa"/>
        <w:tblLook w:val="04A0" w:firstRow="1" w:lastRow="0" w:firstColumn="1" w:lastColumn="0" w:noHBand="0" w:noVBand="1"/>
      </w:tblPr>
      <w:tblGrid>
        <w:gridCol w:w="2693"/>
        <w:gridCol w:w="4112"/>
        <w:gridCol w:w="4253"/>
      </w:tblGrid>
      <w:tr w:rsidR="00F93CF1" w:rsidTr="0065617A">
        <w:tc>
          <w:tcPr>
            <w:tcW w:w="2693" w:type="dxa"/>
            <w:vMerge w:val="restart"/>
            <w:shd w:val="clear" w:color="auto" w:fill="EDEDED" w:themeFill="accent3" w:themeFillTint="33"/>
          </w:tcPr>
          <w:p w:rsidR="00255EF2" w:rsidRDefault="00255EF2" w:rsidP="009B4ED2">
            <w:pPr>
              <w:jc w:val="center"/>
              <w:rPr>
                <w:rFonts w:ascii="Times New Roman" w:hAnsi="Times New Roman"/>
                <w:b/>
                <w:color w:val="C00000"/>
              </w:rPr>
            </w:pPr>
          </w:p>
          <w:p w:rsidR="00F93CF1" w:rsidRPr="00C777D4" w:rsidRDefault="00255EF2" w:rsidP="009B4ED2">
            <w:pPr>
              <w:jc w:val="center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t>Разделы</w:t>
            </w:r>
          </w:p>
        </w:tc>
        <w:tc>
          <w:tcPr>
            <w:tcW w:w="8365" w:type="dxa"/>
            <w:gridSpan w:val="2"/>
            <w:shd w:val="clear" w:color="auto" w:fill="EDEDED" w:themeFill="accent3" w:themeFillTint="33"/>
          </w:tcPr>
          <w:p w:rsidR="00F93CF1" w:rsidRPr="005B0A31" w:rsidRDefault="00F93CF1" w:rsidP="00F93CF1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55EF2">
              <w:rPr>
                <w:rFonts w:ascii="Times New Roman" w:hAnsi="Times New Roman"/>
                <w:b/>
                <w:color w:val="002060"/>
                <w:lang w:eastAsia="ru-RU"/>
              </w:rPr>
              <w:t>Форма работы</w:t>
            </w:r>
          </w:p>
        </w:tc>
      </w:tr>
      <w:tr w:rsidR="00F93CF1" w:rsidTr="0065617A">
        <w:tc>
          <w:tcPr>
            <w:tcW w:w="2693" w:type="dxa"/>
            <w:vMerge/>
            <w:shd w:val="clear" w:color="auto" w:fill="EDEDED" w:themeFill="accent3" w:themeFillTint="33"/>
          </w:tcPr>
          <w:p w:rsidR="00F93CF1" w:rsidRPr="00C777D4" w:rsidRDefault="00F93CF1" w:rsidP="009B4ED2">
            <w:pPr>
              <w:jc w:val="center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4112" w:type="dxa"/>
            <w:tcBorders>
              <w:top w:val="outset" w:sz="6" w:space="0" w:color="auto"/>
              <w:right w:val="outset" w:sz="6" w:space="0" w:color="auto"/>
            </w:tcBorders>
            <w:shd w:val="clear" w:color="auto" w:fill="auto"/>
          </w:tcPr>
          <w:p w:rsidR="00F93CF1" w:rsidRPr="0065617A" w:rsidRDefault="00F93CF1" w:rsidP="00255EF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5617A">
              <w:rPr>
                <w:rFonts w:ascii="Times New Roman" w:hAnsi="Times New Roman"/>
                <w:lang w:eastAsia="ru-RU"/>
              </w:rPr>
              <w:t>Совместная деятельность</w:t>
            </w:r>
            <w:r w:rsidR="00255EF2" w:rsidRPr="0065617A">
              <w:rPr>
                <w:rFonts w:ascii="Times New Roman" w:hAnsi="Times New Roman"/>
                <w:lang w:eastAsia="ru-RU"/>
              </w:rPr>
              <w:t xml:space="preserve"> педагога с детьми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</w:tcBorders>
            <w:shd w:val="clear" w:color="auto" w:fill="auto"/>
          </w:tcPr>
          <w:p w:rsidR="00F93CF1" w:rsidRPr="0065617A" w:rsidRDefault="00255EF2" w:rsidP="00255EF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5617A">
              <w:rPr>
                <w:rFonts w:ascii="Times New Roman" w:hAnsi="Times New Roman"/>
                <w:lang w:eastAsia="ru-RU"/>
              </w:rPr>
              <w:t>Самостоятельная деятельность детей</w:t>
            </w:r>
          </w:p>
        </w:tc>
      </w:tr>
      <w:tr w:rsidR="00F93CF1" w:rsidTr="0065617A">
        <w:tc>
          <w:tcPr>
            <w:tcW w:w="2693" w:type="dxa"/>
            <w:vMerge/>
            <w:shd w:val="clear" w:color="auto" w:fill="EDEDED" w:themeFill="accent3" w:themeFillTint="33"/>
          </w:tcPr>
          <w:p w:rsidR="00F93CF1" w:rsidRPr="00C777D4" w:rsidRDefault="00F93CF1" w:rsidP="009B4ED2">
            <w:pPr>
              <w:jc w:val="center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8365" w:type="dxa"/>
            <w:gridSpan w:val="2"/>
            <w:tcBorders>
              <w:top w:val="outset" w:sz="6" w:space="0" w:color="auto"/>
            </w:tcBorders>
            <w:shd w:val="clear" w:color="auto" w:fill="EDEDED" w:themeFill="accent3" w:themeFillTint="33"/>
          </w:tcPr>
          <w:p w:rsidR="00F93CF1" w:rsidRPr="005B0A31" w:rsidRDefault="00255EF2" w:rsidP="00255EF2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55EF2">
              <w:rPr>
                <w:rFonts w:ascii="Times New Roman" w:hAnsi="Times New Roman"/>
                <w:b/>
                <w:color w:val="002060"/>
                <w:lang w:eastAsia="ru-RU"/>
              </w:rPr>
              <w:t>Формы организации детей</w:t>
            </w:r>
          </w:p>
        </w:tc>
      </w:tr>
      <w:tr w:rsidR="00F93CF1" w:rsidTr="0065617A">
        <w:tc>
          <w:tcPr>
            <w:tcW w:w="2693" w:type="dxa"/>
            <w:vMerge/>
            <w:shd w:val="clear" w:color="auto" w:fill="EDEDED" w:themeFill="accent3" w:themeFillTint="33"/>
          </w:tcPr>
          <w:p w:rsidR="00F93CF1" w:rsidRPr="00C777D4" w:rsidRDefault="00F93CF1" w:rsidP="009B4ED2">
            <w:pPr>
              <w:jc w:val="center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4112" w:type="dxa"/>
            <w:tcBorders>
              <w:right w:val="outset" w:sz="6" w:space="0" w:color="auto"/>
            </w:tcBorders>
            <w:shd w:val="clear" w:color="auto" w:fill="auto"/>
          </w:tcPr>
          <w:p w:rsidR="00255EF2" w:rsidRPr="0065617A" w:rsidRDefault="00255EF2" w:rsidP="00703D84">
            <w:pPr>
              <w:rPr>
                <w:rFonts w:ascii="Times New Roman" w:hAnsi="Times New Roman"/>
                <w:lang w:eastAsia="ru-RU"/>
              </w:rPr>
            </w:pPr>
            <w:r w:rsidRPr="0065617A">
              <w:rPr>
                <w:rFonts w:ascii="Times New Roman" w:hAnsi="Times New Roman"/>
                <w:lang w:eastAsia="ru-RU"/>
              </w:rPr>
              <w:t xml:space="preserve">Групповые </w:t>
            </w:r>
          </w:p>
          <w:p w:rsidR="00255EF2" w:rsidRPr="0065617A" w:rsidRDefault="00255EF2" w:rsidP="00703D84">
            <w:pPr>
              <w:rPr>
                <w:rFonts w:ascii="Times New Roman" w:hAnsi="Times New Roman"/>
                <w:lang w:eastAsia="ru-RU"/>
              </w:rPr>
            </w:pPr>
            <w:r w:rsidRPr="0065617A">
              <w:rPr>
                <w:rFonts w:ascii="Times New Roman" w:hAnsi="Times New Roman"/>
                <w:lang w:eastAsia="ru-RU"/>
              </w:rPr>
              <w:t xml:space="preserve">Подгрупповые </w:t>
            </w:r>
          </w:p>
          <w:p w:rsidR="00F93CF1" w:rsidRDefault="00255EF2" w:rsidP="00703D84">
            <w:pPr>
              <w:rPr>
                <w:rFonts w:ascii="Times New Roman" w:hAnsi="Times New Roman"/>
                <w:lang w:eastAsia="ru-RU"/>
              </w:rPr>
            </w:pPr>
            <w:r w:rsidRPr="0065617A">
              <w:rPr>
                <w:rFonts w:ascii="Times New Roman" w:hAnsi="Times New Roman"/>
                <w:lang w:eastAsia="ru-RU"/>
              </w:rPr>
              <w:t>Индивидуальные</w:t>
            </w:r>
          </w:p>
          <w:p w:rsidR="0035054E" w:rsidRPr="0065617A" w:rsidRDefault="0035054E" w:rsidP="00703D8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tcBorders>
              <w:left w:val="outset" w:sz="6" w:space="0" w:color="auto"/>
            </w:tcBorders>
            <w:shd w:val="clear" w:color="auto" w:fill="auto"/>
          </w:tcPr>
          <w:p w:rsidR="00F93CF1" w:rsidRPr="0065617A" w:rsidRDefault="00255EF2" w:rsidP="00703D84">
            <w:pPr>
              <w:rPr>
                <w:rFonts w:ascii="Times New Roman" w:hAnsi="Times New Roman"/>
                <w:lang w:eastAsia="ru-RU"/>
              </w:rPr>
            </w:pPr>
            <w:r w:rsidRPr="0065617A">
              <w:rPr>
                <w:rFonts w:ascii="Times New Roman" w:hAnsi="Times New Roman"/>
                <w:lang w:eastAsia="ru-RU"/>
              </w:rPr>
              <w:t>Индивидуальные</w:t>
            </w:r>
          </w:p>
          <w:p w:rsidR="00255EF2" w:rsidRPr="0065617A" w:rsidRDefault="00255EF2" w:rsidP="00703D84">
            <w:pPr>
              <w:rPr>
                <w:rFonts w:ascii="Times New Roman" w:hAnsi="Times New Roman"/>
                <w:lang w:eastAsia="ru-RU"/>
              </w:rPr>
            </w:pPr>
            <w:r w:rsidRPr="0065617A">
              <w:rPr>
                <w:rFonts w:ascii="Times New Roman" w:hAnsi="Times New Roman"/>
                <w:lang w:eastAsia="ru-RU"/>
              </w:rPr>
              <w:t>Подгрупповые</w:t>
            </w:r>
          </w:p>
        </w:tc>
      </w:tr>
      <w:tr w:rsidR="009B4ED2" w:rsidTr="0065617A">
        <w:tc>
          <w:tcPr>
            <w:tcW w:w="2693" w:type="dxa"/>
            <w:shd w:val="clear" w:color="auto" w:fill="EDEDED" w:themeFill="accent3" w:themeFillTint="33"/>
          </w:tcPr>
          <w:p w:rsidR="00255EF2" w:rsidRDefault="00255EF2" w:rsidP="009B4ED2">
            <w:pPr>
              <w:jc w:val="center"/>
              <w:rPr>
                <w:rFonts w:ascii="Times New Roman" w:hAnsi="Times New Roman"/>
                <w:b/>
                <w:color w:val="C00000"/>
              </w:rPr>
            </w:pPr>
          </w:p>
          <w:p w:rsidR="009B4ED2" w:rsidRPr="00C17D98" w:rsidRDefault="009B4ED2" w:rsidP="009B4ED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777D4">
              <w:rPr>
                <w:rFonts w:ascii="Times New Roman" w:hAnsi="Times New Roman"/>
                <w:b/>
                <w:color w:val="C00000"/>
              </w:rPr>
              <w:t>Слушание музыки</w:t>
            </w:r>
          </w:p>
        </w:tc>
        <w:tc>
          <w:tcPr>
            <w:tcW w:w="4112" w:type="dxa"/>
            <w:tcBorders>
              <w:right w:val="outset" w:sz="6" w:space="0" w:color="auto"/>
            </w:tcBorders>
            <w:shd w:val="clear" w:color="auto" w:fill="CCFFCC"/>
          </w:tcPr>
          <w:p w:rsidR="009B4ED2" w:rsidRPr="005B0A31" w:rsidRDefault="009B4ED2" w:rsidP="00703D84">
            <w:pPr>
              <w:rPr>
                <w:rFonts w:ascii="Times New Roman" w:hAnsi="Times New Roman"/>
                <w:b/>
                <w:lang w:eastAsia="ru-RU"/>
              </w:rPr>
            </w:pPr>
            <w:r w:rsidRPr="005B0A31">
              <w:rPr>
                <w:rFonts w:ascii="Times New Roman" w:hAnsi="Times New Roman"/>
                <w:b/>
                <w:lang w:eastAsia="ru-RU"/>
              </w:rPr>
              <w:t>Занятия</w:t>
            </w:r>
          </w:p>
          <w:p w:rsidR="009B4ED2" w:rsidRPr="005B0A31" w:rsidRDefault="009B4ED2" w:rsidP="00703D84">
            <w:pPr>
              <w:rPr>
                <w:rFonts w:ascii="Times New Roman" w:hAnsi="Times New Roman"/>
                <w:b/>
                <w:lang w:eastAsia="ru-RU"/>
              </w:rPr>
            </w:pPr>
            <w:r w:rsidRPr="005B0A31">
              <w:rPr>
                <w:rFonts w:ascii="Times New Roman" w:hAnsi="Times New Roman"/>
                <w:b/>
                <w:lang w:eastAsia="ru-RU"/>
              </w:rPr>
              <w:t>Праздники, развлечения</w:t>
            </w:r>
          </w:p>
          <w:p w:rsidR="009B4ED2" w:rsidRPr="005B0A31" w:rsidRDefault="009B4ED2" w:rsidP="00703D84">
            <w:pPr>
              <w:rPr>
                <w:rFonts w:ascii="Times New Roman" w:hAnsi="Times New Roman"/>
                <w:b/>
                <w:lang w:eastAsia="ru-RU"/>
              </w:rPr>
            </w:pPr>
            <w:r w:rsidRPr="005B0A31">
              <w:rPr>
                <w:rFonts w:ascii="Times New Roman" w:hAnsi="Times New Roman"/>
                <w:b/>
                <w:lang w:eastAsia="ru-RU"/>
              </w:rPr>
              <w:t>Музыка в повседневной жизни:</w:t>
            </w:r>
          </w:p>
          <w:p w:rsidR="009B4ED2" w:rsidRDefault="009B4ED2" w:rsidP="00703D8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на утренней гимнастике;</w:t>
            </w:r>
          </w:p>
          <w:p w:rsidR="009B4ED2" w:rsidRPr="00816DB5" w:rsidRDefault="009B4ED2" w:rsidP="00703D8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д</w:t>
            </w:r>
            <w:r w:rsidRPr="00816DB5">
              <w:rPr>
                <w:rFonts w:ascii="Times New Roman" w:hAnsi="Times New Roman"/>
                <w:lang w:eastAsia="ru-RU"/>
              </w:rPr>
              <w:t>ругие занятия</w:t>
            </w:r>
          </w:p>
          <w:p w:rsidR="009B4ED2" w:rsidRPr="00816DB5" w:rsidRDefault="009B4ED2" w:rsidP="00703D8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т</w:t>
            </w:r>
            <w:r w:rsidRPr="00816DB5">
              <w:rPr>
                <w:rFonts w:ascii="Times New Roman" w:hAnsi="Times New Roman"/>
                <w:lang w:eastAsia="ru-RU"/>
              </w:rPr>
              <w:t>еатрализованная деятельность</w:t>
            </w:r>
          </w:p>
          <w:p w:rsidR="009B4ED2" w:rsidRPr="00816DB5" w:rsidRDefault="009B4ED2" w:rsidP="00703D8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слушание музыкальных </w:t>
            </w:r>
            <w:r w:rsidRPr="00816DB5">
              <w:rPr>
                <w:rFonts w:ascii="Times New Roman" w:hAnsi="Times New Roman"/>
                <w:lang w:eastAsia="ru-RU"/>
              </w:rPr>
              <w:t>сказок,</w:t>
            </w:r>
          </w:p>
          <w:p w:rsidR="009B4ED2" w:rsidRPr="00816DB5" w:rsidRDefault="009B4ED2" w:rsidP="00703D8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рассматривание картинок, иллюстраций в детских книгах, репродукций, предметов окружающей </w:t>
            </w:r>
            <w:r w:rsidRPr="00816DB5">
              <w:rPr>
                <w:rFonts w:ascii="Times New Roman" w:hAnsi="Times New Roman"/>
                <w:lang w:eastAsia="ru-RU"/>
              </w:rPr>
              <w:t>действительности;</w:t>
            </w:r>
          </w:p>
          <w:p w:rsidR="009B4ED2" w:rsidRPr="00816DB5" w:rsidRDefault="009B4ED2" w:rsidP="00703D84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tcBorders>
              <w:left w:val="outset" w:sz="6" w:space="0" w:color="auto"/>
            </w:tcBorders>
            <w:shd w:val="clear" w:color="auto" w:fill="CCFFCC"/>
          </w:tcPr>
          <w:p w:rsidR="009B4ED2" w:rsidRPr="005B0A31" w:rsidRDefault="009B4ED2" w:rsidP="00703D84">
            <w:pPr>
              <w:rPr>
                <w:rFonts w:ascii="Times New Roman" w:hAnsi="Times New Roman"/>
                <w:b/>
                <w:lang w:eastAsia="ru-RU"/>
              </w:rPr>
            </w:pPr>
            <w:r w:rsidRPr="005B0A31">
              <w:rPr>
                <w:rFonts w:ascii="Times New Roman" w:hAnsi="Times New Roman"/>
                <w:b/>
                <w:lang w:eastAsia="ru-RU"/>
              </w:rPr>
              <w:t xml:space="preserve">Создание условий для самостоятельной музыкальной деятельности в группе: </w:t>
            </w:r>
          </w:p>
          <w:p w:rsidR="009B4ED2" w:rsidRDefault="009B4ED2" w:rsidP="00703D8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-подбор музыкальных инструментов;     </w:t>
            </w:r>
          </w:p>
          <w:p w:rsidR="009B4ED2" w:rsidRPr="00816DB5" w:rsidRDefault="009B4ED2" w:rsidP="00703D8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-музыкальных игрушек, театральных кукол, атрибутов для ряженья;</w:t>
            </w:r>
          </w:p>
          <w:p w:rsidR="009B4ED2" w:rsidRPr="00816DB5" w:rsidRDefault="009B4ED2" w:rsidP="00703D8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экспериментирование со звуками, используя шумовые </w:t>
            </w:r>
            <w:r w:rsidRPr="00816DB5">
              <w:rPr>
                <w:rFonts w:ascii="Times New Roman" w:hAnsi="Times New Roman"/>
                <w:lang w:eastAsia="ru-RU"/>
              </w:rPr>
              <w:t>инструменты</w:t>
            </w:r>
          </w:p>
          <w:p w:rsidR="009B4ED2" w:rsidRPr="00816DB5" w:rsidRDefault="009B4ED2" w:rsidP="00703D84">
            <w:pPr>
              <w:rPr>
                <w:rFonts w:ascii="Times New Roman" w:hAnsi="Times New Roman"/>
                <w:lang w:eastAsia="ru-RU"/>
              </w:rPr>
            </w:pPr>
          </w:p>
          <w:p w:rsidR="009B4ED2" w:rsidRPr="00816DB5" w:rsidRDefault="009B4ED2" w:rsidP="00703D84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B4ED2" w:rsidTr="0065617A">
        <w:tc>
          <w:tcPr>
            <w:tcW w:w="2693" w:type="dxa"/>
            <w:shd w:val="clear" w:color="auto" w:fill="EDEDED" w:themeFill="accent3" w:themeFillTint="33"/>
          </w:tcPr>
          <w:p w:rsidR="00255EF2" w:rsidRDefault="00255EF2" w:rsidP="009B4ED2">
            <w:pPr>
              <w:jc w:val="center"/>
              <w:rPr>
                <w:rFonts w:ascii="Times New Roman" w:hAnsi="Times New Roman"/>
                <w:b/>
                <w:color w:val="C00000"/>
              </w:rPr>
            </w:pPr>
          </w:p>
          <w:p w:rsidR="009B4ED2" w:rsidRPr="00816DB5" w:rsidRDefault="009B4ED2" w:rsidP="009B4ED2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777D4">
              <w:rPr>
                <w:rFonts w:ascii="Times New Roman" w:hAnsi="Times New Roman"/>
                <w:b/>
                <w:color w:val="C00000"/>
              </w:rPr>
              <w:t>Пение</w:t>
            </w:r>
          </w:p>
        </w:tc>
        <w:tc>
          <w:tcPr>
            <w:tcW w:w="4112" w:type="dxa"/>
            <w:shd w:val="clear" w:color="auto" w:fill="CCCCFF"/>
          </w:tcPr>
          <w:p w:rsidR="009B4ED2" w:rsidRDefault="009B4ED2" w:rsidP="00C777D4">
            <w:pPr>
              <w:rPr>
                <w:rFonts w:ascii="Times New Roman" w:hAnsi="Times New Roman"/>
                <w:b/>
                <w:lang w:eastAsia="ru-RU"/>
              </w:rPr>
            </w:pPr>
            <w:r w:rsidRPr="0082213F">
              <w:rPr>
                <w:rFonts w:ascii="Times New Roman" w:hAnsi="Times New Roman"/>
                <w:b/>
                <w:lang w:eastAsia="ru-RU"/>
              </w:rPr>
              <w:t xml:space="preserve">Занятия. </w:t>
            </w:r>
          </w:p>
          <w:p w:rsidR="009B4ED2" w:rsidRDefault="009B4ED2" w:rsidP="00C777D4">
            <w:pPr>
              <w:rPr>
                <w:rFonts w:ascii="Times New Roman" w:hAnsi="Times New Roman"/>
                <w:b/>
                <w:lang w:eastAsia="ru-RU"/>
              </w:rPr>
            </w:pPr>
            <w:r w:rsidRPr="0082213F">
              <w:rPr>
                <w:rFonts w:ascii="Times New Roman" w:hAnsi="Times New Roman"/>
                <w:b/>
                <w:lang w:eastAsia="ru-RU"/>
              </w:rPr>
              <w:t xml:space="preserve">Праздники. </w:t>
            </w:r>
          </w:p>
          <w:p w:rsidR="009B4ED2" w:rsidRPr="0082213F" w:rsidRDefault="009B4ED2" w:rsidP="00C777D4">
            <w:pPr>
              <w:rPr>
                <w:rFonts w:ascii="Times New Roman" w:hAnsi="Times New Roman"/>
                <w:b/>
                <w:lang w:eastAsia="ru-RU"/>
              </w:rPr>
            </w:pPr>
            <w:r w:rsidRPr="0082213F">
              <w:rPr>
                <w:rFonts w:ascii="Times New Roman" w:hAnsi="Times New Roman"/>
                <w:b/>
                <w:lang w:eastAsia="ru-RU"/>
              </w:rPr>
              <w:t>Развлечения.</w:t>
            </w:r>
          </w:p>
          <w:p w:rsidR="009B4ED2" w:rsidRPr="0082213F" w:rsidRDefault="009B4ED2" w:rsidP="00C777D4">
            <w:pPr>
              <w:rPr>
                <w:rFonts w:ascii="Times New Roman" w:hAnsi="Times New Roman"/>
                <w:b/>
                <w:lang w:eastAsia="ru-RU"/>
              </w:rPr>
            </w:pPr>
            <w:r w:rsidRPr="0082213F">
              <w:rPr>
                <w:rFonts w:ascii="Times New Roman" w:hAnsi="Times New Roman"/>
                <w:b/>
                <w:lang w:eastAsia="ru-RU"/>
              </w:rPr>
              <w:t>Музыка в повседневной жизни:</w:t>
            </w:r>
          </w:p>
          <w:p w:rsidR="009B4ED2" w:rsidRPr="00816DB5" w:rsidRDefault="009B4ED2" w:rsidP="00C777D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-театрализованная </w:t>
            </w:r>
            <w:r w:rsidRPr="00816DB5">
              <w:rPr>
                <w:rFonts w:ascii="Times New Roman" w:hAnsi="Times New Roman"/>
                <w:lang w:eastAsia="ru-RU"/>
              </w:rPr>
              <w:t>деятельность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9B4ED2" w:rsidRDefault="009B4ED2" w:rsidP="00A62C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-пение знакомых песен во время игр, прогулок в </w:t>
            </w:r>
            <w:r w:rsidRPr="00816DB5">
              <w:rPr>
                <w:rFonts w:ascii="Times New Roman" w:hAnsi="Times New Roman"/>
                <w:lang w:eastAsia="ru-RU"/>
              </w:rPr>
              <w:t>теплую погоду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816DB5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B4ED2" w:rsidRDefault="009B4ED2" w:rsidP="00C777D4">
            <w:pPr>
              <w:rPr>
                <w:rFonts w:ascii="Times New Roman" w:hAnsi="Times New Roman"/>
                <w:lang w:eastAsia="ru-RU"/>
              </w:rPr>
            </w:pPr>
            <w:r w:rsidRPr="00816DB5">
              <w:rPr>
                <w:rFonts w:ascii="Times New Roman" w:hAnsi="Times New Roman"/>
                <w:lang w:eastAsia="ru-RU"/>
              </w:rPr>
              <w:t xml:space="preserve">- в </w:t>
            </w:r>
            <w:r>
              <w:rPr>
                <w:rFonts w:ascii="Times New Roman" w:hAnsi="Times New Roman"/>
                <w:lang w:eastAsia="ru-RU"/>
              </w:rPr>
              <w:t xml:space="preserve">сюжетно-ролевых </w:t>
            </w:r>
            <w:r w:rsidRPr="00816DB5">
              <w:rPr>
                <w:rFonts w:ascii="Times New Roman" w:hAnsi="Times New Roman"/>
                <w:lang w:eastAsia="ru-RU"/>
              </w:rPr>
              <w:t>играх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9B4ED2" w:rsidRPr="00F739C6" w:rsidRDefault="009B4ED2" w:rsidP="00C777D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подпевание и пение знакомых песенок, иллюстраций в детских книгах, репродукций, предметов </w:t>
            </w:r>
            <w:r w:rsidRPr="00816DB5"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кружающей действительности</w:t>
            </w:r>
          </w:p>
        </w:tc>
        <w:tc>
          <w:tcPr>
            <w:tcW w:w="4253" w:type="dxa"/>
            <w:shd w:val="clear" w:color="auto" w:fill="CCCCFF"/>
          </w:tcPr>
          <w:p w:rsidR="009B4ED2" w:rsidRPr="00816DB5" w:rsidRDefault="009B4ED2" w:rsidP="00C777D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82213F">
              <w:rPr>
                <w:rFonts w:ascii="Times New Roman" w:hAnsi="Times New Roman"/>
                <w:b/>
                <w:lang w:eastAsia="ru-RU"/>
              </w:rPr>
              <w:t>Создание условий для самостоятельной музыкальной деятельности в группе:</w:t>
            </w:r>
            <w:r>
              <w:rPr>
                <w:rFonts w:ascii="Times New Roman" w:hAnsi="Times New Roman"/>
                <w:lang w:eastAsia="ru-RU"/>
              </w:rPr>
              <w:t xml:space="preserve"> подбор музыкальных инструментов, макетов инструментов, театральных кукол, атрибутов для ряженья, элементов костюмов различных </w:t>
            </w:r>
            <w:r w:rsidRPr="00816DB5">
              <w:rPr>
                <w:rFonts w:ascii="Times New Roman" w:hAnsi="Times New Roman"/>
                <w:lang w:eastAsia="ru-RU"/>
              </w:rPr>
              <w:t>персонажей.</w:t>
            </w:r>
          </w:p>
          <w:p w:rsidR="009B4ED2" w:rsidRPr="00816DB5" w:rsidRDefault="009B4ED2" w:rsidP="00C777D4">
            <w:pPr>
              <w:rPr>
                <w:rFonts w:ascii="Times New Roman" w:hAnsi="Times New Roman"/>
                <w:b/>
                <w:lang w:eastAsia="ru-RU"/>
              </w:rPr>
            </w:pPr>
            <w:r w:rsidRPr="00816DB5">
              <w:rPr>
                <w:rFonts w:ascii="Times New Roman" w:hAnsi="Times New Roman"/>
                <w:lang w:eastAsia="ru-RU"/>
              </w:rPr>
              <w:t xml:space="preserve"> Музыкально-дидактические игры</w:t>
            </w:r>
          </w:p>
          <w:p w:rsidR="009B4ED2" w:rsidRPr="00816DB5" w:rsidRDefault="009B4ED2" w:rsidP="00C777D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B4ED2" w:rsidRPr="00816DB5" w:rsidRDefault="009B4ED2" w:rsidP="00C777D4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9B4ED2" w:rsidTr="0065617A">
        <w:tc>
          <w:tcPr>
            <w:tcW w:w="2693" w:type="dxa"/>
            <w:shd w:val="clear" w:color="auto" w:fill="EDEDED" w:themeFill="accent3" w:themeFillTint="33"/>
          </w:tcPr>
          <w:p w:rsidR="00255EF2" w:rsidRDefault="00255EF2" w:rsidP="009B4ED2">
            <w:pPr>
              <w:jc w:val="center"/>
              <w:rPr>
                <w:rFonts w:ascii="Times New Roman" w:hAnsi="Times New Roman"/>
                <w:b/>
                <w:color w:val="C00000"/>
              </w:rPr>
            </w:pPr>
          </w:p>
          <w:p w:rsidR="009B4ED2" w:rsidRPr="00816DB5" w:rsidRDefault="009B4ED2" w:rsidP="009B4ED2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777D4">
              <w:rPr>
                <w:rFonts w:ascii="Times New Roman" w:hAnsi="Times New Roman"/>
                <w:b/>
                <w:color w:val="C00000"/>
              </w:rPr>
              <w:t>Музыкально-ритмические движения</w:t>
            </w:r>
          </w:p>
        </w:tc>
        <w:tc>
          <w:tcPr>
            <w:tcW w:w="4112" w:type="dxa"/>
            <w:shd w:val="clear" w:color="auto" w:fill="FFE599"/>
          </w:tcPr>
          <w:p w:rsidR="009B4ED2" w:rsidRPr="0082213F" w:rsidRDefault="009B4ED2" w:rsidP="00F06548">
            <w:pPr>
              <w:rPr>
                <w:rFonts w:ascii="Times New Roman" w:hAnsi="Times New Roman"/>
                <w:b/>
                <w:lang w:eastAsia="ru-RU"/>
              </w:rPr>
            </w:pPr>
            <w:r w:rsidRPr="00816DB5">
              <w:rPr>
                <w:rFonts w:ascii="Times New Roman" w:hAnsi="Times New Roman"/>
                <w:lang w:eastAsia="ru-RU"/>
              </w:rPr>
              <w:t xml:space="preserve"> </w:t>
            </w:r>
            <w:r w:rsidRPr="0082213F">
              <w:rPr>
                <w:rFonts w:ascii="Times New Roman" w:hAnsi="Times New Roman"/>
                <w:b/>
                <w:lang w:eastAsia="ru-RU"/>
              </w:rPr>
              <w:t xml:space="preserve">Занятия. </w:t>
            </w:r>
          </w:p>
          <w:p w:rsidR="009B4ED2" w:rsidRPr="0082213F" w:rsidRDefault="009B4ED2" w:rsidP="00F06548">
            <w:pPr>
              <w:rPr>
                <w:rFonts w:ascii="Times New Roman" w:hAnsi="Times New Roman"/>
                <w:b/>
                <w:lang w:eastAsia="ru-RU"/>
              </w:rPr>
            </w:pPr>
            <w:r w:rsidRPr="0082213F">
              <w:rPr>
                <w:rFonts w:ascii="Times New Roman" w:hAnsi="Times New Roman"/>
                <w:b/>
                <w:lang w:eastAsia="ru-RU"/>
              </w:rPr>
              <w:t xml:space="preserve"> Праздники. </w:t>
            </w:r>
          </w:p>
          <w:p w:rsidR="009B4ED2" w:rsidRPr="0082213F" w:rsidRDefault="009B4ED2" w:rsidP="00F06548">
            <w:pPr>
              <w:rPr>
                <w:rFonts w:ascii="Times New Roman" w:hAnsi="Times New Roman"/>
                <w:b/>
                <w:lang w:eastAsia="ru-RU"/>
              </w:rPr>
            </w:pPr>
            <w:r w:rsidRPr="0082213F">
              <w:rPr>
                <w:rFonts w:ascii="Times New Roman" w:hAnsi="Times New Roman"/>
                <w:b/>
                <w:lang w:eastAsia="ru-RU"/>
              </w:rPr>
              <w:t xml:space="preserve"> Развлечения.</w:t>
            </w:r>
          </w:p>
          <w:p w:rsidR="009B4ED2" w:rsidRPr="0082213F" w:rsidRDefault="009B4ED2" w:rsidP="00F06548">
            <w:pPr>
              <w:rPr>
                <w:rFonts w:ascii="Times New Roman" w:hAnsi="Times New Roman"/>
                <w:b/>
                <w:lang w:eastAsia="ru-RU"/>
              </w:rPr>
            </w:pPr>
            <w:r w:rsidRPr="0082213F">
              <w:rPr>
                <w:rFonts w:ascii="Times New Roman" w:hAnsi="Times New Roman"/>
                <w:b/>
                <w:lang w:eastAsia="ru-RU"/>
              </w:rPr>
              <w:t xml:space="preserve"> Музыка в повседневной жизни:</w:t>
            </w:r>
          </w:p>
          <w:p w:rsidR="009B4ED2" w:rsidRPr="00816DB5" w:rsidRDefault="009B4ED2" w:rsidP="00A62C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-на утренней гимнастике</w:t>
            </w:r>
            <w:r w:rsidRPr="00816DB5">
              <w:rPr>
                <w:rFonts w:ascii="Times New Roman" w:hAnsi="Times New Roman"/>
                <w:lang w:eastAsia="ru-RU"/>
              </w:rPr>
              <w:t>;</w:t>
            </w:r>
          </w:p>
          <w:p w:rsidR="009B4ED2" w:rsidRPr="00816DB5" w:rsidRDefault="009B4ED2" w:rsidP="00A62C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во время </w:t>
            </w:r>
            <w:r w:rsidRPr="00816DB5">
              <w:rPr>
                <w:rFonts w:ascii="Times New Roman" w:hAnsi="Times New Roman"/>
                <w:lang w:eastAsia="ru-RU"/>
              </w:rPr>
              <w:t>прогулки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816DB5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B4ED2" w:rsidRDefault="009B4ED2" w:rsidP="00A62C8D">
            <w:pPr>
              <w:rPr>
                <w:rFonts w:ascii="Times New Roman" w:hAnsi="Times New Roman"/>
                <w:lang w:eastAsia="ru-RU"/>
              </w:rPr>
            </w:pPr>
            <w:r w:rsidRPr="00816DB5">
              <w:rPr>
                <w:rFonts w:ascii="Times New Roman" w:hAnsi="Times New Roman"/>
                <w:lang w:eastAsia="ru-RU"/>
              </w:rPr>
              <w:t xml:space="preserve">- в </w:t>
            </w:r>
            <w:r>
              <w:rPr>
                <w:rFonts w:ascii="Times New Roman" w:hAnsi="Times New Roman"/>
                <w:lang w:eastAsia="ru-RU"/>
              </w:rPr>
              <w:t xml:space="preserve">сюжетно-ролевых </w:t>
            </w:r>
            <w:r w:rsidRPr="00816DB5">
              <w:rPr>
                <w:rFonts w:ascii="Times New Roman" w:hAnsi="Times New Roman"/>
                <w:lang w:eastAsia="ru-RU"/>
              </w:rPr>
              <w:t>играх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театрализованная </w:t>
            </w:r>
            <w:r w:rsidRPr="00816DB5">
              <w:rPr>
                <w:rFonts w:ascii="Times New Roman" w:hAnsi="Times New Roman"/>
                <w:lang w:eastAsia="ru-RU"/>
              </w:rPr>
              <w:t>деятельность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и</w:t>
            </w:r>
            <w:r w:rsidRPr="00816DB5">
              <w:rPr>
                <w:rFonts w:ascii="Times New Roman" w:hAnsi="Times New Roman"/>
                <w:lang w:eastAsia="ru-RU"/>
              </w:rPr>
              <w:t>гры, хороводы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816DB5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празднование </w:t>
            </w:r>
            <w:r w:rsidRPr="00816DB5">
              <w:rPr>
                <w:rFonts w:ascii="Times New Roman" w:hAnsi="Times New Roman"/>
                <w:lang w:eastAsia="ru-RU"/>
              </w:rPr>
              <w:t>дней рождения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FFE599"/>
          </w:tcPr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 w:rsidRPr="002465A8">
              <w:rPr>
                <w:rFonts w:ascii="Times New Roman" w:hAnsi="Times New Roman"/>
                <w:b/>
                <w:lang w:eastAsia="ru-RU"/>
              </w:rPr>
              <w:t>Создание условий для самостоятельной музыкальной деятельности в группе: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816DB5">
              <w:rPr>
                <w:rFonts w:ascii="Times New Roman" w:hAnsi="Times New Roman"/>
                <w:lang w:eastAsia="ru-RU"/>
              </w:rPr>
              <w:t>по</w:t>
            </w:r>
            <w:r>
              <w:rPr>
                <w:rFonts w:ascii="Times New Roman" w:hAnsi="Times New Roman"/>
                <w:lang w:eastAsia="ru-RU"/>
              </w:rPr>
              <w:t xml:space="preserve">дбор музыкальных инструментов, макетов, </w:t>
            </w:r>
            <w:r w:rsidRPr="00816DB5">
              <w:rPr>
                <w:rFonts w:ascii="Times New Roman" w:hAnsi="Times New Roman"/>
                <w:lang w:eastAsia="ru-RU"/>
              </w:rPr>
              <w:t>инструментов,</w:t>
            </w:r>
            <w:r>
              <w:rPr>
                <w:rFonts w:ascii="Times New Roman" w:hAnsi="Times New Roman"/>
                <w:lang w:eastAsia="ru-RU"/>
              </w:rPr>
              <w:t xml:space="preserve"> атрибутов для театрализации, </w:t>
            </w:r>
            <w:r w:rsidRPr="00816DB5">
              <w:rPr>
                <w:rFonts w:ascii="Times New Roman" w:hAnsi="Times New Roman"/>
                <w:lang w:eastAsia="ru-RU"/>
              </w:rPr>
              <w:t xml:space="preserve">элементов костюмов различных персонажей, атрибутов для </w:t>
            </w:r>
            <w:r>
              <w:rPr>
                <w:rFonts w:ascii="Times New Roman" w:hAnsi="Times New Roman"/>
                <w:lang w:eastAsia="ru-RU"/>
              </w:rPr>
              <w:t xml:space="preserve">самостоятельного танцевального </w:t>
            </w:r>
            <w:r w:rsidRPr="00816DB5">
              <w:rPr>
                <w:rFonts w:ascii="Times New Roman" w:hAnsi="Times New Roman"/>
                <w:lang w:eastAsia="ru-RU"/>
              </w:rPr>
              <w:t>творчества (ленточки, платочки, косыночк</w:t>
            </w:r>
            <w:r>
              <w:rPr>
                <w:rFonts w:ascii="Times New Roman" w:hAnsi="Times New Roman"/>
                <w:lang w:eastAsia="ru-RU"/>
              </w:rPr>
              <w:t xml:space="preserve">и </w:t>
            </w:r>
            <w:r w:rsidRPr="00816DB5">
              <w:rPr>
                <w:rFonts w:ascii="Times New Roman" w:hAnsi="Times New Roman"/>
                <w:lang w:eastAsia="ru-RU"/>
              </w:rPr>
              <w:t xml:space="preserve">и т.д.). 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 w:rsidRPr="00816DB5">
              <w:rPr>
                <w:rFonts w:ascii="Times New Roman" w:hAnsi="Times New Roman"/>
                <w:lang w:eastAsia="ru-RU"/>
              </w:rPr>
              <w:t xml:space="preserve"> Создани</w:t>
            </w:r>
            <w:r>
              <w:rPr>
                <w:rFonts w:ascii="Times New Roman" w:hAnsi="Times New Roman"/>
                <w:lang w:eastAsia="ru-RU"/>
              </w:rPr>
              <w:t xml:space="preserve">е для детей игровых творческих </w:t>
            </w:r>
            <w:r w:rsidRPr="00816DB5">
              <w:rPr>
                <w:rFonts w:ascii="Times New Roman" w:hAnsi="Times New Roman"/>
                <w:lang w:eastAsia="ru-RU"/>
              </w:rPr>
              <w:t>си</w:t>
            </w:r>
            <w:r>
              <w:rPr>
                <w:rFonts w:ascii="Times New Roman" w:hAnsi="Times New Roman"/>
                <w:lang w:eastAsia="ru-RU"/>
              </w:rPr>
              <w:t xml:space="preserve">туаций (сюжетно-ролевая игра), </w:t>
            </w:r>
            <w:r w:rsidRPr="00816DB5">
              <w:rPr>
                <w:rFonts w:ascii="Times New Roman" w:hAnsi="Times New Roman"/>
                <w:lang w:eastAsia="ru-RU"/>
              </w:rPr>
              <w:t>способс</w:t>
            </w:r>
            <w:r>
              <w:rPr>
                <w:rFonts w:ascii="Times New Roman" w:hAnsi="Times New Roman"/>
                <w:lang w:eastAsia="ru-RU"/>
              </w:rPr>
              <w:t>твующих активизации выполнения движений</w:t>
            </w:r>
            <w:r w:rsidRPr="00816DB5">
              <w:rPr>
                <w:rFonts w:ascii="Times New Roman" w:hAnsi="Times New Roman"/>
                <w:lang w:eastAsia="ru-RU"/>
              </w:rPr>
              <w:t>, передаю</w:t>
            </w:r>
            <w:r>
              <w:rPr>
                <w:rFonts w:ascii="Times New Roman" w:hAnsi="Times New Roman"/>
                <w:lang w:eastAsia="ru-RU"/>
              </w:rPr>
              <w:t>щих характер</w:t>
            </w:r>
            <w:r w:rsidRPr="00816DB5">
              <w:rPr>
                <w:rFonts w:ascii="Times New Roman" w:hAnsi="Times New Roman"/>
                <w:lang w:eastAsia="ru-RU"/>
              </w:rPr>
              <w:t xml:space="preserve"> изображаемых животных.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 w:rsidRPr="00816DB5">
              <w:rPr>
                <w:rFonts w:ascii="Times New Roman" w:hAnsi="Times New Roman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lang w:eastAsia="ru-RU"/>
              </w:rPr>
              <w:t xml:space="preserve">тимулирование самостоятельного </w:t>
            </w:r>
            <w:r w:rsidRPr="00816DB5">
              <w:rPr>
                <w:rFonts w:ascii="Times New Roman" w:hAnsi="Times New Roman"/>
                <w:lang w:eastAsia="ru-RU"/>
              </w:rPr>
              <w:t>выполн</w:t>
            </w:r>
            <w:r>
              <w:rPr>
                <w:rFonts w:ascii="Times New Roman" w:hAnsi="Times New Roman"/>
                <w:lang w:eastAsia="ru-RU"/>
              </w:rPr>
              <w:t xml:space="preserve">ения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танц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. движений под </w:t>
            </w:r>
            <w:r w:rsidRPr="00816DB5">
              <w:rPr>
                <w:rFonts w:ascii="Times New Roman" w:hAnsi="Times New Roman"/>
                <w:lang w:eastAsia="ru-RU"/>
              </w:rPr>
              <w:t>плясовые мелодии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9B4ED2" w:rsidTr="0065617A">
        <w:tc>
          <w:tcPr>
            <w:tcW w:w="2693" w:type="dxa"/>
            <w:shd w:val="clear" w:color="auto" w:fill="EDEDED" w:themeFill="accent3" w:themeFillTint="33"/>
          </w:tcPr>
          <w:p w:rsidR="009B4ED2" w:rsidRPr="00816DB5" w:rsidRDefault="009B4ED2" w:rsidP="009B4ED2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777D4">
              <w:rPr>
                <w:rFonts w:ascii="Times New Roman" w:hAnsi="Times New Roman"/>
                <w:b/>
                <w:color w:val="C00000"/>
              </w:rPr>
              <w:t>Развитие чувства ритма, музицирование</w:t>
            </w:r>
          </w:p>
        </w:tc>
        <w:tc>
          <w:tcPr>
            <w:tcW w:w="4112" w:type="dxa"/>
            <w:shd w:val="clear" w:color="auto" w:fill="FDCE9B"/>
          </w:tcPr>
          <w:p w:rsidR="009B4ED2" w:rsidRPr="002465A8" w:rsidRDefault="009B4ED2" w:rsidP="00F06548">
            <w:pPr>
              <w:rPr>
                <w:rFonts w:ascii="Times New Roman" w:hAnsi="Times New Roman"/>
                <w:b/>
                <w:lang w:eastAsia="ru-RU"/>
              </w:rPr>
            </w:pPr>
            <w:r w:rsidRPr="002465A8">
              <w:rPr>
                <w:rFonts w:ascii="Times New Roman" w:hAnsi="Times New Roman"/>
                <w:b/>
                <w:lang w:eastAsia="ru-RU"/>
              </w:rPr>
              <w:t xml:space="preserve">Занятия </w:t>
            </w:r>
          </w:p>
          <w:p w:rsidR="009B4ED2" w:rsidRPr="002465A8" w:rsidRDefault="009B4ED2" w:rsidP="00F06548">
            <w:pPr>
              <w:rPr>
                <w:rFonts w:ascii="Times New Roman" w:hAnsi="Times New Roman"/>
                <w:b/>
                <w:lang w:eastAsia="ru-RU"/>
              </w:rPr>
            </w:pPr>
            <w:r w:rsidRPr="002465A8">
              <w:rPr>
                <w:rFonts w:ascii="Times New Roman" w:hAnsi="Times New Roman"/>
                <w:b/>
                <w:lang w:eastAsia="ru-RU"/>
              </w:rPr>
              <w:t>Праздники, развлечения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 w:rsidRPr="002465A8">
              <w:rPr>
                <w:rFonts w:ascii="Times New Roman" w:hAnsi="Times New Roman"/>
                <w:b/>
                <w:lang w:eastAsia="ru-RU"/>
              </w:rPr>
              <w:t>Музыка в повседневной жизни: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-театрализованная </w:t>
            </w:r>
            <w:r w:rsidRPr="00816DB5">
              <w:rPr>
                <w:rFonts w:ascii="Times New Roman" w:hAnsi="Times New Roman"/>
                <w:lang w:eastAsia="ru-RU"/>
              </w:rPr>
              <w:t>деятельность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-и</w:t>
            </w:r>
            <w:r w:rsidRPr="00816DB5">
              <w:rPr>
                <w:rFonts w:ascii="Times New Roman" w:hAnsi="Times New Roman"/>
                <w:lang w:eastAsia="ru-RU"/>
              </w:rPr>
              <w:t xml:space="preserve">гры с </w:t>
            </w:r>
            <w:r>
              <w:rPr>
                <w:rFonts w:ascii="Times New Roman" w:hAnsi="Times New Roman"/>
                <w:lang w:eastAsia="ru-RU"/>
              </w:rPr>
              <w:t xml:space="preserve">элементами </w:t>
            </w:r>
            <w:r w:rsidRPr="00816DB5">
              <w:rPr>
                <w:rFonts w:ascii="Times New Roman" w:hAnsi="Times New Roman"/>
                <w:lang w:eastAsia="ru-RU"/>
              </w:rPr>
              <w:t>аккомпанемента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9B4ED2" w:rsidRPr="00BC76D2" w:rsidRDefault="009B4ED2" w:rsidP="00F0654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празднование дней рождения</w:t>
            </w:r>
          </w:p>
        </w:tc>
        <w:tc>
          <w:tcPr>
            <w:tcW w:w="4253" w:type="dxa"/>
            <w:shd w:val="clear" w:color="auto" w:fill="FDCE9B"/>
          </w:tcPr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465A8">
              <w:rPr>
                <w:rFonts w:ascii="Times New Roman" w:hAnsi="Times New Roman"/>
                <w:b/>
                <w:lang w:eastAsia="ru-RU"/>
              </w:rPr>
              <w:t>Создание условий для самостоятельной музыкальной деятельности в группе:</w:t>
            </w:r>
            <w:r>
              <w:rPr>
                <w:rFonts w:ascii="Times New Roman" w:hAnsi="Times New Roman"/>
                <w:lang w:eastAsia="ru-RU"/>
              </w:rPr>
              <w:t xml:space="preserve"> подбор музыкальных инструментов, </w:t>
            </w:r>
            <w:r w:rsidRPr="00816DB5">
              <w:rPr>
                <w:rFonts w:ascii="Times New Roman" w:hAnsi="Times New Roman"/>
                <w:lang w:eastAsia="ru-RU"/>
              </w:rPr>
              <w:t>музыкальных игрушек.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Игра на шумовых музыкальных инструментах; экспериментирование со звуками.</w:t>
            </w:r>
          </w:p>
          <w:p w:rsidR="009B4ED2" w:rsidRPr="00816DB5" w:rsidRDefault="009B4ED2" w:rsidP="00F0654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Муз</w:t>
            </w:r>
            <w:r w:rsidRPr="00816DB5">
              <w:rPr>
                <w:rFonts w:ascii="Times New Roman" w:hAnsi="Times New Roman"/>
                <w:lang w:eastAsia="ru-RU"/>
              </w:rPr>
              <w:t>-дидактические игры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</w:tbl>
    <w:p w:rsidR="00BC76D2" w:rsidRDefault="00BC76D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BC76D2" w:rsidRDefault="00BC76D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A7202" w:rsidRDefault="00AA720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A7202" w:rsidRDefault="00AA720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A7202" w:rsidRDefault="00AA720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A7202" w:rsidRDefault="00AA720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A7202" w:rsidRDefault="00AA720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A7202" w:rsidRDefault="00AA720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A7202" w:rsidRDefault="00AA720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A7202" w:rsidRDefault="00AA720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A7202" w:rsidRDefault="00AA7202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260466" w:rsidRDefault="00260466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bCs/>
          <w:color w:val="C00000"/>
        </w:rPr>
      </w:pPr>
      <w:r w:rsidRPr="00230909">
        <w:rPr>
          <w:rFonts w:ascii="Times New Roman" w:hAnsi="Times New Roman"/>
          <w:b/>
          <w:bCs/>
          <w:color w:val="C00000"/>
        </w:rPr>
        <w:lastRenderedPageBreak/>
        <w:t xml:space="preserve">Методы и приемы формирования интереса детей дошкольного возраста к </w:t>
      </w:r>
      <w:r>
        <w:rPr>
          <w:rFonts w:ascii="Times New Roman" w:hAnsi="Times New Roman"/>
          <w:b/>
          <w:bCs/>
          <w:color w:val="C00000"/>
        </w:rPr>
        <w:t xml:space="preserve">музыкальной </w:t>
      </w:r>
      <w:r w:rsidRPr="00230909">
        <w:rPr>
          <w:rFonts w:ascii="Times New Roman" w:hAnsi="Times New Roman"/>
          <w:b/>
          <w:bCs/>
          <w:color w:val="C00000"/>
        </w:rPr>
        <w:t>деятельности.</w:t>
      </w:r>
    </w:p>
    <w:tbl>
      <w:tblPr>
        <w:tblStyle w:val="a5"/>
        <w:tblW w:w="10724" w:type="dxa"/>
        <w:tblInd w:w="-126" w:type="dxa"/>
        <w:tblLook w:val="04A0" w:firstRow="1" w:lastRow="0" w:firstColumn="1" w:lastColumn="0" w:noHBand="0" w:noVBand="1"/>
      </w:tblPr>
      <w:tblGrid>
        <w:gridCol w:w="2836"/>
        <w:gridCol w:w="7888"/>
      </w:tblGrid>
      <w:tr w:rsidR="00FC6826" w:rsidTr="00D2219D">
        <w:tc>
          <w:tcPr>
            <w:tcW w:w="10724" w:type="dxa"/>
            <w:gridSpan w:val="2"/>
          </w:tcPr>
          <w:p w:rsidR="00FC6826" w:rsidRPr="009D3701" w:rsidRDefault="00FC6826" w:rsidP="00D2219D">
            <w:pPr>
              <w:rPr>
                <w:rFonts w:ascii="Times New Roman" w:hAnsi="Times New Roman"/>
                <w:b/>
                <w:bCs/>
                <w:color w:val="7030A0"/>
              </w:rPr>
            </w:pPr>
            <w:r w:rsidRPr="009D3701">
              <w:rPr>
                <w:rFonts w:ascii="Times New Roman" w:hAnsi="Times New Roman"/>
                <w:b/>
                <w:bCs/>
                <w:color w:val="7030A0"/>
              </w:rPr>
              <w:t>Методы и приёмы</w:t>
            </w:r>
          </w:p>
          <w:p w:rsidR="00FC6826" w:rsidRDefault="00FC6826" w:rsidP="00D2219D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FC6826" w:rsidTr="00D2219D">
        <w:tc>
          <w:tcPr>
            <w:tcW w:w="2836" w:type="dxa"/>
            <w:shd w:val="clear" w:color="auto" w:fill="CCFFCC"/>
          </w:tcPr>
          <w:p w:rsidR="00FC6826" w:rsidRPr="002F7300" w:rsidRDefault="00FC6826" w:rsidP="00D2219D">
            <w:pPr>
              <w:rPr>
                <w:rFonts w:ascii="Times New Roman" w:hAnsi="Times New Roman"/>
                <w:bCs/>
              </w:rPr>
            </w:pPr>
            <w:r w:rsidRPr="009D3701">
              <w:rPr>
                <w:rFonts w:ascii="Times New Roman" w:hAnsi="Times New Roman"/>
                <w:bCs/>
                <w:color w:val="7030A0"/>
              </w:rPr>
              <w:t>Наглядно-слуховой</w:t>
            </w:r>
          </w:p>
        </w:tc>
        <w:tc>
          <w:tcPr>
            <w:tcW w:w="7888" w:type="dxa"/>
            <w:shd w:val="clear" w:color="auto" w:fill="CCFFCC"/>
          </w:tcPr>
          <w:p w:rsidR="00FC6826" w:rsidRDefault="00FC6826" w:rsidP="00D2219D">
            <w:pPr>
              <w:rPr>
                <w:rFonts w:ascii="Times New Roman" w:hAnsi="Times New Roman"/>
                <w:bCs/>
              </w:rPr>
            </w:pPr>
          </w:p>
          <w:p w:rsidR="00FC6826" w:rsidRPr="0082700E" w:rsidRDefault="00FC6826" w:rsidP="00D2219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Предполагает художественное исполнение педагогом или звучание фонограммы.</w:t>
            </w:r>
            <w:r w:rsidRPr="0082700E">
              <w:rPr>
                <w:rFonts w:ascii="Times New Roman" w:eastAsia="Calibri" w:hAnsi="Times New Roman"/>
              </w:rPr>
              <w:t xml:space="preserve"> </w:t>
            </w:r>
            <w:r w:rsidRPr="0082700E">
              <w:rPr>
                <w:rFonts w:ascii="Times New Roman" w:hAnsi="Times New Roman"/>
                <w:bCs/>
              </w:rPr>
              <w:t>Использование наглядных приемов облегчает усвоение определенных знаний, заинтересовывает детей, придает обучению проблемный характер.</w:t>
            </w:r>
          </w:p>
          <w:p w:rsidR="00FC6826" w:rsidRDefault="00FC6826" w:rsidP="00D2219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(</w:t>
            </w:r>
            <w:r w:rsidRPr="00F45D6C">
              <w:rPr>
                <w:rFonts w:ascii="Times New Roman" w:hAnsi="Times New Roman"/>
                <w:bCs/>
              </w:rPr>
              <w:t>Музыка является первоисточником художественно-образного познания в музыкальном воспитании через внешние органы чувств, путём слуховых ощущений и восприятий.</w:t>
            </w:r>
            <w:r>
              <w:rPr>
                <w:rFonts w:ascii="Times New Roman" w:hAnsi="Times New Roman"/>
                <w:bCs/>
              </w:rPr>
              <w:t>)</w:t>
            </w:r>
          </w:p>
          <w:p w:rsidR="00FC6826" w:rsidRPr="00F45D6C" w:rsidRDefault="00FC6826" w:rsidP="00D2219D">
            <w:pPr>
              <w:rPr>
                <w:rFonts w:ascii="Times New Roman" w:hAnsi="Times New Roman"/>
                <w:bCs/>
              </w:rPr>
            </w:pPr>
          </w:p>
        </w:tc>
      </w:tr>
      <w:tr w:rsidR="00FC6826" w:rsidTr="00D2219D">
        <w:tc>
          <w:tcPr>
            <w:tcW w:w="2836" w:type="dxa"/>
            <w:shd w:val="clear" w:color="auto" w:fill="CCCCFF"/>
          </w:tcPr>
          <w:p w:rsidR="00FC6826" w:rsidRPr="002F7300" w:rsidRDefault="00FC6826" w:rsidP="00D2219D">
            <w:pPr>
              <w:rPr>
                <w:rFonts w:ascii="Times New Roman" w:hAnsi="Times New Roman"/>
                <w:bCs/>
              </w:rPr>
            </w:pPr>
            <w:r w:rsidRPr="009D3701">
              <w:rPr>
                <w:rFonts w:ascii="Times New Roman" w:hAnsi="Times New Roman"/>
                <w:bCs/>
                <w:color w:val="7030A0"/>
              </w:rPr>
              <w:t>Словесный</w:t>
            </w:r>
          </w:p>
        </w:tc>
        <w:tc>
          <w:tcPr>
            <w:tcW w:w="7888" w:type="dxa"/>
            <w:shd w:val="clear" w:color="auto" w:fill="CCCCFF"/>
          </w:tcPr>
          <w:p w:rsidR="00FC6826" w:rsidRDefault="00FC6826" w:rsidP="00D2219D">
            <w:pPr>
              <w:rPr>
                <w:rFonts w:ascii="Times New Roman" w:hAnsi="Times New Roman"/>
                <w:bCs/>
              </w:rPr>
            </w:pPr>
          </w:p>
          <w:p w:rsidR="00FC6826" w:rsidRDefault="00FC6826" w:rsidP="00D2219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Образный рассказ о новой игре, танце, пояснения по ходу исполнения движений.</w:t>
            </w:r>
            <w:r w:rsidRPr="0082700E"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Применяют при сообщении различных сведений о музыке, пояснении ее содержания, разъяснении</w:t>
            </w:r>
            <w:r w:rsidRPr="0082700E">
              <w:rPr>
                <w:rFonts w:ascii="Times New Roman" w:hAnsi="Times New Roman"/>
                <w:bCs/>
              </w:rPr>
              <w:t>, как применить тот или</w:t>
            </w:r>
            <w:r>
              <w:rPr>
                <w:rFonts w:ascii="Times New Roman" w:hAnsi="Times New Roman"/>
                <w:bCs/>
              </w:rPr>
              <w:t xml:space="preserve"> иной прием исполнения, овладении</w:t>
            </w:r>
            <w:r w:rsidRPr="0082700E">
              <w:rPr>
                <w:rFonts w:ascii="Times New Roman" w:hAnsi="Times New Roman"/>
                <w:bCs/>
              </w:rPr>
              <w:t xml:space="preserve"> определенными навыками.</w:t>
            </w:r>
            <w:r>
              <w:rPr>
                <w:rFonts w:ascii="Times New Roman" w:hAnsi="Times New Roman"/>
                <w:bCs/>
              </w:rPr>
              <w:t xml:space="preserve"> (</w:t>
            </w:r>
            <w:r w:rsidRPr="00F45D6C"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  <w:bCs/>
              </w:rPr>
              <w:t>ущность жизненных явлений и объектов отражается в мысли и выражается в словах. Мысль и слово – это вторая ступень познания. Слово педагога помогает ребёнку понять идею и содержание музыкального произведения, воздействует на сознание и воображение.)</w:t>
            </w:r>
          </w:p>
          <w:p w:rsidR="00FC6826" w:rsidRPr="00F45D6C" w:rsidRDefault="00FC6826" w:rsidP="00D2219D">
            <w:pPr>
              <w:rPr>
                <w:rFonts w:ascii="Times New Roman" w:hAnsi="Times New Roman"/>
                <w:bCs/>
              </w:rPr>
            </w:pPr>
          </w:p>
        </w:tc>
      </w:tr>
      <w:tr w:rsidR="00FC6826" w:rsidTr="00D2219D">
        <w:tc>
          <w:tcPr>
            <w:tcW w:w="2836" w:type="dxa"/>
            <w:shd w:val="clear" w:color="auto" w:fill="FFE599"/>
          </w:tcPr>
          <w:p w:rsidR="00FC6826" w:rsidRPr="002F7300" w:rsidRDefault="00FC6826" w:rsidP="00D2219D">
            <w:pPr>
              <w:rPr>
                <w:rFonts w:ascii="Times New Roman" w:hAnsi="Times New Roman"/>
                <w:bCs/>
              </w:rPr>
            </w:pPr>
            <w:r w:rsidRPr="009D3701">
              <w:rPr>
                <w:rFonts w:ascii="Times New Roman" w:hAnsi="Times New Roman"/>
                <w:bCs/>
                <w:color w:val="7030A0"/>
              </w:rPr>
              <w:t>Художественно-практический</w:t>
            </w:r>
          </w:p>
        </w:tc>
        <w:tc>
          <w:tcPr>
            <w:tcW w:w="7888" w:type="dxa"/>
            <w:shd w:val="clear" w:color="auto" w:fill="FFE599"/>
          </w:tcPr>
          <w:p w:rsidR="00FC6826" w:rsidRDefault="00FC6826" w:rsidP="00D2219D">
            <w:pPr>
              <w:rPr>
                <w:rFonts w:ascii="Times New Roman" w:hAnsi="Times New Roman"/>
                <w:bCs/>
              </w:rPr>
            </w:pPr>
          </w:p>
          <w:p w:rsidR="00FC6826" w:rsidRDefault="00FC6826" w:rsidP="00D2219D">
            <w:pPr>
              <w:rPr>
                <w:rFonts w:ascii="Times New Roman" w:hAnsi="Times New Roman"/>
                <w:bCs/>
              </w:rPr>
            </w:pPr>
            <w:r w:rsidRPr="00D65D19">
              <w:rPr>
                <w:rFonts w:ascii="Times New Roman" w:hAnsi="Times New Roman"/>
                <w:bCs/>
              </w:rPr>
              <w:t>В процессе восп</w:t>
            </w:r>
            <w:r>
              <w:rPr>
                <w:rFonts w:ascii="Times New Roman" w:hAnsi="Times New Roman"/>
                <w:bCs/>
              </w:rPr>
              <w:t>риятия, ребёнок эмоционально сопереживает образам</w:t>
            </w:r>
            <w:r w:rsidRPr="00D65D19">
              <w:rPr>
                <w:rFonts w:ascii="Times New Roman" w:hAnsi="Times New Roman"/>
                <w:bCs/>
              </w:rPr>
              <w:t xml:space="preserve"> музыкальных произведений, осмысливает их. Постепенно подходит к отражению художественных образов в доступной ему исполнительской деятельности – пении, музыкальной игре, танце, игре на детских музыкальных инструментах, к своеобразной продуктивной детской творческой деятельности под руководством педагога. </w:t>
            </w:r>
          </w:p>
          <w:p w:rsidR="00FC6826" w:rsidRPr="00D65D19" w:rsidRDefault="00FC6826" w:rsidP="00D2219D">
            <w:pPr>
              <w:rPr>
                <w:rFonts w:ascii="Times New Roman" w:hAnsi="Times New Roman"/>
                <w:bCs/>
              </w:rPr>
            </w:pPr>
          </w:p>
        </w:tc>
      </w:tr>
      <w:tr w:rsidR="00FC6826" w:rsidTr="00D2219D">
        <w:tc>
          <w:tcPr>
            <w:tcW w:w="2836" w:type="dxa"/>
            <w:shd w:val="clear" w:color="auto" w:fill="FDCE9B"/>
          </w:tcPr>
          <w:p w:rsidR="00FC6826" w:rsidRPr="002F7300" w:rsidRDefault="00FC6826" w:rsidP="00D2219D">
            <w:pPr>
              <w:rPr>
                <w:rFonts w:ascii="Times New Roman" w:hAnsi="Times New Roman"/>
                <w:bCs/>
              </w:rPr>
            </w:pPr>
            <w:r w:rsidRPr="009D3701">
              <w:rPr>
                <w:rFonts w:ascii="Times New Roman" w:hAnsi="Times New Roman"/>
                <w:bCs/>
                <w:color w:val="7030A0"/>
              </w:rPr>
              <w:t>Дидактические игры</w:t>
            </w:r>
          </w:p>
        </w:tc>
        <w:tc>
          <w:tcPr>
            <w:tcW w:w="7888" w:type="dxa"/>
            <w:shd w:val="clear" w:color="auto" w:fill="FDCE9B"/>
          </w:tcPr>
          <w:p w:rsidR="00FC6826" w:rsidRDefault="00FC6826" w:rsidP="00D2219D">
            <w:pPr>
              <w:rPr>
                <w:rFonts w:ascii="Times New Roman" w:hAnsi="Times New Roman"/>
                <w:bCs/>
              </w:rPr>
            </w:pPr>
          </w:p>
          <w:p w:rsidR="00FC6826" w:rsidRDefault="00FC6826" w:rsidP="00D2219D">
            <w:pPr>
              <w:rPr>
                <w:rFonts w:ascii="Times New Roman" w:hAnsi="Times New Roman"/>
                <w:bCs/>
              </w:rPr>
            </w:pPr>
            <w:r w:rsidRPr="008111FB">
              <w:rPr>
                <w:rFonts w:ascii="Times New Roman" w:hAnsi="Times New Roman"/>
                <w:bCs/>
              </w:rPr>
              <w:t>Они являются эффективным средством формирования звуковыс</w:t>
            </w:r>
            <w:r>
              <w:rPr>
                <w:rFonts w:ascii="Times New Roman" w:hAnsi="Times New Roman"/>
                <w:bCs/>
              </w:rPr>
              <w:t>о</w:t>
            </w:r>
            <w:r w:rsidRPr="008111FB">
              <w:rPr>
                <w:rFonts w:ascii="Times New Roman" w:hAnsi="Times New Roman"/>
                <w:bCs/>
              </w:rPr>
              <w:t>тного</w:t>
            </w:r>
            <w:r>
              <w:rPr>
                <w:rFonts w:ascii="Times New Roman" w:hAnsi="Times New Roman"/>
                <w:bCs/>
              </w:rPr>
              <w:t>, ритмического, тембрового и динамического слуха у детей (сенсорных способностей).</w:t>
            </w:r>
          </w:p>
          <w:p w:rsidR="00FC6826" w:rsidRPr="008111FB" w:rsidRDefault="00FC6826" w:rsidP="00D2219D">
            <w:pPr>
              <w:rPr>
                <w:rFonts w:ascii="Times New Roman" w:hAnsi="Times New Roman"/>
                <w:bCs/>
              </w:rPr>
            </w:pPr>
          </w:p>
        </w:tc>
      </w:tr>
      <w:tr w:rsidR="00FC6826" w:rsidTr="00D2219D">
        <w:tc>
          <w:tcPr>
            <w:tcW w:w="2836" w:type="dxa"/>
            <w:shd w:val="clear" w:color="auto" w:fill="F5FE7A"/>
          </w:tcPr>
          <w:p w:rsidR="00FC6826" w:rsidRPr="002F7300" w:rsidRDefault="00FC6826" w:rsidP="00D2219D">
            <w:pPr>
              <w:rPr>
                <w:rFonts w:ascii="Times New Roman" w:hAnsi="Times New Roman"/>
                <w:bCs/>
              </w:rPr>
            </w:pPr>
            <w:r w:rsidRPr="009D3701">
              <w:rPr>
                <w:rFonts w:ascii="Times New Roman" w:hAnsi="Times New Roman"/>
                <w:bCs/>
                <w:color w:val="7030A0"/>
              </w:rPr>
              <w:t>Наглядно-зрительный</w:t>
            </w:r>
          </w:p>
        </w:tc>
        <w:tc>
          <w:tcPr>
            <w:tcW w:w="7888" w:type="dxa"/>
            <w:shd w:val="clear" w:color="auto" w:fill="F5FE7A"/>
          </w:tcPr>
          <w:p w:rsidR="00FC6826" w:rsidRDefault="00FC6826" w:rsidP="00D2219D">
            <w:pPr>
              <w:rPr>
                <w:rFonts w:ascii="Times New Roman" w:eastAsia="Calibri" w:hAnsi="Times New Roman"/>
              </w:rPr>
            </w:pPr>
          </w:p>
          <w:p w:rsidR="00FC6826" w:rsidRDefault="00FC6826" w:rsidP="00D2219D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Использование наглядности: репродукций</w:t>
            </w:r>
            <w:r w:rsidRPr="001E2954">
              <w:rPr>
                <w:rFonts w:ascii="Times New Roman" w:eastAsia="Calibri" w:hAnsi="Times New Roman"/>
              </w:rPr>
              <w:t xml:space="preserve"> картин, игрушек, изображений инструментов, п</w:t>
            </w:r>
            <w:r>
              <w:rPr>
                <w:rFonts w:ascii="Times New Roman" w:eastAsia="Calibri" w:hAnsi="Times New Roman"/>
              </w:rPr>
              <w:t>ортретов композиторов - з</w:t>
            </w:r>
            <w:r w:rsidRPr="001E2954">
              <w:rPr>
                <w:rFonts w:ascii="Times New Roman" w:eastAsia="Calibri" w:hAnsi="Times New Roman"/>
              </w:rPr>
              <w:t>начительно облегчает усвоение музыкальных знаний</w:t>
            </w:r>
            <w:r>
              <w:rPr>
                <w:rFonts w:ascii="Times New Roman" w:eastAsia="Calibri" w:hAnsi="Times New Roman"/>
              </w:rPr>
              <w:t>.</w:t>
            </w:r>
          </w:p>
          <w:p w:rsidR="00FC6826" w:rsidRDefault="00FC6826" w:rsidP="00D2219D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:rsidR="0065617A" w:rsidRDefault="0065617A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260466" w:rsidRDefault="00260466" w:rsidP="00FC6826">
      <w:pPr>
        <w:jc w:val="both"/>
        <w:rPr>
          <w:rFonts w:ascii="Times New Roman" w:eastAsia="Calibri" w:hAnsi="Times New Roman"/>
          <w:b/>
          <w:bCs/>
          <w:color w:val="7030A0"/>
          <w:sz w:val="28"/>
          <w:szCs w:val="28"/>
        </w:rPr>
      </w:pPr>
    </w:p>
    <w:p w:rsidR="00260466" w:rsidRDefault="00260466" w:rsidP="00FC6826">
      <w:pPr>
        <w:jc w:val="both"/>
        <w:rPr>
          <w:rFonts w:ascii="Times New Roman" w:eastAsia="Calibri" w:hAnsi="Times New Roman"/>
          <w:b/>
          <w:bCs/>
          <w:color w:val="7030A0"/>
          <w:sz w:val="28"/>
          <w:szCs w:val="28"/>
        </w:rPr>
      </w:pPr>
    </w:p>
    <w:p w:rsidR="00260466" w:rsidRDefault="00260466" w:rsidP="00FC6826">
      <w:pPr>
        <w:jc w:val="both"/>
        <w:rPr>
          <w:rFonts w:ascii="Times New Roman" w:eastAsia="Calibri" w:hAnsi="Times New Roman"/>
          <w:b/>
          <w:bCs/>
          <w:color w:val="7030A0"/>
          <w:sz w:val="28"/>
          <w:szCs w:val="28"/>
        </w:rPr>
      </w:pPr>
    </w:p>
    <w:p w:rsidR="00260466" w:rsidRDefault="00260466" w:rsidP="00FC6826">
      <w:pPr>
        <w:jc w:val="both"/>
        <w:rPr>
          <w:rFonts w:ascii="Times New Roman" w:eastAsia="Calibri" w:hAnsi="Times New Roman"/>
          <w:b/>
          <w:bCs/>
          <w:color w:val="7030A0"/>
          <w:sz w:val="28"/>
          <w:szCs w:val="28"/>
        </w:rPr>
      </w:pPr>
    </w:p>
    <w:p w:rsidR="00FC6826" w:rsidRPr="00336DF5" w:rsidRDefault="00FC6826" w:rsidP="00CD5F36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336DF5">
        <w:rPr>
          <w:rFonts w:ascii="Times New Roman" w:eastAsia="Calibri" w:hAnsi="Times New Roman"/>
          <w:b/>
          <w:bCs/>
          <w:color w:val="7030A0"/>
          <w:sz w:val="28"/>
          <w:szCs w:val="28"/>
        </w:rPr>
        <w:t>Формы организации музыкально-образовательной деятельности.</w:t>
      </w:r>
    </w:p>
    <w:p w:rsidR="00FC6826" w:rsidRDefault="00FC6826" w:rsidP="00FC682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C00000"/>
        </w:rPr>
        <w:t xml:space="preserve">     </w:t>
      </w:r>
      <w:r w:rsidRPr="00336DF5">
        <w:rPr>
          <w:rFonts w:ascii="Times New Roman" w:hAnsi="Times New Roman"/>
        </w:rPr>
        <w:t>Музыкальное развитие детей осуществляется через различные формы организации музыкальной деятельности, которые обогащают и разнообразят содержание и методы музыкальной деятельности.</w:t>
      </w:r>
    </w:p>
    <w:p w:rsidR="00FC6826" w:rsidRDefault="00FC6826" w:rsidP="00FC6826">
      <w:pPr>
        <w:rPr>
          <w:rFonts w:ascii="Times New Roman" w:hAnsi="Times New Roman"/>
          <w:b/>
          <w:color w:val="7030A0"/>
        </w:rPr>
      </w:pPr>
    </w:p>
    <w:p w:rsidR="00FC6826" w:rsidRDefault="00FC6826" w:rsidP="00FC6826">
      <w:pPr>
        <w:rPr>
          <w:rFonts w:ascii="Times New Roman" w:hAnsi="Times New Roman"/>
          <w:b/>
          <w:color w:val="7030A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7030A0"/>
        </w:rPr>
      </w:pPr>
      <w:r w:rsidRPr="00336DF5">
        <w:rPr>
          <w:rFonts w:ascii="Times New Roman" w:hAnsi="Times New Roman"/>
          <w:b/>
          <w:color w:val="7030A0"/>
        </w:rPr>
        <w:t>Формы музыкальной деятельности:</w:t>
      </w:r>
    </w:p>
    <w:p w:rsidR="00FC6826" w:rsidRDefault="00FC6826" w:rsidP="00FC6826">
      <w:pPr>
        <w:jc w:val="center"/>
        <w:rPr>
          <w:rFonts w:ascii="Times New Roman" w:hAnsi="Times New Roman"/>
          <w:b/>
          <w:color w:val="7030A0"/>
        </w:rPr>
      </w:pPr>
      <w:r>
        <w:rPr>
          <w:rFonts w:ascii="Times New Roman" w:eastAsia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9C1379" wp14:editId="19A3F9F4">
                <wp:simplePos x="0" y="0"/>
                <wp:positionH relativeFrom="column">
                  <wp:posOffset>964565</wp:posOffset>
                </wp:positionH>
                <wp:positionV relativeFrom="paragraph">
                  <wp:posOffset>164290</wp:posOffset>
                </wp:positionV>
                <wp:extent cx="4667250" cy="1114425"/>
                <wp:effectExtent l="0" t="0" r="19050" b="2857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1114425"/>
                        </a:xfrm>
                        <a:prstGeom prst="ellipse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882346" w:rsidRDefault="008D5B37" w:rsidP="00FC682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82346">
                              <w:rPr>
                                <w:rFonts w:ascii="Times New Roman" w:hAnsi="Times New Roman"/>
                                <w:color w:val="002060"/>
                                <w:sz w:val="28"/>
                                <w:szCs w:val="28"/>
                              </w:rPr>
                              <w:t>Непосредственно-образовательная деятельность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79C1379" id="Овал 27" o:spid="_x0000_s1047" style="position:absolute;left:0;text-align:left;margin-left:75.95pt;margin-top:12.95pt;width:367.5pt;height:8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" fillcolor="#ed7d31" strokecolor="#41719c" strokeweight="1pt">
                <v:stroke joinstyle="miter"/>
                <v:textbox>
                  <w:txbxContent>
                    <w:p w:rsidR="008D5B37" w:rsidRPr="00882346" w:rsidRDefault="008D5B37" w:rsidP="00FC682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82346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Непосредственно-образовательная деятельность</w:t>
                      </w:r>
                    </w:p>
                  </w:txbxContent>
                </v:textbox>
              </v:oval>
            </w:pict>
          </mc:Fallback>
        </mc:AlternateContent>
      </w:r>
    </w:p>
    <w:p w:rsidR="00FC6826" w:rsidRDefault="00FC6826" w:rsidP="00FC6826">
      <w:pPr>
        <w:jc w:val="center"/>
        <w:rPr>
          <w:rFonts w:ascii="Times New Roman" w:hAnsi="Times New Roman"/>
          <w:b/>
          <w:color w:val="7030A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7030A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7030A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7030A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7030A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  <w:r w:rsidRPr="00913482">
        <w:rPr>
          <w:rFonts w:ascii="Times New Roman" w:eastAsia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B8B5D2" wp14:editId="43240B43">
                <wp:simplePos x="0" y="0"/>
                <wp:positionH relativeFrom="column">
                  <wp:posOffset>884511</wp:posOffset>
                </wp:positionH>
                <wp:positionV relativeFrom="paragraph">
                  <wp:posOffset>77251</wp:posOffset>
                </wp:positionV>
                <wp:extent cx="4667250" cy="1114425"/>
                <wp:effectExtent l="0" t="0" r="19050" b="28575"/>
                <wp:wrapNone/>
                <wp:docPr id="36" name="Овал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11144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882346" w:rsidRDefault="008D5B37" w:rsidP="00FC682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82346">
                              <w:rPr>
                                <w:rFonts w:ascii="Times New Roman" w:hAnsi="Times New Roman"/>
                                <w:color w:val="002060"/>
                                <w:sz w:val="28"/>
                                <w:szCs w:val="28"/>
                              </w:rPr>
                              <w:t>Музыка в повседневной жизни детского сада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2B8B5D2" id="Овал 36" o:spid="_x0000_s1048" style="position:absolute;left:0;text-align:left;margin-left:69.65pt;margin-top:6.1pt;width:367.5pt;height:8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" fillcolor="yellow" strokecolor="#41719c" strokeweight="1pt">
                <v:stroke joinstyle="miter"/>
                <v:textbox>
                  <w:txbxContent>
                    <w:p w:rsidR="008D5B37" w:rsidRPr="00882346" w:rsidRDefault="008D5B37" w:rsidP="00FC682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82346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Музыка в повседневной жизни детского сада</w:t>
                      </w:r>
                    </w:p>
                  </w:txbxContent>
                </v:textbox>
              </v:oval>
            </w:pict>
          </mc:Fallback>
        </mc:AlternateContent>
      </w: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  <w:r w:rsidRPr="00913482">
        <w:rPr>
          <w:rFonts w:ascii="Times New Roman" w:eastAsia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D0D83D" wp14:editId="5F048043">
                <wp:simplePos x="0" y="0"/>
                <wp:positionH relativeFrom="column">
                  <wp:posOffset>886154</wp:posOffset>
                </wp:positionH>
                <wp:positionV relativeFrom="paragraph">
                  <wp:posOffset>87127</wp:posOffset>
                </wp:positionV>
                <wp:extent cx="4667250" cy="1114425"/>
                <wp:effectExtent l="0" t="0" r="19050" b="28575"/>
                <wp:wrapNone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1114425"/>
                        </a:xfrm>
                        <a:prstGeom prst="ellipse">
                          <a:avLst/>
                        </a:prstGeom>
                        <a:solidFill>
                          <a:srgbClr val="3EFB3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882346" w:rsidRDefault="008D5B37" w:rsidP="00FC682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2060"/>
                                <w:sz w:val="28"/>
                                <w:szCs w:val="28"/>
                              </w:rPr>
                              <w:t>Музыкал</w:t>
                            </w:r>
                            <w:r w:rsidRPr="00882346">
                              <w:rPr>
                                <w:rFonts w:ascii="Times New Roman" w:hAnsi="Times New Roman"/>
                                <w:color w:val="002060"/>
                                <w:sz w:val="28"/>
                                <w:szCs w:val="28"/>
                              </w:rPr>
                              <w:t>ьное воспитание в семье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8D0D83D" id="Овал 37" o:spid="_x0000_s1049" style="position:absolute;left:0;text-align:left;margin-left:69.8pt;margin-top:6.85pt;width:367.5pt;height:8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" fillcolor="#3efb35" strokecolor="#41719c" strokeweight="1pt">
                <v:stroke joinstyle="miter"/>
                <v:textbox>
                  <w:txbxContent>
                    <w:p w:rsidR="008D5B37" w:rsidRPr="00882346" w:rsidRDefault="008D5B37" w:rsidP="00FC682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Музыкал</w:t>
                      </w:r>
                      <w:r w:rsidRPr="00882346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ьное воспитание в семье</w:t>
                      </w:r>
                    </w:p>
                  </w:txbxContent>
                </v:textbox>
              </v:oval>
            </w:pict>
          </mc:Fallback>
        </mc:AlternateContent>
      </w: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FC6826" w:rsidRDefault="00FC6826" w:rsidP="00FC6826">
      <w:pPr>
        <w:jc w:val="center"/>
        <w:rPr>
          <w:rFonts w:ascii="Times New Roman" w:hAnsi="Times New Roman"/>
          <w:b/>
          <w:color w:val="C00000"/>
        </w:rPr>
      </w:pPr>
    </w:p>
    <w:p w:rsidR="005A1C82" w:rsidRDefault="005A1C82" w:rsidP="00FC6826">
      <w:pPr>
        <w:jc w:val="both"/>
        <w:rPr>
          <w:rFonts w:ascii="Times New Roman" w:hAnsi="Times New Roman"/>
          <w:b/>
          <w:color w:val="C00000"/>
        </w:rPr>
      </w:pPr>
    </w:p>
    <w:p w:rsidR="00A93E3B" w:rsidRDefault="00A93E3B" w:rsidP="00FC6826">
      <w:pPr>
        <w:jc w:val="both"/>
        <w:rPr>
          <w:rFonts w:ascii="Times New Roman" w:hAnsi="Times New Roman"/>
          <w:b/>
          <w:color w:val="C00000"/>
        </w:rPr>
      </w:pPr>
    </w:p>
    <w:p w:rsidR="00A93E3B" w:rsidRDefault="00A93E3B" w:rsidP="00FC6826">
      <w:pPr>
        <w:jc w:val="both"/>
        <w:rPr>
          <w:rFonts w:ascii="Times New Roman" w:hAnsi="Times New Roman"/>
          <w:b/>
          <w:color w:val="C00000"/>
        </w:rPr>
      </w:pPr>
    </w:p>
    <w:p w:rsidR="00A93E3B" w:rsidRDefault="00A93E3B" w:rsidP="00FC6826">
      <w:pPr>
        <w:jc w:val="both"/>
        <w:rPr>
          <w:rFonts w:ascii="Times New Roman" w:hAnsi="Times New Roman"/>
          <w:b/>
          <w:color w:val="C00000"/>
        </w:rPr>
      </w:pPr>
    </w:p>
    <w:p w:rsidR="00A93E3B" w:rsidRDefault="00A93E3B" w:rsidP="00FC6826">
      <w:pPr>
        <w:jc w:val="both"/>
        <w:rPr>
          <w:rFonts w:ascii="Times New Roman" w:hAnsi="Times New Roman"/>
          <w:b/>
          <w:color w:val="C00000"/>
        </w:rPr>
      </w:pPr>
    </w:p>
    <w:p w:rsidR="00FC6826" w:rsidRPr="00DC535E" w:rsidRDefault="00FC6826" w:rsidP="00FC6826">
      <w:pPr>
        <w:jc w:val="both"/>
        <w:rPr>
          <w:rFonts w:ascii="Times New Roman" w:hAnsi="Times New Roman"/>
          <w:b/>
          <w:color w:val="C00000"/>
        </w:rPr>
      </w:pPr>
      <w:r w:rsidRPr="00DC535E">
        <w:rPr>
          <w:rFonts w:ascii="Times New Roman" w:hAnsi="Times New Roman"/>
          <w:b/>
          <w:color w:val="C00000"/>
        </w:rPr>
        <w:t xml:space="preserve">Музыкальная </w:t>
      </w:r>
      <w:r>
        <w:rPr>
          <w:rFonts w:ascii="Times New Roman" w:hAnsi="Times New Roman"/>
          <w:b/>
          <w:color w:val="C00000"/>
        </w:rPr>
        <w:t>непосредственно-</w:t>
      </w:r>
      <w:r w:rsidRPr="00DC535E">
        <w:rPr>
          <w:rFonts w:ascii="Times New Roman" w:hAnsi="Times New Roman"/>
          <w:b/>
          <w:color w:val="C00000"/>
        </w:rPr>
        <w:t>образовательная дея</w:t>
      </w:r>
      <w:r>
        <w:rPr>
          <w:rFonts w:ascii="Times New Roman" w:hAnsi="Times New Roman"/>
          <w:b/>
          <w:color w:val="C00000"/>
        </w:rPr>
        <w:t>тельность состоит из трех компонентов</w:t>
      </w:r>
      <w:r w:rsidRPr="00DC535E">
        <w:rPr>
          <w:rFonts w:ascii="Times New Roman" w:hAnsi="Times New Roman"/>
          <w:b/>
          <w:color w:val="C00000"/>
        </w:rPr>
        <w:t>:</w:t>
      </w:r>
    </w:p>
    <w:p w:rsidR="00FC6826" w:rsidRPr="00DC535E" w:rsidRDefault="00FC6826" w:rsidP="00FC6826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FC6826" w:rsidRPr="00DC535E" w:rsidRDefault="00FC6826" w:rsidP="00FC6826">
      <w:pPr>
        <w:jc w:val="both"/>
        <w:rPr>
          <w:rFonts w:ascii="Times New Roman" w:hAnsi="Times New Roman"/>
        </w:rPr>
      </w:pPr>
      <w:r w:rsidRPr="00DC535E">
        <w:rPr>
          <w:rFonts w:ascii="Times New Roman" w:hAnsi="Times New Roman"/>
          <w:b/>
          <w:color w:val="002060"/>
        </w:rPr>
        <w:t>1.Вводная часть.</w:t>
      </w:r>
      <w:r w:rsidRPr="00DC535E">
        <w:rPr>
          <w:rFonts w:ascii="Times New Roman" w:hAnsi="Times New Roman"/>
          <w:color w:val="002060"/>
        </w:rPr>
        <w:t xml:space="preserve"> </w:t>
      </w:r>
      <w:r w:rsidRPr="00DC535E">
        <w:rPr>
          <w:rFonts w:ascii="Times New Roman" w:hAnsi="Times New Roman"/>
          <w:b/>
          <w:color w:val="ED7D31" w:themeColor="accent2"/>
        </w:rPr>
        <w:t>Музыкально-ритмические упражнения.</w:t>
      </w:r>
    </w:p>
    <w:p w:rsidR="00FC6826" w:rsidRPr="00DC535E" w:rsidRDefault="00FC6826" w:rsidP="00FC6826">
      <w:pPr>
        <w:jc w:val="both"/>
        <w:rPr>
          <w:rFonts w:ascii="Times New Roman" w:hAnsi="Times New Roman"/>
        </w:rPr>
      </w:pPr>
      <w:r w:rsidRPr="00DC535E">
        <w:rPr>
          <w:rFonts w:ascii="Times New Roman" w:hAnsi="Times New Roman"/>
          <w:b/>
        </w:rPr>
        <w:t>Цель:</w:t>
      </w:r>
      <w:r w:rsidRPr="00DC535E">
        <w:rPr>
          <w:rFonts w:ascii="Times New Roman" w:hAnsi="Times New Roman"/>
        </w:rPr>
        <w:t xml:space="preserve"> настроить ребенка на занятие и развивать навыки основных и танцевальных движений, которые будут использован</w:t>
      </w:r>
      <w:r>
        <w:rPr>
          <w:rFonts w:ascii="Times New Roman" w:hAnsi="Times New Roman"/>
        </w:rPr>
        <w:t>ы в плясках, танцах, хороводах.</w:t>
      </w:r>
    </w:p>
    <w:p w:rsidR="00FC6826" w:rsidRPr="00DC535E" w:rsidRDefault="00FC6826" w:rsidP="00FC6826">
      <w:pPr>
        <w:jc w:val="both"/>
        <w:rPr>
          <w:rFonts w:ascii="Times New Roman" w:hAnsi="Times New Roman"/>
        </w:rPr>
      </w:pPr>
      <w:r w:rsidRPr="00DC535E">
        <w:rPr>
          <w:rFonts w:ascii="Times New Roman" w:hAnsi="Times New Roman"/>
          <w:b/>
          <w:color w:val="002060"/>
        </w:rPr>
        <w:t>2.Основная часть.</w:t>
      </w:r>
      <w:r w:rsidRPr="00DC535E">
        <w:rPr>
          <w:rFonts w:ascii="Times New Roman" w:hAnsi="Times New Roman"/>
          <w:color w:val="002060"/>
        </w:rPr>
        <w:t xml:space="preserve">  </w:t>
      </w:r>
      <w:r w:rsidRPr="00DC535E">
        <w:rPr>
          <w:rFonts w:ascii="Times New Roman" w:hAnsi="Times New Roman"/>
          <w:b/>
          <w:color w:val="ED7D31" w:themeColor="accent2"/>
        </w:rPr>
        <w:t>Восприятие музыки.</w:t>
      </w:r>
      <w:r w:rsidRPr="00DC535E">
        <w:rPr>
          <w:rFonts w:ascii="Times New Roman" w:hAnsi="Times New Roman"/>
          <w:color w:val="ED7D31" w:themeColor="accent2"/>
        </w:rPr>
        <w:t xml:space="preserve"> </w:t>
      </w:r>
    </w:p>
    <w:p w:rsidR="00FC6826" w:rsidRPr="00DC535E" w:rsidRDefault="00FC6826" w:rsidP="00FC6826">
      <w:pPr>
        <w:jc w:val="both"/>
        <w:rPr>
          <w:rFonts w:ascii="Times New Roman" w:hAnsi="Times New Roman"/>
        </w:rPr>
      </w:pPr>
      <w:r w:rsidRPr="00DC535E">
        <w:rPr>
          <w:rFonts w:ascii="Times New Roman" w:hAnsi="Times New Roman"/>
          <w:b/>
        </w:rPr>
        <w:t>Цель:</w:t>
      </w:r>
      <w:r>
        <w:rPr>
          <w:rFonts w:ascii="Times New Roman" w:hAnsi="Times New Roman"/>
        </w:rPr>
        <w:t xml:space="preserve"> научить</w:t>
      </w:r>
      <w:r w:rsidRPr="00DC535E">
        <w:rPr>
          <w:rFonts w:ascii="Times New Roman" w:hAnsi="Times New Roman"/>
        </w:rPr>
        <w:t xml:space="preserve"> ребенка вслушиваться в звучание мелодии и аккомпанемента, создающих художественно-музыкальный образ, эмоционально на них реагировать. </w:t>
      </w:r>
    </w:p>
    <w:p w:rsidR="00FC6826" w:rsidRPr="00DC535E" w:rsidRDefault="00FC6826" w:rsidP="00FC6826">
      <w:pPr>
        <w:jc w:val="both"/>
        <w:rPr>
          <w:rFonts w:ascii="Times New Roman" w:hAnsi="Times New Roman"/>
          <w:b/>
        </w:rPr>
      </w:pPr>
      <w:r w:rsidRPr="00DC535E">
        <w:rPr>
          <w:rFonts w:ascii="Times New Roman" w:hAnsi="Times New Roman"/>
        </w:rPr>
        <w:t xml:space="preserve">                                  </w:t>
      </w:r>
      <w:r w:rsidRPr="00DC535E">
        <w:rPr>
          <w:rFonts w:ascii="Times New Roman" w:hAnsi="Times New Roman"/>
          <w:b/>
          <w:color w:val="ED7D31" w:themeColor="accent2"/>
        </w:rPr>
        <w:t xml:space="preserve">Подпевание и пение. </w:t>
      </w:r>
    </w:p>
    <w:p w:rsidR="00FC6826" w:rsidRPr="00DC535E" w:rsidRDefault="00FC6826" w:rsidP="00FC6826">
      <w:pPr>
        <w:jc w:val="both"/>
        <w:rPr>
          <w:rFonts w:ascii="Times New Roman" w:hAnsi="Times New Roman"/>
        </w:rPr>
      </w:pPr>
      <w:r w:rsidRPr="00DC535E">
        <w:rPr>
          <w:rFonts w:ascii="Times New Roman" w:hAnsi="Times New Roman"/>
          <w:b/>
        </w:rPr>
        <w:t>Цель:</w:t>
      </w:r>
      <w:r w:rsidRPr="00DC535E">
        <w:rPr>
          <w:rFonts w:ascii="Times New Roman" w:hAnsi="Times New Roman"/>
        </w:rPr>
        <w:t xml:space="preserve"> развивать вокальные задатки ребенка, учить чисто интонировать мелодию, петь без напряжения</w:t>
      </w:r>
      <w:r>
        <w:rPr>
          <w:rFonts w:ascii="Times New Roman" w:hAnsi="Times New Roman"/>
        </w:rPr>
        <w:t xml:space="preserve"> в голосе, а также начинать и о</w:t>
      </w:r>
      <w:r w:rsidRPr="00DC535E">
        <w:rPr>
          <w:rFonts w:ascii="Times New Roman" w:hAnsi="Times New Roman"/>
        </w:rPr>
        <w:t>канчивать пение вместе с воспитателем.</w:t>
      </w:r>
    </w:p>
    <w:p w:rsidR="00FC6826" w:rsidRPr="00DC535E" w:rsidRDefault="00FC6826" w:rsidP="00FC6826">
      <w:pPr>
        <w:jc w:val="both"/>
        <w:rPr>
          <w:rFonts w:ascii="Times New Roman" w:hAnsi="Times New Roman"/>
        </w:rPr>
      </w:pPr>
      <w:r w:rsidRPr="00DC535E">
        <w:rPr>
          <w:rFonts w:ascii="Times New Roman" w:hAnsi="Times New Roman"/>
        </w:rPr>
        <w:t xml:space="preserve">       В основную часть занятий включаются и музыкально-дидактические игры, направленные на знакомство с детскими музыкальными инструментами, развитие памяти и воображения, музыка</w:t>
      </w:r>
      <w:r>
        <w:rPr>
          <w:rFonts w:ascii="Times New Roman" w:hAnsi="Times New Roman"/>
        </w:rPr>
        <w:t>льно-сенсорных способностей.</w:t>
      </w:r>
    </w:p>
    <w:p w:rsidR="00FC6826" w:rsidRPr="00DC535E" w:rsidRDefault="00FC6826" w:rsidP="00FC6826">
      <w:pPr>
        <w:jc w:val="both"/>
        <w:rPr>
          <w:rFonts w:ascii="Times New Roman" w:hAnsi="Times New Roman"/>
        </w:rPr>
      </w:pPr>
      <w:r w:rsidRPr="00DC535E">
        <w:rPr>
          <w:rFonts w:ascii="Times New Roman" w:hAnsi="Times New Roman"/>
          <w:b/>
          <w:color w:val="002060"/>
        </w:rPr>
        <w:t>3. Заключительная часть.</w:t>
      </w:r>
      <w:r w:rsidRPr="00DC535E">
        <w:rPr>
          <w:rFonts w:ascii="Times New Roman" w:hAnsi="Times New Roman"/>
          <w:color w:val="002060"/>
        </w:rPr>
        <w:t xml:space="preserve"> </w:t>
      </w:r>
      <w:r w:rsidRPr="00DC535E">
        <w:rPr>
          <w:rFonts w:ascii="Times New Roman" w:hAnsi="Times New Roman"/>
          <w:b/>
          <w:color w:val="ED7D31" w:themeColor="accent2"/>
        </w:rPr>
        <w:t>Игра или пляска.</w:t>
      </w:r>
    </w:p>
    <w:p w:rsidR="00FC6826" w:rsidRDefault="00FC6826" w:rsidP="00FC6826">
      <w:pPr>
        <w:jc w:val="both"/>
        <w:rPr>
          <w:rFonts w:ascii="Times New Roman" w:hAnsi="Times New Roman"/>
        </w:rPr>
      </w:pPr>
      <w:r w:rsidRPr="00EE1CEC">
        <w:rPr>
          <w:rFonts w:ascii="Times New Roman" w:hAnsi="Times New Roman"/>
          <w:b/>
        </w:rPr>
        <w:t>Цель:</w:t>
      </w:r>
      <w:r>
        <w:rPr>
          <w:rFonts w:ascii="Times New Roman" w:hAnsi="Times New Roman"/>
          <w:b/>
        </w:rPr>
        <w:t xml:space="preserve"> </w:t>
      </w:r>
      <w:r w:rsidRPr="0014617B">
        <w:rPr>
          <w:rFonts w:ascii="Times New Roman" w:hAnsi="Times New Roman"/>
        </w:rPr>
        <w:t>доставить эмоциональное наслаждение ребёнку, вызвать чувство радости от совершаемых действий, интерес и желание приходить на музыкальные занятия.</w:t>
      </w:r>
      <w:r w:rsidRPr="00CA0D2E">
        <w:rPr>
          <w:rFonts w:ascii="Times New Roman" w:hAnsi="Times New Roman"/>
        </w:rPr>
        <w:t xml:space="preserve"> </w:t>
      </w:r>
    </w:p>
    <w:p w:rsidR="00FC6826" w:rsidRDefault="00FC6826" w:rsidP="00FC682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С</w:t>
      </w:r>
      <w:r w:rsidRPr="004D03D7">
        <w:rPr>
          <w:rFonts w:ascii="Times New Roman" w:hAnsi="Times New Roman"/>
        </w:rPr>
        <w:t xml:space="preserve">редством </w:t>
      </w:r>
      <w:r>
        <w:rPr>
          <w:rFonts w:ascii="Times New Roman" w:hAnsi="Times New Roman"/>
        </w:rPr>
        <w:t>движения развивать организм ребёнка, исправлять физические недостатки, прививать жизненно необходимые навыки, развивать пространственные</w:t>
      </w:r>
      <w:r w:rsidRPr="00EE1CEC">
        <w:rPr>
          <w:rFonts w:ascii="Times New Roman" w:hAnsi="Times New Roman"/>
        </w:rPr>
        <w:t xml:space="preserve"> и</w:t>
      </w:r>
      <w:r>
        <w:rPr>
          <w:rFonts w:ascii="Times New Roman" w:hAnsi="Times New Roman"/>
        </w:rPr>
        <w:t xml:space="preserve"> </w:t>
      </w:r>
      <w:r w:rsidRPr="00EE1CEC">
        <w:rPr>
          <w:rFonts w:ascii="Times New Roman" w:hAnsi="Times New Roman"/>
        </w:rPr>
        <w:t>време</w:t>
      </w:r>
      <w:r>
        <w:rPr>
          <w:rFonts w:ascii="Times New Roman" w:hAnsi="Times New Roman"/>
        </w:rPr>
        <w:t>нные ориентировки, развивать</w:t>
      </w:r>
      <w:r w:rsidRPr="00EE1CEC">
        <w:rPr>
          <w:rFonts w:ascii="Times New Roman" w:hAnsi="Times New Roman"/>
        </w:rPr>
        <w:t xml:space="preserve"> худож</w:t>
      </w:r>
      <w:r>
        <w:rPr>
          <w:rFonts w:ascii="Times New Roman" w:hAnsi="Times New Roman"/>
        </w:rPr>
        <w:t>ественно-творческие способности.</w:t>
      </w:r>
    </w:p>
    <w:p w:rsidR="0065617A" w:rsidRDefault="0065617A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65617A" w:rsidRDefault="0065617A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5A1C82" w:rsidRDefault="005A1C82" w:rsidP="00E25FA8">
      <w:pPr>
        <w:jc w:val="center"/>
        <w:rPr>
          <w:rFonts w:ascii="Times New Roman" w:hAnsi="Times New Roman"/>
          <w:b/>
          <w:color w:val="C00000"/>
        </w:rPr>
      </w:pPr>
    </w:p>
    <w:p w:rsidR="00A93E3B" w:rsidRDefault="00A93E3B" w:rsidP="00E25FA8">
      <w:pPr>
        <w:jc w:val="center"/>
        <w:rPr>
          <w:rFonts w:ascii="Times New Roman" w:hAnsi="Times New Roman"/>
          <w:b/>
          <w:color w:val="C00000"/>
        </w:rPr>
      </w:pPr>
    </w:p>
    <w:p w:rsidR="003C212B" w:rsidRDefault="00A93E3B" w:rsidP="00A93E3B">
      <w:pPr>
        <w:rPr>
          <w:rFonts w:ascii="Times New Roman" w:hAnsi="Times New Roman"/>
          <w:b/>
          <w:color w:val="C00000"/>
          <w:u w:val="single"/>
        </w:rPr>
      </w:pPr>
      <w:r w:rsidRPr="00A93E3B">
        <w:rPr>
          <w:rFonts w:ascii="Times New Roman" w:hAnsi="Times New Roman"/>
          <w:b/>
          <w:color w:val="C00000"/>
          <w:u w:val="single"/>
        </w:rPr>
        <w:t>2.4.</w:t>
      </w:r>
      <w:r>
        <w:rPr>
          <w:rFonts w:ascii="Times New Roman" w:hAnsi="Times New Roman"/>
          <w:b/>
          <w:color w:val="C00000"/>
          <w:u w:val="single"/>
        </w:rPr>
        <w:t xml:space="preserve"> </w:t>
      </w:r>
      <w:r w:rsidR="00C42DD8" w:rsidRPr="00A93E3B">
        <w:rPr>
          <w:rFonts w:ascii="Times New Roman" w:hAnsi="Times New Roman"/>
          <w:b/>
          <w:color w:val="C00000"/>
          <w:u w:val="single"/>
        </w:rPr>
        <w:t>Взаимосвязь музыкального руководителя со специалистами</w:t>
      </w:r>
    </w:p>
    <w:p w:rsidR="00A93E3B" w:rsidRDefault="00A93E3B" w:rsidP="00A93E3B">
      <w:pPr>
        <w:rPr>
          <w:rFonts w:ascii="Times New Roman" w:hAnsi="Times New Roman"/>
          <w:b/>
          <w:color w:val="C00000"/>
          <w:u w:val="single"/>
        </w:rPr>
      </w:pPr>
    </w:p>
    <w:p w:rsidR="00A93E3B" w:rsidRPr="00A93E3B" w:rsidRDefault="00A93E3B" w:rsidP="00A93E3B">
      <w:pPr>
        <w:rPr>
          <w:rFonts w:ascii="Times New Roman" w:hAnsi="Times New Roman"/>
          <w:b/>
          <w:color w:val="C00000"/>
          <w:u w:val="single"/>
        </w:rPr>
      </w:pPr>
    </w:p>
    <w:p w:rsidR="00583237" w:rsidRDefault="00CD5F36" w:rsidP="00E25FA8">
      <w:pPr>
        <w:jc w:val="center"/>
        <w:rPr>
          <w:rFonts w:ascii="Times New Roman" w:hAnsi="Times New Roman"/>
          <w:b/>
          <w:color w:val="C00000"/>
        </w:rPr>
      </w:pPr>
      <w:r>
        <w:rPr>
          <w:rFonts w:ascii="Times New Roman" w:hAnsi="Times New Roman"/>
          <w:b/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FBADD02" wp14:editId="1EBD8E97">
                <wp:simplePos x="0" y="0"/>
                <wp:positionH relativeFrom="column">
                  <wp:posOffset>1250315</wp:posOffset>
                </wp:positionH>
                <wp:positionV relativeFrom="paragraph">
                  <wp:posOffset>147320</wp:posOffset>
                </wp:positionV>
                <wp:extent cx="3581400" cy="2609850"/>
                <wp:effectExtent l="0" t="0" r="19050" b="1905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2609850"/>
                        </a:xfrm>
                        <a:prstGeom prst="ellipse">
                          <a:avLst/>
                        </a:prstGeom>
                        <a:solidFill>
                          <a:srgbClr val="BC97D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5B37" w:rsidRPr="00EE5B47" w:rsidRDefault="008D5B37" w:rsidP="00814E9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  <w:r w:rsidRPr="00EE5B47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Музыкальный руководитель</w:t>
                            </w:r>
                          </w:p>
                          <w:p w:rsidR="008D5B37" w:rsidRPr="00EE5B47" w:rsidRDefault="008D5B37" w:rsidP="00814E9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</w:p>
                          <w:p w:rsidR="008D5B37" w:rsidRPr="00EE5B47" w:rsidRDefault="008D5B37" w:rsidP="00814E9E">
                            <w:pPr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EE5B47">
                              <w:rPr>
                                <w:rFonts w:ascii="Times New Roman" w:hAnsi="Times New Roman"/>
                                <w:color w:val="C00000"/>
                              </w:rPr>
                              <w:t>Развитие музыкальных и творческих способностей воспитанников в различных видах музыкальной деятельности с учётом их индивидуальных возможностей.</w:t>
                            </w:r>
                          </w:p>
                          <w:p w:rsidR="008D5B37" w:rsidRPr="00EE5B47" w:rsidRDefault="008D5B37" w:rsidP="00814E9E">
                            <w:pPr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EE5B47">
                              <w:rPr>
                                <w:rFonts w:ascii="Times New Roman" w:hAnsi="Times New Roman"/>
                                <w:color w:val="C00000"/>
                              </w:rPr>
                              <w:t>Формирование начала музыкальной культуры.</w:t>
                            </w:r>
                          </w:p>
                          <w:p w:rsidR="008D5B37" w:rsidRDefault="008D5B37" w:rsidP="00814E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FBADD02" id="Овал 15" o:spid="_x0000_s1050" style="position:absolute;left:0;text-align:left;margin-left:98.45pt;margin-top:11.6pt;width:282pt;height:205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" fillcolor="#bc97d1" strokecolor="#1f4d78 [1604]" strokeweight="1pt">
                <v:stroke joinstyle="miter"/>
                <v:textbox>
                  <w:txbxContent>
                    <w:p w:rsidR="008D5B37" w:rsidRPr="00EE5B47" w:rsidRDefault="008D5B37" w:rsidP="00814E9E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  <w:r w:rsidRPr="00EE5B47">
                        <w:rPr>
                          <w:rFonts w:ascii="Times New Roman" w:hAnsi="Times New Roman"/>
                          <w:b/>
                          <w:color w:val="C00000"/>
                        </w:rPr>
                        <w:t>Музыкальный руководитель</w:t>
                      </w:r>
                    </w:p>
                    <w:p w:rsidR="008D5B37" w:rsidRPr="00EE5B47" w:rsidRDefault="008D5B37" w:rsidP="00814E9E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</w:p>
                    <w:p w:rsidR="008D5B37" w:rsidRPr="00EE5B47" w:rsidRDefault="008D5B37" w:rsidP="00814E9E">
                      <w:pPr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EE5B47">
                        <w:rPr>
                          <w:rFonts w:ascii="Times New Roman" w:hAnsi="Times New Roman"/>
                          <w:color w:val="C00000"/>
                        </w:rPr>
                        <w:t>Развитие музыкальных и творческих способностей воспитанников в различных видах музыкальной деятельности с учётом их индивидуальных возможностей.</w:t>
                      </w:r>
                    </w:p>
                    <w:p w:rsidR="008D5B37" w:rsidRPr="00EE5B47" w:rsidRDefault="008D5B37" w:rsidP="00814E9E">
                      <w:pPr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EE5B47">
                        <w:rPr>
                          <w:rFonts w:ascii="Times New Roman" w:hAnsi="Times New Roman"/>
                          <w:color w:val="C00000"/>
                        </w:rPr>
                        <w:t>Формирование начала музыкальной культуры.</w:t>
                      </w:r>
                    </w:p>
                    <w:p w:rsidR="008D5B37" w:rsidRDefault="008D5B37" w:rsidP="00814E9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583237" w:rsidRDefault="00583237" w:rsidP="00E25FA8">
      <w:pPr>
        <w:jc w:val="center"/>
        <w:rPr>
          <w:rFonts w:ascii="Times New Roman" w:hAnsi="Times New Roman"/>
          <w:b/>
          <w:color w:val="C00000"/>
        </w:rPr>
      </w:pPr>
    </w:p>
    <w:p w:rsidR="003C212B" w:rsidRDefault="003C212B" w:rsidP="000D57B1">
      <w:pPr>
        <w:jc w:val="both"/>
        <w:rPr>
          <w:rFonts w:ascii="Times New Roman" w:hAnsi="Times New Roman"/>
          <w:b/>
          <w:color w:val="C00000"/>
        </w:rPr>
      </w:pPr>
    </w:p>
    <w:p w:rsidR="00DA4B61" w:rsidRDefault="00DA4B61" w:rsidP="0022572A">
      <w:pPr>
        <w:jc w:val="center"/>
        <w:rPr>
          <w:rFonts w:ascii="Times New Roman" w:hAnsi="Times New Roman"/>
          <w:b/>
          <w:color w:val="C00000"/>
        </w:rPr>
      </w:pPr>
    </w:p>
    <w:p w:rsidR="004E33CA" w:rsidRDefault="004E33CA" w:rsidP="00D60894">
      <w:pPr>
        <w:rPr>
          <w:rFonts w:ascii="Times New Roman" w:hAnsi="Times New Roman"/>
          <w:b/>
          <w:color w:val="C00000"/>
        </w:rPr>
      </w:pPr>
    </w:p>
    <w:p w:rsidR="00D60894" w:rsidRDefault="00D60894" w:rsidP="00D60894">
      <w:pPr>
        <w:jc w:val="center"/>
        <w:rPr>
          <w:rFonts w:ascii="Times New Roman" w:hAnsi="Times New Roman"/>
          <w:b/>
          <w:color w:val="C00000"/>
        </w:rPr>
      </w:pPr>
    </w:p>
    <w:p w:rsidR="00D60894" w:rsidRDefault="00D60894" w:rsidP="00D60894">
      <w:pPr>
        <w:rPr>
          <w:rFonts w:ascii="Times New Roman" w:hAnsi="Times New Roman"/>
          <w:b/>
          <w:color w:val="C00000"/>
        </w:rPr>
      </w:pPr>
    </w:p>
    <w:p w:rsidR="00D60894" w:rsidRDefault="00D60894" w:rsidP="00D60894">
      <w:pPr>
        <w:rPr>
          <w:rFonts w:ascii="Times New Roman" w:hAnsi="Times New Roman"/>
          <w:b/>
          <w:color w:val="C00000"/>
        </w:rPr>
      </w:pPr>
    </w:p>
    <w:p w:rsidR="00D60894" w:rsidRDefault="00D60894" w:rsidP="00D60894">
      <w:pPr>
        <w:rPr>
          <w:rFonts w:ascii="Times New Roman" w:hAnsi="Times New Roman"/>
          <w:b/>
          <w:color w:val="C00000"/>
        </w:rPr>
      </w:pPr>
    </w:p>
    <w:p w:rsidR="00D60894" w:rsidRDefault="00D60894" w:rsidP="00D60894">
      <w:pPr>
        <w:rPr>
          <w:rFonts w:ascii="Times New Roman" w:hAnsi="Times New Roman"/>
          <w:b/>
          <w:color w:val="C00000"/>
        </w:rPr>
      </w:pPr>
    </w:p>
    <w:p w:rsidR="00D60894" w:rsidRDefault="00D60894" w:rsidP="00D60894">
      <w:pPr>
        <w:rPr>
          <w:rFonts w:ascii="Times New Roman" w:hAnsi="Times New Roman"/>
          <w:b/>
          <w:color w:val="C00000"/>
        </w:rPr>
      </w:pPr>
    </w:p>
    <w:p w:rsidR="00D60894" w:rsidRDefault="00D60894" w:rsidP="00D60894">
      <w:pPr>
        <w:rPr>
          <w:rFonts w:ascii="Times New Roman" w:hAnsi="Times New Roman"/>
          <w:b/>
          <w:color w:val="C00000"/>
        </w:rPr>
      </w:pPr>
    </w:p>
    <w:p w:rsidR="003C212B" w:rsidRPr="003F757B" w:rsidRDefault="003C212B" w:rsidP="0022572A">
      <w:pPr>
        <w:jc w:val="center"/>
        <w:rPr>
          <w:rFonts w:ascii="Times New Roman" w:hAnsi="Times New Roman"/>
          <w:b/>
          <w:color w:val="C00000"/>
        </w:rPr>
      </w:pPr>
    </w:p>
    <w:p w:rsidR="00DA4B61" w:rsidRPr="003F757B" w:rsidRDefault="00DA4B61" w:rsidP="0022572A">
      <w:pPr>
        <w:jc w:val="center"/>
        <w:rPr>
          <w:rFonts w:ascii="Times New Roman" w:hAnsi="Times New Roman"/>
          <w:b/>
          <w:color w:val="C00000"/>
        </w:rPr>
      </w:pPr>
    </w:p>
    <w:p w:rsidR="00814E9E" w:rsidRDefault="00CD5F36" w:rsidP="00647DA6">
      <w:pPr>
        <w:rPr>
          <w:rFonts w:ascii="Times New Roman" w:hAnsi="Times New Roman"/>
          <w:b/>
          <w:color w:val="C00000"/>
        </w:rPr>
      </w:pPr>
      <w:r>
        <w:rPr>
          <w:rFonts w:ascii="Times New Roman" w:eastAsia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56A823" wp14:editId="527D43EB">
                <wp:simplePos x="0" y="0"/>
                <wp:positionH relativeFrom="column">
                  <wp:posOffset>4144645</wp:posOffset>
                </wp:positionH>
                <wp:positionV relativeFrom="paragraph">
                  <wp:posOffset>92194</wp:posOffset>
                </wp:positionV>
                <wp:extent cx="246380" cy="609600"/>
                <wp:effectExtent l="95250" t="0" r="96520" b="0"/>
                <wp:wrapNone/>
                <wp:docPr id="53" name="Двойная стрелка вверх/вниз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91868">
                          <a:off x="0" y="0"/>
                          <a:ext cx="246380" cy="609600"/>
                        </a:xfrm>
                        <a:prstGeom prst="up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35E5A3C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53" o:spid="_x0000_s1026" type="#_x0000_t70" style="position:absolute;margin-left:326.35pt;margin-top:7.25pt;width:19.4pt;height:48pt;rotation:-1974962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" adj=",4365" fillcolor="#5b9bd5" strokecolor="#41719c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72EFC3" wp14:editId="78650E23">
                <wp:simplePos x="0" y="0"/>
                <wp:positionH relativeFrom="column">
                  <wp:posOffset>1716405</wp:posOffset>
                </wp:positionH>
                <wp:positionV relativeFrom="paragraph">
                  <wp:posOffset>90805</wp:posOffset>
                </wp:positionV>
                <wp:extent cx="246380" cy="609600"/>
                <wp:effectExtent l="76200" t="0" r="39370" b="0"/>
                <wp:wrapNone/>
                <wp:docPr id="52" name="Двойная стрелка вверх/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4071">
                          <a:off x="0" y="0"/>
                          <a:ext cx="246380" cy="60960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3135BC" id="Двойная стрелка вверх/вниз 52" o:spid="_x0000_s1026" type="#_x0000_t70" style="position:absolute;margin-left:135.15pt;margin-top:7.15pt;width:19.4pt;height:48pt;rotation:1413471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" adj=",4365" fillcolor="#5b9bd5 [3204]" strokecolor="#1f4d78 [1604]" strokeweight="1pt"/>
            </w:pict>
          </mc:Fallback>
        </mc:AlternateContent>
      </w:r>
    </w:p>
    <w:p w:rsidR="00647DA6" w:rsidRDefault="00EE5D05" w:rsidP="00647DA6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                 </w:t>
      </w:r>
      <w:r w:rsidR="005356E4"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</w:rPr>
        <w:t xml:space="preserve">                                                 </w:t>
      </w:r>
      <w:r w:rsidR="005356E4">
        <w:rPr>
          <w:rFonts w:ascii="Times New Roman" w:eastAsia="Times New Roman" w:hAnsi="Times New Roman"/>
          <w:b/>
        </w:rPr>
        <w:t xml:space="preserve">                      </w:t>
      </w:r>
      <w:r w:rsidR="00583237">
        <w:rPr>
          <w:rFonts w:ascii="Times New Roman" w:eastAsia="Times New Roman" w:hAnsi="Times New Roman"/>
          <w:b/>
          <w:noProof/>
          <w:lang w:eastAsia="ru-RU"/>
        </w:rPr>
        <w:t xml:space="preserve"> </w:t>
      </w:r>
      <w:r>
        <w:rPr>
          <w:rFonts w:ascii="Times New Roman" w:eastAsia="Times New Roman" w:hAnsi="Times New Roman"/>
          <w:b/>
        </w:rPr>
        <w:t xml:space="preserve">         </w:t>
      </w:r>
    </w:p>
    <w:p w:rsidR="00814E9E" w:rsidRDefault="00814E9E" w:rsidP="00DA4B61">
      <w:pPr>
        <w:jc w:val="center"/>
        <w:rPr>
          <w:rFonts w:ascii="Times New Roman" w:eastAsia="Times New Roman" w:hAnsi="Times New Roman"/>
          <w:b/>
        </w:rPr>
      </w:pPr>
    </w:p>
    <w:p w:rsidR="00814E9E" w:rsidRDefault="00814E9E" w:rsidP="00DA4B61">
      <w:pPr>
        <w:jc w:val="center"/>
        <w:rPr>
          <w:rFonts w:ascii="Times New Roman" w:eastAsia="Times New Roman" w:hAnsi="Times New Roman"/>
          <w:b/>
        </w:rPr>
      </w:pPr>
    </w:p>
    <w:p w:rsidR="00814E9E" w:rsidRDefault="00CD5F36" w:rsidP="00DA4B61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D204E0" wp14:editId="4E11AA8A">
                <wp:simplePos x="0" y="0"/>
                <wp:positionH relativeFrom="column">
                  <wp:posOffset>3269615</wp:posOffset>
                </wp:positionH>
                <wp:positionV relativeFrom="paragraph">
                  <wp:posOffset>-2540</wp:posOffset>
                </wp:positionV>
                <wp:extent cx="3543300" cy="2676525"/>
                <wp:effectExtent l="0" t="0" r="19050" b="28575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26765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5B37" w:rsidRPr="001A5CB5" w:rsidRDefault="008D5B37" w:rsidP="00BA0ED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2060"/>
                              </w:rPr>
                            </w:pPr>
                            <w:r w:rsidRPr="001A5CB5">
                              <w:rPr>
                                <w:rFonts w:ascii="Times New Roman" w:hAnsi="Times New Roman"/>
                                <w:b/>
                                <w:color w:val="002060"/>
                              </w:rPr>
                              <w:t>Воспитатели</w:t>
                            </w:r>
                          </w:p>
                          <w:p w:rsidR="008D5B37" w:rsidRDefault="008D5B37" w:rsidP="00BA0ED2">
                            <w:pPr>
                              <w:jc w:val="center"/>
                              <w:rPr>
                                <w:rFonts w:ascii="Times New Roman" w:hAnsi="Times New Roman"/>
                                <w:color w:val="00206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2060"/>
                              </w:rPr>
                              <w:t xml:space="preserve">Активное участие на музыкальных занятиях (разучивание песен, при обучении муз-ритм движениям); направляют самостоятельную </w:t>
                            </w:r>
                          </w:p>
                          <w:p w:rsidR="008D5B37" w:rsidRPr="001A5CB5" w:rsidRDefault="008D5B37" w:rsidP="00BA0ED2">
                            <w:pPr>
                              <w:jc w:val="center"/>
                              <w:rPr>
                                <w:rFonts w:ascii="Times New Roman" w:hAnsi="Times New Roman"/>
                                <w:color w:val="00206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2060"/>
                              </w:rPr>
                              <w:t>музыкальную деятельность детей, включают музыку в игры, прогулки, трудовой процесс; используют музыку в разных областях образовательной деятельности.</w:t>
                            </w:r>
                          </w:p>
                          <w:p w:rsidR="008D5B37" w:rsidRDefault="008D5B37" w:rsidP="00DD23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2D204E0" id="Овал 22" o:spid="_x0000_s1051" style="position:absolute;left:0;text-align:left;margin-left:257.45pt;margin-top:-.2pt;width:279pt;height:21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" fillcolor="yellow" strokecolor="#1f4d78 [1604]" strokeweight="1pt">
                <v:stroke joinstyle="miter"/>
                <v:textbox>
                  <w:txbxContent>
                    <w:p w:rsidR="008D5B37" w:rsidRPr="001A5CB5" w:rsidRDefault="008D5B37" w:rsidP="00BA0ED2">
                      <w:pPr>
                        <w:jc w:val="center"/>
                        <w:rPr>
                          <w:rFonts w:ascii="Times New Roman" w:hAnsi="Times New Roman"/>
                          <w:b/>
                          <w:color w:val="002060"/>
                        </w:rPr>
                      </w:pPr>
                      <w:r w:rsidRPr="001A5CB5">
                        <w:rPr>
                          <w:rFonts w:ascii="Times New Roman" w:hAnsi="Times New Roman"/>
                          <w:b/>
                          <w:color w:val="002060"/>
                        </w:rPr>
                        <w:t>Воспитатели</w:t>
                      </w:r>
                    </w:p>
                    <w:p w:rsidR="008D5B37" w:rsidRDefault="008D5B37" w:rsidP="00BA0ED2">
                      <w:pPr>
                        <w:jc w:val="center"/>
                        <w:rPr>
                          <w:rFonts w:ascii="Times New Roman" w:hAnsi="Times New Roman"/>
                          <w:color w:val="002060"/>
                        </w:rPr>
                      </w:pPr>
                      <w:r>
                        <w:rPr>
                          <w:rFonts w:ascii="Times New Roman" w:hAnsi="Times New Roman"/>
                          <w:color w:val="002060"/>
                        </w:rPr>
                        <w:t xml:space="preserve">Активное участие на музыкальных занятиях (разучивание песен, при обучении муз-ритм движениям); направляют самостоятельную </w:t>
                      </w:r>
                    </w:p>
                    <w:p w:rsidR="008D5B37" w:rsidRPr="001A5CB5" w:rsidRDefault="008D5B37" w:rsidP="00BA0ED2">
                      <w:pPr>
                        <w:jc w:val="center"/>
                        <w:rPr>
                          <w:rFonts w:ascii="Times New Roman" w:hAnsi="Times New Roman"/>
                          <w:color w:val="002060"/>
                        </w:rPr>
                      </w:pPr>
                      <w:r>
                        <w:rPr>
                          <w:rFonts w:ascii="Times New Roman" w:hAnsi="Times New Roman"/>
                          <w:color w:val="002060"/>
                        </w:rPr>
                        <w:t>музыкальную деятельность детей, включают музыку в игры, прогулки, трудовой процесс; используют музыку в разных областях образовательной деятельности.</w:t>
                      </w:r>
                    </w:p>
                    <w:p w:rsidR="008D5B37" w:rsidRDefault="008D5B37" w:rsidP="00DD236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97F817" wp14:editId="4E155B34">
                <wp:simplePos x="0" y="0"/>
                <wp:positionH relativeFrom="column">
                  <wp:posOffset>-273685</wp:posOffset>
                </wp:positionH>
                <wp:positionV relativeFrom="paragraph">
                  <wp:posOffset>100330</wp:posOffset>
                </wp:positionV>
                <wp:extent cx="3295650" cy="2419350"/>
                <wp:effectExtent l="0" t="0" r="19050" b="19050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241935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5B37" w:rsidRPr="00EE5B47" w:rsidRDefault="008D5B37" w:rsidP="00DD236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2060"/>
                              </w:rPr>
                            </w:pPr>
                            <w:r w:rsidRPr="00EE5B47">
                              <w:rPr>
                                <w:rFonts w:ascii="Times New Roman" w:hAnsi="Times New Roman"/>
                                <w:b/>
                                <w:color w:val="002060"/>
                              </w:rPr>
                              <w:t>Логопед</w:t>
                            </w:r>
                          </w:p>
                          <w:p w:rsidR="008D5B37" w:rsidRDefault="008D5B37" w:rsidP="00DD236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color w:val="002060"/>
                              </w:rPr>
                              <w:t>Рекомендации по практическому материалу: игры и упражнения на развитие слухового внимания, речевого слуха, артикуляционной моторики, физиологического дыхания, речевого дыхания, голоса.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197F817" id="Овал 18" o:spid="_x0000_s1052" style="position:absolute;left:0;text-align:left;margin-left:-21.55pt;margin-top:7.9pt;width:259.5pt;height:19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" fillcolor="#ed7d31 [3205]" strokecolor="#1f4d78 [1604]" strokeweight="1pt">
                <v:stroke joinstyle="miter"/>
                <v:textbox>
                  <w:txbxContent>
                    <w:p w:rsidR="008D5B37" w:rsidRPr="00EE5B47" w:rsidRDefault="008D5B37" w:rsidP="00DD236B">
                      <w:pPr>
                        <w:jc w:val="center"/>
                        <w:rPr>
                          <w:rFonts w:ascii="Times New Roman" w:hAnsi="Times New Roman"/>
                          <w:b/>
                          <w:color w:val="002060"/>
                        </w:rPr>
                      </w:pPr>
                      <w:r w:rsidRPr="00EE5B47">
                        <w:rPr>
                          <w:rFonts w:ascii="Times New Roman" w:hAnsi="Times New Roman"/>
                          <w:b/>
                          <w:color w:val="002060"/>
                        </w:rPr>
                        <w:t>Логопед</w:t>
                      </w:r>
                    </w:p>
                    <w:p w:rsidR="008D5B37" w:rsidRDefault="008D5B37" w:rsidP="00DD236B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color w:val="002060"/>
                        </w:rPr>
                        <w:t>Рекомендации по практическому материалу: игры и упражнения на развитие слухового внимания, речевого слуха, артикуляционной моторики, физиологического дыхания, речевого дыхания, голоса.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/>
          <w:b/>
          <w:noProof/>
          <w:lang w:eastAsia="ru-RU"/>
        </w:rPr>
        <w:drawing>
          <wp:inline distT="0" distB="0" distL="0" distR="0" wp14:anchorId="2458B35B" wp14:editId="79E57F40">
            <wp:extent cx="257175" cy="71437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4E9E" w:rsidRDefault="00814E9E" w:rsidP="00DA4B61">
      <w:pPr>
        <w:jc w:val="center"/>
        <w:rPr>
          <w:rFonts w:ascii="Times New Roman" w:eastAsia="Times New Roman" w:hAnsi="Times New Roman"/>
          <w:b/>
        </w:rPr>
      </w:pPr>
    </w:p>
    <w:p w:rsidR="00814E9E" w:rsidRDefault="005356E4" w:rsidP="005356E4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b/>
          <w:noProof/>
          <w:lang w:eastAsia="ru-RU"/>
        </w:rPr>
        <w:t xml:space="preserve">   </w:t>
      </w:r>
      <w:r>
        <w:rPr>
          <w:rFonts w:ascii="Times New Roman" w:eastAsia="Times New Roman" w:hAnsi="Times New Roman"/>
          <w:b/>
        </w:rPr>
        <w:t xml:space="preserve">          </w:t>
      </w:r>
    </w:p>
    <w:p w:rsidR="00814E9E" w:rsidRDefault="00814E9E" w:rsidP="00EE5D05">
      <w:pPr>
        <w:rPr>
          <w:rFonts w:ascii="Times New Roman" w:eastAsia="Times New Roman" w:hAnsi="Times New Roman"/>
          <w:b/>
        </w:rPr>
      </w:pPr>
    </w:p>
    <w:p w:rsidR="00814E9E" w:rsidRDefault="00814E9E" w:rsidP="00DA4B61">
      <w:pPr>
        <w:jc w:val="center"/>
        <w:rPr>
          <w:rFonts w:ascii="Times New Roman" w:eastAsia="Times New Roman" w:hAnsi="Times New Roman"/>
          <w:b/>
        </w:rPr>
      </w:pPr>
    </w:p>
    <w:p w:rsidR="00814E9E" w:rsidRDefault="00814E9E" w:rsidP="00DA4B61">
      <w:pPr>
        <w:jc w:val="center"/>
        <w:rPr>
          <w:rFonts w:ascii="Times New Roman" w:eastAsia="Times New Roman" w:hAnsi="Times New Roman"/>
          <w:b/>
        </w:rPr>
      </w:pPr>
    </w:p>
    <w:p w:rsidR="00814E9E" w:rsidRDefault="00814E9E" w:rsidP="00DA4B61">
      <w:pPr>
        <w:jc w:val="center"/>
        <w:rPr>
          <w:rFonts w:ascii="Times New Roman" w:eastAsia="Times New Roman" w:hAnsi="Times New Roman"/>
          <w:b/>
        </w:rPr>
      </w:pPr>
    </w:p>
    <w:p w:rsidR="00814E9E" w:rsidRDefault="00814E9E" w:rsidP="00DA4B61">
      <w:pPr>
        <w:jc w:val="center"/>
        <w:rPr>
          <w:rFonts w:ascii="Times New Roman" w:eastAsia="Times New Roman" w:hAnsi="Times New Roman"/>
          <w:b/>
        </w:rPr>
      </w:pPr>
    </w:p>
    <w:p w:rsidR="00814E9E" w:rsidRDefault="00814E9E" w:rsidP="00DA4B61">
      <w:pPr>
        <w:jc w:val="center"/>
        <w:rPr>
          <w:rFonts w:ascii="Times New Roman" w:eastAsia="Times New Roman" w:hAnsi="Times New Roman"/>
          <w:b/>
        </w:rPr>
      </w:pPr>
    </w:p>
    <w:p w:rsidR="00814E9E" w:rsidRDefault="00814E9E" w:rsidP="00DA4B61">
      <w:pPr>
        <w:jc w:val="center"/>
        <w:rPr>
          <w:rFonts w:ascii="Times New Roman" w:eastAsia="Times New Roman" w:hAnsi="Times New Roman"/>
          <w:b/>
        </w:rPr>
      </w:pPr>
    </w:p>
    <w:p w:rsidR="00F739C6" w:rsidRDefault="00CD5F36" w:rsidP="0022572A">
      <w:pPr>
        <w:jc w:val="center"/>
        <w:rPr>
          <w:rFonts w:ascii="Times New Roman" w:hAnsi="Times New Roman"/>
          <w:b/>
          <w:color w:val="C00000"/>
        </w:rPr>
      </w:pPr>
      <w:r>
        <w:rPr>
          <w:rFonts w:ascii="Times New Roman" w:hAnsi="Times New Roman"/>
          <w:b/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EFA297" wp14:editId="2D3D5B5D">
                <wp:simplePos x="0" y="0"/>
                <wp:positionH relativeFrom="column">
                  <wp:posOffset>1088390</wp:posOffset>
                </wp:positionH>
                <wp:positionV relativeFrom="paragraph">
                  <wp:posOffset>142240</wp:posOffset>
                </wp:positionV>
                <wp:extent cx="3981450" cy="2362200"/>
                <wp:effectExtent l="0" t="0" r="19050" b="19050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23622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5B37" w:rsidRPr="00C6740C" w:rsidRDefault="008D5B37" w:rsidP="00C6740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3300"/>
                              </w:rPr>
                            </w:pPr>
                            <w:r w:rsidRPr="001A5CB5">
                              <w:rPr>
                                <w:rFonts w:ascii="Times New Roman" w:hAnsi="Times New Roman"/>
                                <w:b/>
                                <w:color w:val="FF3300"/>
                              </w:rPr>
                              <w:t>Инстр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FF3300"/>
                              </w:rPr>
                              <w:t>уктор по физическому воспитанию</w:t>
                            </w:r>
                          </w:p>
                          <w:p w:rsidR="008D5B37" w:rsidRDefault="008D5B37" w:rsidP="00DD236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color w:val="FF3300"/>
                              </w:rPr>
                              <w:t>Рекомендации по использованию музыкально-двигательных упражнений и этюдов для подготовки детей к новой игре, пляске; упражнения по каждому виду движений (ходьба, бег, подпрыгивание, поскоки, элементы танца и пляски).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DEFA297" id="Овал 25" o:spid="_x0000_s1053" style="position:absolute;left:0;text-align:left;margin-left:85.7pt;margin-top:11.2pt;width:313.5pt;height:18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" fillcolor="#92d050" strokecolor="#1f4d78 [1604]" strokeweight="1pt">
                <v:stroke joinstyle="miter"/>
                <v:textbox>
                  <w:txbxContent>
                    <w:p w:rsidR="008D5B37" w:rsidRPr="00C6740C" w:rsidRDefault="008D5B37" w:rsidP="00C6740C">
                      <w:pPr>
                        <w:jc w:val="center"/>
                        <w:rPr>
                          <w:rFonts w:ascii="Times New Roman" w:hAnsi="Times New Roman"/>
                          <w:b/>
                          <w:color w:val="FF3300"/>
                        </w:rPr>
                      </w:pPr>
                      <w:r w:rsidRPr="001A5CB5">
                        <w:rPr>
                          <w:rFonts w:ascii="Times New Roman" w:hAnsi="Times New Roman"/>
                          <w:b/>
                          <w:color w:val="FF3300"/>
                        </w:rPr>
                        <w:t>Инстр</w:t>
                      </w:r>
                      <w:r>
                        <w:rPr>
                          <w:rFonts w:ascii="Times New Roman" w:hAnsi="Times New Roman"/>
                          <w:b/>
                          <w:color w:val="FF3300"/>
                        </w:rPr>
                        <w:t>уктор по физическому воспитанию</w:t>
                      </w:r>
                    </w:p>
                    <w:p w:rsidR="008D5B37" w:rsidRDefault="008D5B37" w:rsidP="00DD236B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color w:val="FF3300"/>
                        </w:rPr>
                        <w:t>Рекомендации по использованию музыкально-двигательных упражнений и этюдов для подготовки детей к новой игре, пляске; упражнения по каждому виду движений (ходьба, бег, подпрыгивание, поскоки, элементы танца и пляски).</w:t>
                      </w:r>
                    </w:p>
                  </w:txbxContent>
                </v:textbox>
              </v:oval>
            </w:pict>
          </mc:Fallback>
        </mc:AlternateContent>
      </w:r>
    </w:p>
    <w:p w:rsidR="00647DA6" w:rsidRPr="003F757B" w:rsidRDefault="00647DA6" w:rsidP="0022572A">
      <w:pPr>
        <w:jc w:val="center"/>
        <w:rPr>
          <w:rFonts w:ascii="Times New Roman" w:hAnsi="Times New Roman"/>
          <w:b/>
          <w:color w:val="C00000"/>
        </w:rPr>
      </w:pPr>
    </w:p>
    <w:p w:rsidR="00DA4B61" w:rsidRPr="003F757B" w:rsidRDefault="00DA4B61" w:rsidP="0022572A">
      <w:pPr>
        <w:jc w:val="center"/>
        <w:rPr>
          <w:rFonts w:ascii="Times New Roman" w:hAnsi="Times New Roman"/>
          <w:b/>
          <w:color w:val="C00000"/>
        </w:rPr>
      </w:pPr>
    </w:p>
    <w:p w:rsidR="00DA4B61" w:rsidRPr="003F757B" w:rsidRDefault="00DA4B61" w:rsidP="00DA4B61">
      <w:pPr>
        <w:jc w:val="center"/>
        <w:rPr>
          <w:rFonts w:ascii="Times New Roman" w:eastAsia="Times New Roman" w:hAnsi="Times New Roman"/>
          <w:b/>
        </w:rPr>
      </w:pPr>
    </w:p>
    <w:p w:rsidR="00DA4B61" w:rsidRPr="003F757B" w:rsidRDefault="00DA4B61" w:rsidP="0022572A">
      <w:pPr>
        <w:jc w:val="center"/>
        <w:rPr>
          <w:rFonts w:ascii="Times New Roman" w:hAnsi="Times New Roman"/>
          <w:b/>
          <w:color w:val="C00000"/>
        </w:rPr>
      </w:pPr>
    </w:p>
    <w:p w:rsidR="00DA4B61" w:rsidRDefault="00DA4B61" w:rsidP="003F757B">
      <w:pPr>
        <w:rPr>
          <w:rFonts w:ascii="Times New Roman" w:hAnsi="Times New Roman"/>
          <w:b/>
          <w:color w:val="C00000"/>
        </w:rPr>
      </w:pPr>
    </w:p>
    <w:p w:rsidR="00DD236B" w:rsidRDefault="00DD236B" w:rsidP="003F757B">
      <w:pPr>
        <w:rPr>
          <w:rFonts w:ascii="Times New Roman" w:hAnsi="Times New Roman"/>
          <w:b/>
          <w:color w:val="C00000"/>
        </w:rPr>
      </w:pPr>
    </w:p>
    <w:p w:rsidR="00DE5CC0" w:rsidRPr="00A23131" w:rsidRDefault="00DE5CC0" w:rsidP="00DE5CC0">
      <w:pPr>
        <w:rPr>
          <w:rFonts w:ascii="Times New Roman" w:eastAsia="Times New Roman" w:hAnsi="Times New Roman"/>
          <w:lang w:eastAsia="ru-RU"/>
        </w:rPr>
      </w:pPr>
    </w:p>
    <w:p w:rsidR="006F3210" w:rsidRDefault="006F3210" w:rsidP="000D57B1">
      <w:pPr>
        <w:jc w:val="both"/>
        <w:rPr>
          <w:rFonts w:ascii="Times New Roman" w:hAnsi="Times New Roman"/>
          <w:b/>
          <w:color w:val="C00000"/>
        </w:rPr>
      </w:pPr>
    </w:p>
    <w:p w:rsidR="00A93E3B" w:rsidRDefault="00A93E3B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93E3B" w:rsidRDefault="00A93E3B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93E3B" w:rsidRDefault="00A93E3B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93E3B" w:rsidRDefault="00A93E3B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93E3B" w:rsidRDefault="00A93E3B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8D5B37" w:rsidRDefault="008D5B37" w:rsidP="00A93E3B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8D5B37" w:rsidRDefault="008D5B37" w:rsidP="00A93E3B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8D5B37" w:rsidRDefault="008D5B37" w:rsidP="00A93E3B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93E3B" w:rsidRDefault="00A93E3B" w:rsidP="00A93E3B">
      <w:pPr>
        <w:jc w:val="both"/>
        <w:rPr>
          <w:rFonts w:ascii="Times New Roman" w:hAnsi="Times New Roman"/>
          <w:b/>
          <w:color w:val="C00000"/>
          <w:u w:val="single"/>
        </w:rPr>
      </w:pPr>
      <w:r>
        <w:rPr>
          <w:rFonts w:ascii="Times New Roman" w:hAnsi="Times New Roman"/>
          <w:b/>
          <w:color w:val="C00000"/>
          <w:u w:val="single"/>
        </w:rPr>
        <w:lastRenderedPageBreak/>
        <w:t>2.5</w:t>
      </w:r>
      <w:r w:rsidRPr="007548E0">
        <w:rPr>
          <w:rFonts w:ascii="Times New Roman" w:hAnsi="Times New Roman"/>
          <w:b/>
          <w:color w:val="C00000"/>
          <w:u w:val="single"/>
        </w:rPr>
        <w:t>. Особенности взаимодействия с семьями и социумом.</w:t>
      </w:r>
    </w:p>
    <w:p w:rsidR="008D5B37" w:rsidRDefault="008D5B37" w:rsidP="00A93E3B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8D5B37" w:rsidRDefault="008D5B37" w:rsidP="00A93E3B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A93E3B" w:rsidRPr="00BC76D2" w:rsidRDefault="00A93E3B" w:rsidP="00A93E3B">
      <w:pPr>
        <w:jc w:val="both"/>
        <w:rPr>
          <w:rFonts w:ascii="Times New Roman" w:hAnsi="Times New Roman"/>
          <w:b/>
          <w:color w:val="C00000"/>
          <w:u w:val="single"/>
        </w:rPr>
      </w:pPr>
      <w:r w:rsidRPr="00CD5F36">
        <w:rPr>
          <w:rFonts w:ascii="Times New Roman" w:hAnsi="Times New Roman"/>
          <w:b/>
          <w:color w:val="C00000"/>
        </w:rPr>
        <w:t xml:space="preserve">      </w:t>
      </w:r>
      <w:r w:rsidRPr="00CD250B">
        <w:rPr>
          <w:rFonts w:ascii="Times New Roman" w:hAnsi="Times New Roman"/>
        </w:rPr>
        <w:t>Важная форма взаимодействия детского сада и семьи – это совместная деятельность педагогов, родителей и детей, которая не только развивает отношения педагогов и родителей и детей, но и содействует развитию отношений между семьями воспитанников.</w:t>
      </w:r>
    </w:p>
    <w:p w:rsidR="00A93E3B" w:rsidRPr="00642022" w:rsidRDefault="00A93E3B" w:rsidP="00A93E3B">
      <w:pPr>
        <w:widowControl w:val="0"/>
        <w:suppressAutoHyphens/>
        <w:autoSpaceDE w:val="0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 В</w:t>
      </w:r>
      <w:r w:rsidRPr="00642022">
        <w:rPr>
          <w:rFonts w:ascii="Times New Roman" w:eastAsia="Times New Roman" w:hAnsi="Times New Roman"/>
          <w:lang w:eastAsia="ar-SA"/>
        </w:rPr>
        <w:t>заимодействие музыкального руководите</w:t>
      </w:r>
      <w:r>
        <w:rPr>
          <w:rFonts w:ascii="Times New Roman" w:eastAsia="Times New Roman" w:hAnsi="Times New Roman"/>
          <w:lang w:eastAsia="ar-SA"/>
        </w:rPr>
        <w:t>ля с семьей играет немаловажную роль.</w:t>
      </w:r>
      <w:r w:rsidRPr="00642022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lang w:eastAsia="ru-RU"/>
        </w:rPr>
        <w:t>В</w:t>
      </w:r>
      <w:r w:rsidRPr="00642022">
        <w:rPr>
          <w:rFonts w:ascii="Times New Roman" w:eastAsia="Times New Roman" w:hAnsi="Times New Roman"/>
          <w:lang w:eastAsia="ru-RU"/>
        </w:rPr>
        <w:t>заимопонимани</w:t>
      </w:r>
      <w:r>
        <w:rPr>
          <w:rFonts w:ascii="Times New Roman" w:eastAsia="Times New Roman" w:hAnsi="Times New Roman"/>
          <w:lang w:eastAsia="ru-RU"/>
        </w:rPr>
        <w:t>е между педагогами и родителями достигается атмосферой добра, доверия.</w:t>
      </w:r>
    </w:p>
    <w:p w:rsidR="0098493D" w:rsidRDefault="00A93E3B" w:rsidP="00A93E3B">
      <w:pPr>
        <w:shd w:val="clear" w:color="auto" w:fill="FFFFFF"/>
        <w:spacing w:after="1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</w:t>
      </w:r>
      <w:r w:rsidRPr="00642022">
        <w:rPr>
          <w:rFonts w:ascii="Times New Roman" w:eastAsia="Times New Roman" w:hAnsi="Times New Roman"/>
          <w:lang w:eastAsia="ru-RU"/>
        </w:rPr>
        <w:t>Цель</w:t>
      </w:r>
      <w:r w:rsidR="0098493D">
        <w:rPr>
          <w:rFonts w:ascii="Times New Roman" w:eastAsia="Times New Roman" w:hAnsi="Times New Roman"/>
          <w:lang w:eastAsia="ru-RU"/>
        </w:rPr>
        <w:t xml:space="preserve"> </w:t>
      </w:r>
      <w:r w:rsidRPr="00642022">
        <w:rPr>
          <w:rFonts w:ascii="Times New Roman" w:eastAsia="Times New Roman" w:hAnsi="Times New Roman"/>
          <w:lang w:eastAsia="ru-RU"/>
        </w:rPr>
        <w:t xml:space="preserve">– </w:t>
      </w:r>
      <w:r>
        <w:rPr>
          <w:rFonts w:ascii="Times New Roman" w:eastAsia="Times New Roman" w:hAnsi="Times New Roman"/>
          <w:lang w:eastAsia="ru-RU"/>
        </w:rPr>
        <w:t xml:space="preserve">заинтересовать, научить слышать, любить и понимать музыку, чувствовать её красоту, увлечь творческим процессом, а </w:t>
      </w:r>
      <w:r w:rsidRPr="00642022">
        <w:rPr>
          <w:rFonts w:ascii="Times New Roman" w:eastAsia="Times New Roman" w:hAnsi="Times New Roman"/>
          <w:lang w:eastAsia="ru-RU"/>
        </w:rPr>
        <w:t xml:space="preserve">перед родителями </w:t>
      </w:r>
      <w:r>
        <w:rPr>
          <w:rFonts w:ascii="Times New Roman" w:eastAsia="Times New Roman" w:hAnsi="Times New Roman"/>
          <w:lang w:eastAsia="ru-RU"/>
        </w:rPr>
        <w:t xml:space="preserve">раскрыть </w:t>
      </w:r>
      <w:r w:rsidRPr="00642022">
        <w:rPr>
          <w:rFonts w:ascii="Times New Roman" w:eastAsia="Times New Roman" w:hAnsi="Times New Roman"/>
          <w:lang w:eastAsia="ru-RU"/>
        </w:rPr>
        <w:t xml:space="preserve">важные стороны музыкального развития </w:t>
      </w:r>
      <w:r>
        <w:rPr>
          <w:rFonts w:ascii="Times New Roman" w:eastAsia="Times New Roman" w:hAnsi="Times New Roman"/>
          <w:lang w:eastAsia="ru-RU"/>
        </w:rPr>
        <w:t>ребёнка на каждом возрастном этапе</w:t>
      </w:r>
      <w:r w:rsidRPr="00642022">
        <w:rPr>
          <w:rFonts w:ascii="Times New Roman" w:eastAsia="Times New Roman" w:hAnsi="Times New Roman"/>
          <w:lang w:eastAsia="ru-RU"/>
        </w:rPr>
        <w:t xml:space="preserve"> дошкольного детства</w:t>
      </w:r>
      <w:r>
        <w:rPr>
          <w:rFonts w:ascii="Times New Roman" w:eastAsia="Times New Roman" w:hAnsi="Times New Roman"/>
          <w:lang w:eastAsia="ru-RU"/>
        </w:rPr>
        <w:t>. Играть и творить – вот то, что необходимо каждому ребёнку для удовольствия</w:t>
      </w:r>
      <w:r w:rsidRPr="00642022">
        <w:rPr>
          <w:rFonts w:ascii="Times New Roman" w:eastAsia="Times New Roman" w:hAnsi="Times New Roman"/>
          <w:lang w:eastAsia="ru-RU"/>
        </w:rPr>
        <w:t xml:space="preserve"> от любого вида музыкальной деятельности.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98493D">
        <w:rPr>
          <w:rFonts w:ascii="Times New Roman" w:eastAsia="Times New Roman" w:hAnsi="Times New Roman"/>
          <w:lang w:eastAsia="ru-RU"/>
        </w:rPr>
        <w:t xml:space="preserve">   </w:t>
      </w:r>
    </w:p>
    <w:p w:rsidR="0098493D" w:rsidRDefault="0098493D" w:rsidP="00A93E3B">
      <w:pPr>
        <w:shd w:val="clear" w:color="auto" w:fill="FFFFFF"/>
        <w:spacing w:after="1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Задача – изучение отношения педагогов и родителей к вопросам развития музыкально-творческих способностей детей; знакомства педагогов и родителей с опытом музыкального воспитания в детском саду; создания сотрудничества; привлечение семей воспитанников к участию в со</w:t>
      </w:r>
      <w:r w:rsidR="00AE3D3A">
        <w:rPr>
          <w:rFonts w:ascii="Times New Roman" w:eastAsia="Times New Roman" w:hAnsi="Times New Roman"/>
          <w:lang w:eastAsia="ru-RU"/>
        </w:rPr>
        <w:t xml:space="preserve">вместных </w:t>
      </w:r>
      <w:bookmarkStart w:id="0" w:name="_GoBack"/>
      <w:bookmarkEnd w:id="0"/>
      <w:r>
        <w:rPr>
          <w:rFonts w:ascii="Times New Roman" w:eastAsia="Times New Roman" w:hAnsi="Times New Roman"/>
          <w:lang w:eastAsia="ru-RU"/>
        </w:rPr>
        <w:t xml:space="preserve"> мероприятиях, организуемые в детском саду и городе.</w:t>
      </w:r>
    </w:p>
    <w:p w:rsidR="0098493D" w:rsidRDefault="00A93E3B" w:rsidP="00A93E3B">
      <w:pPr>
        <w:shd w:val="clear" w:color="auto" w:fill="FFFFFF"/>
        <w:spacing w:after="1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В работе используются следующие формы взаимодействия с семьёй: занятия, консультации, индивидуальные беседы, рекомендации, памятки, анкетирование, утренники, развлечения, игровые программы, конкурсы, концерты. Разработан план взаимодействия с семьёй </w:t>
      </w:r>
    </w:p>
    <w:p w:rsidR="00A93E3B" w:rsidRPr="00CD5F36" w:rsidRDefault="00A93E3B" w:rsidP="0098493D">
      <w:pPr>
        <w:shd w:val="clear" w:color="auto" w:fill="FFFFFF"/>
        <w:spacing w:after="120"/>
        <w:jc w:val="right"/>
        <w:rPr>
          <w:rFonts w:ascii="Times New Roman" w:eastAsia="Times New Roman" w:hAnsi="Times New Roman"/>
          <w:i/>
          <w:color w:val="00B050"/>
          <w:lang w:eastAsia="ru-RU"/>
        </w:rPr>
      </w:pPr>
      <w:r w:rsidRPr="00960FE5">
        <w:rPr>
          <w:rFonts w:ascii="Times New Roman" w:eastAsia="Times New Roman" w:hAnsi="Times New Roman"/>
          <w:color w:val="00B050"/>
          <w:lang w:eastAsia="ru-RU"/>
        </w:rPr>
        <w:t>(</w:t>
      </w:r>
      <w:r w:rsidRPr="00960FE5">
        <w:rPr>
          <w:rFonts w:ascii="Times New Roman" w:eastAsia="Times New Roman" w:hAnsi="Times New Roman"/>
          <w:i/>
          <w:color w:val="00B050"/>
          <w:lang w:eastAsia="ru-RU"/>
        </w:rPr>
        <w:t>Приложение</w:t>
      </w:r>
      <w:r w:rsidR="0098493D">
        <w:rPr>
          <w:rFonts w:ascii="Times New Roman" w:eastAsia="Times New Roman" w:hAnsi="Times New Roman"/>
          <w:i/>
          <w:color w:val="00B050"/>
          <w:lang w:eastAsia="ru-RU"/>
        </w:rPr>
        <w:t xml:space="preserve"> №</w:t>
      </w:r>
      <w:r>
        <w:rPr>
          <w:rFonts w:ascii="Times New Roman" w:eastAsia="Times New Roman" w:hAnsi="Times New Roman"/>
          <w:i/>
          <w:color w:val="00B050"/>
          <w:lang w:eastAsia="ru-RU"/>
        </w:rPr>
        <w:t>9</w:t>
      </w:r>
      <w:r w:rsidR="0098493D">
        <w:rPr>
          <w:rFonts w:ascii="Times New Roman" w:eastAsia="Times New Roman" w:hAnsi="Times New Roman"/>
          <w:i/>
          <w:color w:val="00B050"/>
          <w:lang w:eastAsia="ru-RU"/>
        </w:rPr>
        <w:t>, 10, 11,12</w:t>
      </w:r>
      <w:r w:rsidRPr="00960FE5">
        <w:rPr>
          <w:rFonts w:ascii="Times New Roman" w:eastAsia="Times New Roman" w:hAnsi="Times New Roman"/>
          <w:i/>
          <w:color w:val="00B050"/>
          <w:lang w:eastAsia="ru-RU"/>
        </w:rPr>
        <w:t>)</w:t>
      </w:r>
    </w:p>
    <w:p w:rsidR="00A93E3B" w:rsidRDefault="00A93E3B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C807C6" w:rsidRDefault="00C807C6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C807C6" w:rsidRDefault="00C807C6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C807C6" w:rsidRDefault="00C807C6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C807C6" w:rsidRDefault="00C807C6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C807C6" w:rsidRDefault="00C807C6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C807C6" w:rsidRDefault="00C807C6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8C5F1E" w:rsidRDefault="008C5F1E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27117E" w:rsidRDefault="00FF4753" w:rsidP="000D57B1">
      <w:pPr>
        <w:jc w:val="both"/>
        <w:rPr>
          <w:rFonts w:ascii="Times New Roman" w:hAnsi="Times New Roman"/>
          <w:b/>
          <w:color w:val="C00000"/>
          <w:u w:val="single"/>
        </w:rPr>
      </w:pPr>
      <w:r>
        <w:rPr>
          <w:rFonts w:ascii="Times New Roman" w:hAnsi="Times New Roman"/>
          <w:b/>
          <w:color w:val="C00000"/>
          <w:u w:val="single"/>
        </w:rPr>
        <w:t>2</w:t>
      </w:r>
      <w:r w:rsidR="00A93E3B">
        <w:rPr>
          <w:rFonts w:ascii="Times New Roman" w:hAnsi="Times New Roman"/>
          <w:b/>
          <w:color w:val="C00000"/>
          <w:u w:val="single"/>
        </w:rPr>
        <w:t>.6</w:t>
      </w:r>
      <w:r>
        <w:rPr>
          <w:rFonts w:ascii="Times New Roman" w:hAnsi="Times New Roman"/>
          <w:b/>
          <w:color w:val="C00000"/>
          <w:u w:val="single"/>
        </w:rPr>
        <w:t>. Особенности организации образовательного процесса части, формируемой участниками образовательных отношений.</w:t>
      </w:r>
    </w:p>
    <w:p w:rsidR="00C807C6" w:rsidRDefault="00C807C6" w:rsidP="000D57B1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C807C6" w:rsidRPr="0065617A" w:rsidRDefault="00C807C6" w:rsidP="000D57B1">
      <w:pPr>
        <w:jc w:val="both"/>
        <w:rPr>
          <w:rFonts w:ascii="Times New Roman" w:hAnsi="Times New Roman"/>
          <w:color w:val="C00000"/>
        </w:rPr>
      </w:pPr>
    </w:p>
    <w:p w:rsidR="0018131C" w:rsidRDefault="0018131C" w:rsidP="000D57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18131C">
        <w:rPr>
          <w:rFonts w:ascii="Times New Roman" w:hAnsi="Times New Roman"/>
        </w:rPr>
        <w:t xml:space="preserve">Приоритеты в детском саду отдаются проблеме физического развития с целью воспитания у дошкольников интереса к здоровому образу жизни, развития физических возможностей посредством различных видов деятельности. Работа строится по принципу интеграции. Инструктор по физической культуре разучивает с детьми спортивные и подвижные игры, игры популярные у народа Саха на факультативе «Игры и упражнения с элементами </w:t>
      </w:r>
      <w:r>
        <w:rPr>
          <w:rFonts w:ascii="Times New Roman" w:hAnsi="Times New Roman"/>
        </w:rPr>
        <w:t xml:space="preserve">спорта». </w:t>
      </w:r>
    </w:p>
    <w:p w:rsidR="0018131C" w:rsidRDefault="0018131C" w:rsidP="000D57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П</w:t>
      </w:r>
      <w:r w:rsidRPr="0018131C">
        <w:rPr>
          <w:rFonts w:ascii="Times New Roman" w:hAnsi="Times New Roman"/>
        </w:rPr>
        <w:t xml:space="preserve">едагоги совместно с детьми изготавливает атрибуты к ним, проводят беседы о спортсменах Якутии, прославивших нашу республику на высоких спортивных олимпах. В образовательной области по художественному творчеству дети рисуют, лепят на спортивную тематику. В самостоятельной деятельности дети рассматривают альбомы, фотографии. </w:t>
      </w:r>
    </w:p>
    <w:p w:rsidR="0018131C" w:rsidRPr="0018131C" w:rsidRDefault="0018131C" w:rsidP="000D57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18131C">
        <w:rPr>
          <w:rFonts w:ascii="Times New Roman" w:hAnsi="Times New Roman"/>
        </w:rPr>
        <w:t xml:space="preserve">На музыкальных занятиях и семейных праздниках дети знакомятся с народными играми и традициями. Музыкальный руководитель проводит с детьми старшей и подготовительной группы комплекс упражнений на формирование диафрагмального дыхания. Для старших дошкольников организован факультатив «Радуга здоровья», направленный на познавательное развитие и формирование </w:t>
      </w:r>
      <w:proofErr w:type="spellStart"/>
      <w:r w:rsidRPr="0018131C">
        <w:rPr>
          <w:rFonts w:ascii="Times New Roman" w:hAnsi="Times New Roman"/>
        </w:rPr>
        <w:t>здоровьесберегающих</w:t>
      </w:r>
      <w:proofErr w:type="spellEnd"/>
      <w:r w:rsidRPr="0018131C">
        <w:rPr>
          <w:rFonts w:ascii="Times New Roman" w:hAnsi="Times New Roman"/>
        </w:rPr>
        <w:t xml:space="preserve"> компетентностей. Детям предлагаются темы для обсуждений с использованием познавательных презентаций, развивающих игр, модулей со строением человеческого тела (пособия рассчитаны на дошкольный возраст), материалов для экспериментирования, тренингов</w:t>
      </w:r>
      <w:r w:rsidR="00AF2335">
        <w:rPr>
          <w:rFonts w:ascii="Times New Roman" w:hAnsi="Times New Roman"/>
        </w:rPr>
        <w:t>.</w:t>
      </w:r>
    </w:p>
    <w:p w:rsidR="0018131C" w:rsidRDefault="0018131C" w:rsidP="0018131C">
      <w:pPr>
        <w:rPr>
          <w:rFonts w:ascii="Times New Roman" w:hAnsi="Times New Roman"/>
          <w:b/>
          <w:color w:val="C00000"/>
          <w:u w:val="single"/>
        </w:rPr>
      </w:pPr>
    </w:p>
    <w:p w:rsidR="00081240" w:rsidRDefault="006970DE" w:rsidP="0018131C">
      <w:pPr>
        <w:rPr>
          <w:rFonts w:ascii="Times New Roman" w:hAnsi="Times New Roman"/>
          <w:b/>
          <w:color w:val="C00000"/>
          <w:u w:val="single"/>
        </w:rPr>
      </w:pPr>
      <w:r w:rsidRPr="0018131C">
        <w:rPr>
          <w:rFonts w:ascii="Times New Roman" w:hAnsi="Times New Roman"/>
          <w:b/>
          <w:noProof/>
          <w:color w:val="C00000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CA276C4" wp14:editId="1FB31193">
                <wp:simplePos x="0" y="0"/>
                <wp:positionH relativeFrom="column">
                  <wp:posOffset>1620520</wp:posOffset>
                </wp:positionH>
                <wp:positionV relativeFrom="paragraph">
                  <wp:posOffset>50165</wp:posOffset>
                </wp:positionV>
                <wp:extent cx="2873375" cy="581660"/>
                <wp:effectExtent l="57150" t="38100" r="60325" b="85090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375" cy="581660"/>
                        </a:xfrm>
                        <a:prstGeom prst="ellipse">
                          <a:avLst/>
                        </a:prstGeom>
                        <a:solidFill>
                          <a:srgbClr val="DCF5D3"/>
                        </a:solidFill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5B37" w:rsidRPr="00621FA2" w:rsidRDefault="008D5B37" w:rsidP="0018131C">
                            <w:pPr>
                              <w:pStyle w:val="a4"/>
                              <w:jc w:val="center"/>
                              <w:rPr>
                                <w:color w:val="C00000"/>
                                <w:sz w:val="22"/>
                              </w:rPr>
                            </w:pPr>
                            <w:r w:rsidRPr="00621FA2">
                              <w:rPr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32"/>
                              </w:rPr>
                              <w:t>Факультатив</w:t>
                            </w:r>
                          </w:p>
                          <w:p w:rsidR="008D5B37" w:rsidRDefault="008D5B37" w:rsidP="0018131C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CA276C4" id="Овал 31" o:spid="_x0000_s1054" style="position:absolute;margin-left:127.6pt;margin-top:3.95pt;width:226.25pt;height:45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" fillcolor="#dcf5d3" stroked="f">
                <v:shadow on="t" color="black" opacity="41287f" offset="0,1.5pt"/>
                <v:textbox>
                  <w:txbxContent>
                    <w:p w:rsidR="008D5B37" w:rsidRPr="00621FA2" w:rsidRDefault="008D5B37" w:rsidP="0018131C">
                      <w:pPr>
                        <w:pStyle w:val="a4"/>
                        <w:jc w:val="center"/>
                        <w:rPr>
                          <w:color w:val="C00000"/>
                          <w:sz w:val="22"/>
                        </w:rPr>
                      </w:pPr>
                      <w:r w:rsidRPr="00621FA2">
                        <w:rPr>
                          <w:b/>
                          <w:bCs/>
                          <w:color w:val="C00000"/>
                          <w:kern w:val="24"/>
                          <w:sz w:val="28"/>
                          <w:szCs w:val="32"/>
                        </w:rPr>
                        <w:t>Факультатив</w:t>
                      </w:r>
                    </w:p>
                    <w:p w:rsidR="008D5B37" w:rsidRDefault="008D5B37" w:rsidP="0018131C"/>
                  </w:txbxContent>
                </v:textbox>
              </v:oval>
            </w:pict>
          </mc:Fallback>
        </mc:AlternateContent>
      </w:r>
    </w:p>
    <w:p w:rsidR="00081240" w:rsidRDefault="00081240" w:rsidP="0018131C">
      <w:pPr>
        <w:rPr>
          <w:rFonts w:ascii="Times New Roman" w:hAnsi="Times New Roman"/>
          <w:b/>
          <w:color w:val="C00000"/>
          <w:u w:val="single"/>
        </w:rPr>
      </w:pPr>
    </w:p>
    <w:p w:rsidR="00081240" w:rsidRPr="0018131C" w:rsidRDefault="00081240" w:rsidP="0018131C">
      <w:pPr>
        <w:rPr>
          <w:rFonts w:ascii="Times New Roman" w:hAnsi="Times New Roman"/>
          <w:b/>
          <w:color w:val="C00000"/>
          <w:u w:val="single"/>
        </w:rPr>
      </w:pPr>
    </w:p>
    <w:p w:rsidR="0018131C" w:rsidRPr="0018131C" w:rsidRDefault="006970DE" w:rsidP="0018131C">
      <w:pPr>
        <w:rPr>
          <w:rFonts w:ascii="Times New Roman" w:hAnsi="Times New Roman"/>
          <w:b/>
          <w:color w:val="C00000"/>
          <w:u w:val="single"/>
        </w:rPr>
      </w:pPr>
      <w:r w:rsidRPr="0018131C">
        <w:rPr>
          <w:rFonts w:ascii="Times New Roman" w:hAnsi="Times New Roman"/>
          <w:b/>
          <w:noProof/>
          <w:color w:val="C0000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3833DA" wp14:editId="782A043D">
                <wp:simplePos x="0" y="0"/>
                <wp:positionH relativeFrom="column">
                  <wp:posOffset>2904490</wp:posOffset>
                </wp:positionH>
                <wp:positionV relativeFrom="paragraph">
                  <wp:posOffset>195580</wp:posOffset>
                </wp:positionV>
                <wp:extent cx="243840" cy="316230"/>
                <wp:effectExtent l="19050" t="0" r="22860" b="45720"/>
                <wp:wrapNone/>
                <wp:docPr id="29" name="Стрелка вниз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316230"/>
                        </a:xfrm>
                        <a:prstGeom prst="downArrow">
                          <a:avLst/>
                        </a:prstGeom>
                        <a:solidFill>
                          <a:srgbClr val="C4D79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D2B13A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9" o:spid="_x0000_s1026" type="#_x0000_t67" style="position:absolute;margin-left:228.7pt;margin-top:15.4pt;width:19.2pt;height:2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" adj="13272" fillcolor="#c4d79d" strokecolor="#1f4d78 [1604]" strokeweight="1pt"/>
            </w:pict>
          </mc:Fallback>
        </mc:AlternateContent>
      </w: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6970DE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  <w:r w:rsidRPr="0018131C">
        <w:rPr>
          <w:rFonts w:ascii="Times New Roman" w:hAnsi="Times New Roman"/>
          <w:b/>
          <w:noProof/>
          <w:color w:val="C0000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E9A49C" wp14:editId="2A5CE8BD">
                <wp:simplePos x="0" y="0"/>
                <wp:positionH relativeFrom="column">
                  <wp:posOffset>1823085</wp:posOffset>
                </wp:positionH>
                <wp:positionV relativeFrom="paragraph">
                  <wp:posOffset>93345</wp:posOffset>
                </wp:positionV>
                <wp:extent cx="2400300" cy="704850"/>
                <wp:effectExtent l="95250" t="76200" r="95250" b="114300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704850"/>
                        </a:xfrm>
                        <a:prstGeom prst="ellipse">
                          <a:avLst/>
                        </a:prstGeom>
                        <a:solidFill>
                          <a:srgbClr val="F9AD6F"/>
                        </a:solidFill>
                        <a:effectLst>
                          <a:glow rad="63500">
                            <a:schemeClr val="accent6">
                              <a:satMod val="175000"/>
                              <a:alpha val="40000"/>
                            </a:schemeClr>
                          </a:glow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5B37" w:rsidRPr="00621FA2" w:rsidRDefault="008D5B37" w:rsidP="0018131C">
                            <w:pPr>
                              <w:pStyle w:val="a4"/>
                              <w:jc w:val="center"/>
                              <w:rPr>
                                <w:b/>
                                <w:bCs/>
                                <w:color w:val="C00000"/>
                                <w:kern w:val="24"/>
                              </w:rPr>
                            </w:pPr>
                            <w:r w:rsidRPr="00621FA2">
                              <w:rPr>
                                <w:b/>
                                <w:bCs/>
                                <w:color w:val="C00000"/>
                                <w:kern w:val="24"/>
                              </w:rPr>
                              <w:t xml:space="preserve">«Радуга здоровья» </w:t>
                            </w:r>
                          </w:p>
                          <w:p w:rsidR="008D5B37" w:rsidRDefault="008D5B37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CE9A49C" id="Овал 30" o:spid="_x0000_s1055" style="position:absolute;margin-left:143.55pt;margin-top:7.35pt;width:189pt;height:5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" fillcolor="#f9ad6f" stroked="f">
                <v:shadow on="t" color="black" opacity="41287f" offset="0,1.5pt"/>
                <v:textbox>
                  <w:txbxContent>
                    <w:p w:rsidR="008D5B37" w:rsidRPr="00621FA2" w:rsidRDefault="008D5B37" w:rsidP="0018131C">
                      <w:pPr>
                        <w:pStyle w:val="a4"/>
                        <w:jc w:val="center"/>
                        <w:rPr>
                          <w:b/>
                          <w:bCs/>
                          <w:color w:val="C00000"/>
                          <w:kern w:val="24"/>
                        </w:rPr>
                      </w:pPr>
                      <w:r w:rsidRPr="00621FA2">
                        <w:rPr>
                          <w:b/>
                          <w:bCs/>
                          <w:color w:val="C00000"/>
                          <w:kern w:val="24"/>
                        </w:rPr>
                        <w:t xml:space="preserve">«Радуга здоровья» </w:t>
                      </w:r>
                    </w:p>
                    <w:p w:rsidR="008D5B37" w:rsidRDefault="008D5B37"/>
                  </w:txbxContent>
                </v:textbox>
              </v:oval>
            </w:pict>
          </mc:Fallback>
        </mc:AlternateContent>
      </w: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081240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  <w:r>
        <w:rPr>
          <w:rFonts w:ascii="Times New Roman" w:hAnsi="Times New Roman"/>
          <w:b/>
          <w:color w:val="C00000"/>
          <w:u w:val="single"/>
          <w:vertAlign w:val="superscript"/>
        </w:rPr>
        <w:t xml:space="preserve">   </w:t>
      </w:r>
    </w:p>
    <w:p w:rsidR="0018131C" w:rsidRPr="0018131C" w:rsidRDefault="006970DE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  <w:r>
        <w:rPr>
          <w:rFonts w:ascii="Times New Roman" w:hAnsi="Times New Roman"/>
          <w:b/>
          <w:noProof/>
          <w:color w:val="C0000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E7085D" wp14:editId="6438B884">
                <wp:simplePos x="0" y="0"/>
                <wp:positionH relativeFrom="column">
                  <wp:posOffset>2907665</wp:posOffset>
                </wp:positionH>
                <wp:positionV relativeFrom="paragraph">
                  <wp:posOffset>165735</wp:posOffset>
                </wp:positionV>
                <wp:extent cx="257175" cy="333375"/>
                <wp:effectExtent l="19050" t="0" r="28575" b="47625"/>
                <wp:wrapNone/>
                <wp:docPr id="13" name="Стрелка вни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3375"/>
                        </a:xfrm>
                        <a:prstGeom prst="downArrow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D72809" id="Стрелка вниз 13" o:spid="_x0000_s1026" type="#_x0000_t67" style="position:absolute;margin-left:228.95pt;margin-top:13.05pt;width:20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" adj="13269" fillcolor="#a8d08d [1945]" strokecolor="#1f4d78 [1604]" strokeweight="1pt"/>
            </w:pict>
          </mc:Fallback>
        </mc:AlternateContent>
      </w: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6970DE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  <w:r>
        <w:rPr>
          <w:rFonts w:ascii="Times New Roman" w:hAnsi="Times New Roman"/>
          <w:b/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33875C" wp14:editId="0DDC7432">
                <wp:simplePos x="0" y="0"/>
                <wp:positionH relativeFrom="column">
                  <wp:posOffset>1400175</wp:posOffset>
                </wp:positionH>
                <wp:positionV relativeFrom="paragraph">
                  <wp:posOffset>26670</wp:posOffset>
                </wp:positionV>
                <wp:extent cx="3371850" cy="1657350"/>
                <wp:effectExtent l="0" t="0" r="19050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16573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621FA2" w:rsidRDefault="008D5B37" w:rsidP="00EE791A">
                            <w:pPr>
                              <w:widowControl w:val="0"/>
                              <w:tabs>
                                <w:tab w:val="left" w:pos="320"/>
                                <w:tab w:val="left" w:pos="751"/>
                                <w:tab w:val="left" w:pos="1906"/>
                              </w:tabs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621FA2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Цель:</w:t>
                            </w:r>
                            <w:r w:rsidRPr="00621FA2">
                              <w:rPr>
                                <w:rFonts w:ascii="Times New Roman" w:hAnsi="Times New Roman"/>
                                <w:color w:val="C00000"/>
                              </w:rPr>
                              <w:t xml:space="preserve"> Формирование у детей восприятия окружающего мира и самого себя через музыкальные образы в процессе музыкального творчества (пения, слушания музыки)</w:t>
                            </w:r>
                          </w:p>
                          <w:p w:rsidR="008D5B37" w:rsidRPr="006970DE" w:rsidRDefault="008D5B37" w:rsidP="006970DE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233875C" id="Овал 6" o:spid="_x0000_s1056" style="position:absolute;margin-left:110.25pt;margin-top:2.1pt;width:265.5pt;height:13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" fillcolor="#92d050" strokecolor="#41719c" strokeweight="1pt">
                <v:stroke joinstyle="miter"/>
                <v:textbox>
                  <w:txbxContent>
                    <w:p w:rsidR="008D5B37" w:rsidRPr="00621FA2" w:rsidRDefault="008D5B37" w:rsidP="00EE791A">
                      <w:pPr>
                        <w:widowControl w:val="0"/>
                        <w:tabs>
                          <w:tab w:val="left" w:pos="320"/>
                          <w:tab w:val="left" w:pos="751"/>
                          <w:tab w:val="left" w:pos="1906"/>
                        </w:tabs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621FA2">
                        <w:rPr>
                          <w:rFonts w:ascii="Times New Roman" w:hAnsi="Times New Roman"/>
                          <w:b/>
                          <w:color w:val="C00000"/>
                        </w:rPr>
                        <w:t>Цель:</w:t>
                      </w:r>
                      <w:r w:rsidRPr="00621FA2">
                        <w:rPr>
                          <w:rFonts w:ascii="Times New Roman" w:hAnsi="Times New Roman"/>
                          <w:color w:val="C00000"/>
                        </w:rPr>
                        <w:t xml:space="preserve"> Формирование у детей восприятия окружающего мира и самого себя через музыкальные образы в процессе музыкального творчества (пения, слушания музыки)</w:t>
                      </w:r>
                    </w:p>
                    <w:p w:rsidR="008D5B37" w:rsidRPr="006970DE" w:rsidRDefault="008D5B37" w:rsidP="006970DE">
                      <w:pPr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18131C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</w:p>
    <w:p w:rsidR="0018131C" w:rsidRPr="0018131C" w:rsidRDefault="004C5977" w:rsidP="0018131C">
      <w:pPr>
        <w:rPr>
          <w:rFonts w:ascii="Times New Roman" w:hAnsi="Times New Roman"/>
          <w:b/>
          <w:color w:val="C00000"/>
          <w:u w:val="single"/>
          <w:vertAlign w:val="superscript"/>
        </w:rPr>
      </w:pPr>
      <w:r w:rsidRPr="0018131C">
        <w:rPr>
          <w:rFonts w:ascii="Times New Roman" w:hAnsi="Times New Roman"/>
          <w:b/>
          <w:noProof/>
          <w:color w:val="C0000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72781C" wp14:editId="3876BE50">
                <wp:simplePos x="0" y="0"/>
                <wp:positionH relativeFrom="column">
                  <wp:posOffset>1862832</wp:posOffset>
                </wp:positionH>
                <wp:positionV relativeFrom="paragraph">
                  <wp:posOffset>21140</wp:posOffset>
                </wp:positionV>
                <wp:extent cx="243840" cy="316230"/>
                <wp:effectExtent l="38100" t="38100" r="3810" b="7620"/>
                <wp:wrapNone/>
                <wp:docPr id="28" name="Стрелка вниз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61584">
                          <a:off x="0" y="0"/>
                          <a:ext cx="243840" cy="316230"/>
                        </a:xfrm>
                        <a:prstGeom prst="downArrow">
                          <a:avLst/>
                        </a:prstGeom>
                        <a:solidFill>
                          <a:srgbClr val="C4D79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523077" id="Стрелка вниз 28" o:spid="_x0000_s1026" type="#_x0000_t67" style="position:absolute;margin-left:146.7pt;margin-top:1.65pt;width:19.2pt;height:24.9pt;rotation:1159533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" adj="13272" fillcolor="#c4d79d" strokecolor="#1f4d78 [1604]" strokeweight="1pt"/>
            </w:pict>
          </mc:Fallback>
        </mc:AlternateContent>
      </w:r>
      <w:r w:rsidRPr="0018131C">
        <w:rPr>
          <w:rFonts w:ascii="Times New Roman" w:hAnsi="Times New Roman"/>
          <w:b/>
          <w:noProof/>
          <w:color w:val="C0000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6FCB85" wp14:editId="61DF7997">
                <wp:simplePos x="0" y="0"/>
                <wp:positionH relativeFrom="column">
                  <wp:posOffset>4014470</wp:posOffset>
                </wp:positionH>
                <wp:positionV relativeFrom="paragraph">
                  <wp:posOffset>46991</wp:posOffset>
                </wp:positionV>
                <wp:extent cx="243840" cy="316230"/>
                <wp:effectExtent l="19050" t="38100" r="41910" b="26670"/>
                <wp:wrapNone/>
                <wp:docPr id="62" name="Стрелка вниз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92076">
                          <a:off x="0" y="0"/>
                          <a:ext cx="243840" cy="316230"/>
                        </a:xfrm>
                        <a:prstGeom prst="downArrow">
                          <a:avLst/>
                        </a:prstGeom>
                        <a:solidFill>
                          <a:srgbClr val="C4D79D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BEB1DA" id="Стрелка вниз 62" o:spid="_x0000_s1026" type="#_x0000_t67" style="position:absolute;margin-left:316.1pt;margin-top:3.7pt;width:19.2pt;height:24.9pt;rotation:-88246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" adj="13272" fillcolor="#c4d79d" strokecolor="#41719c" strokeweight="1pt"/>
            </w:pict>
          </mc:Fallback>
        </mc:AlternateContent>
      </w:r>
    </w:p>
    <w:p w:rsidR="00081240" w:rsidRDefault="00081240" w:rsidP="00F51991">
      <w:pPr>
        <w:rPr>
          <w:rFonts w:ascii="Times New Roman" w:hAnsi="Times New Roman"/>
          <w:b/>
          <w:color w:val="C00000"/>
          <w:u w:val="single"/>
        </w:rPr>
      </w:pPr>
    </w:p>
    <w:p w:rsidR="00212E22" w:rsidRDefault="00882AA2" w:rsidP="00F51991">
      <w:pPr>
        <w:rPr>
          <w:rFonts w:ascii="Times New Roman" w:hAnsi="Times New Roman"/>
          <w:b/>
          <w:color w:val="C00000"/>
        </w:rPr>
      </w:pPr>
      <w:r>
        <w:rPr>
          <w:rFonts w:ascii="Times New Roman" w:eastAsia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1F2149" wp14:editId="444C9994">
                <wp:simplePos x="0" y="0"/>
                <wp:positionH relativeFrom="column">
                  <wp:posOffset>259715</wp:posOffset>
                </wp:positionH>
                <wp:positionV relativeFrom="paragraph">
                  <wp:posOffset>12701</wp:posOffset>
                </wp:positionV>
                <wp:extent cx="2905125" cy="1143000"/>
                <wp:effectExtent l="0" t="0" r="28575" b="1905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1430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621FA2" w:rsidRDefault="008D5B37" w:rsidP="004C597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  <w:r w:rsidRPr="00621FA2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Старшая группа</w:t>
                            </w:r>
                          </w:p>
                          <w:p w:rsidR="008D5B37" w:rsidRPr="00621FA2" w:rsidRDefault="008D5B37" w:rsidP="004C597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</w:p>
                          <w:p w:rsidR="008D5B37" w:rsidRPr="00621FA2" w:rsidRDefault="008D5B37" w:rsidP="004C5977">
                            <w:pPr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621FA2">
                              <w:rPr>
                                <w:rFonts w:ascii="Times New Roman" w:hAnsi="Times New Roman"/>
                                <w:color w:val="C00000"/>
                              </w:rPr>
                              <w:t>1 занятие в месяц</w:t>
                            </w:r>
                          </w:p>
                          <w:p w:rsidR="008D5B37" w:rsidRPr="00621FA2" w:rsidRDefault="008D5B37" w:rsidP="004C5977">
                            <w:pPr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621FA2">
                              <w:rPr>
                                <w:rFonts w:ascii="Times New Roman" w:hAnsi="Times New Roman"/>
                                <w:color w:val="C00000"/>
                              </w:rPr>
                              <w:t>(9 занятий в год)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B1F2149" id="Овал 9" o:spid="_x0000_s1057" style="position:absolute;margin-left:20.45pt;margin-top:1pt;width:228.75pt;height:9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" fillcolor="yellow" strokecolor="#41719c" strokeweight="1pt">
                <v:stroke joinstyle="miter"/>
                <v:textbox>
                  <w:txbxContent>
                    <w:p w:rsidR="008D5B37" w:rsidRPr="00621FA2" w:rsidRDefault="008D5B37" w:rsidP="004C5977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  <w:r w:rsidRPr="00621FA2">
                        <w:rPr>
                          <w:rFonts w:ascii="Times New Roman" w:hAnsi="Times New Roman"/>
                          <w:b/>
                          <w:color w:val="C00000"/>
                        </w:rPr>
                        <w:t>Старшая группа</w:t>
                      </w:r>
                    </w:p>
                    <w:p w:rsidR="008D5B37" w:rsidRPr="00621FA2" w:rsidRDefault="008D5B37" w:rsidP="004C5977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</w:p>
                    <w:p w:rsidR="008D5B37" w:rsidRPr="00621FA2" w:rsidRDefault="008D5B37" w:rsidP="004C5977">
                      <w:pPr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621FA2">
                        <w:rPr>
                          <w:rFonts w:ascii="Times New Roman" w:hAnsi="Times New Roman"/>
                          <w:color w:val="C00000"/>
                        </w:rPr>
                        <w:t>1 занятие в месяц</w:t>
                      </w:r>
                    </w:p>
                    <w:p w:rsidR="008D5B37" w:rsidRPr="00621FA2" w:rsidRDefault="008D5B37" w:rsidP="004C5977">
                      <w:pPr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621FA2">
                        <w:rPr>
                          <w:rFonts w:ascii="Times New Roman" w:hAnsi="Times New Roman"/>
                          <w:color w:val="C00000"/>
                        </w:rPr>
                        <w:t>(9 занятий в год)</w:t>
                      </w:r>
                    </w:p>
                  </w:txbxContent>
                </v:textbox>
              </v:oval>
            </w:pict>
          </mc:Fallback>
        </mc:AlternateContent>
      </w:r>
      <w:r w:rsidR="004C5977">
        <w:rPr>
          <w:rFonts w:ascii="Times New Roman" w:hAnsi="Times New Roman"/>
          <w:b/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A174D6" wp14:editId="6E0BF2CE">
                <wp:simplePos x="0" y="0"/>
                <wp:positionH relativeFrom="column">
                  <wp:posOffset>3393440</wp:posOffset>
                </wp:positionH>
                <wp:positionV relativeFrom="paragraph">
                  <wp:posOffset>41275</wp:posOffset>
                </wp:positionV>
                <wp:extent cx="2857500" cy="1114425"/>
                <wp:effectExtent l="0" t="0" r="19050" b="2857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114425"/>
                        </a:xfrm>
                        <a:prstGeom prst="ellipse">
                          <a:avLst/>
                        </a:prstGeom>
                        <a:solidFill>
                          <a:srgbClr val="BC97D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5B37" w:rsidRPr="00621FA2" w:rsidRDefault="008D5B37" w:rsidP="004C597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  <w:r w:rsidRPr="00621FA2"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  <w:t>Подготовительная группа</w:t>
                            </w:r>
                          </w:p>
                          <w:p w:rsidR="008D5B37" w:rsidRPr="00621FA2" w:rsidRDefault="008D5B37" w:rsidP="004C597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C00000"/>
                              </w:rPr>
                            </w:pPr>
                          </w:p>
                          <w:p w:rsidR="008D5B37" w:rsidRPr="00621FA2" w:rsidRDefault="008D5B37" w:rsidP="004C5977">
                            <w:pPr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621FA2">
                              <w:rPr>
                                <w:rFonts w:ascii="Times New Roman" w:hAnsi="Times New Roman"/>
                                <w:color w:val="C00000"/>
                              </w:rPr>
                              <w:t>1 занятие в месяц</w:t>
                            </w:r>
                          </w:p>
                          <w:p w:rsidR="008D5B37" w:rsidRPr="00621FA2" w:rsidRDefault="008D5B37" w:rsidP="004C5977">
                            <w:pPr>
                              <w:jc w:val="center"/>
                              <w:rPr>
                                <w:rFonts w:ascii="Times New Roman" w:hAnsi="Times New Roman"/>
                                <w:color w:val="C00000"/>
                              </w:rPr>
                            </w:pPr>
                            <w:r w:rsidRPr="00621FA2">
                              <w:rPr>
                                <w:rFonts w:ascii="Times New Roman" w:hAnsi="Times New Roman"/>
                                <w:color w:val="C00000"/>
                              </w:rPr>
                              <w:t>(9 занятий в год)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5A174D6" id="Овал 14" o:spid="_x0000_s1058" style="position:absolute;margin-left:267.2pt;margin-top:3.25pt;width:225pt;height:8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" fillcolor="#bc97d1" strokecolor="#41719c" strokeweight="1pt">
                <v:stroke joinstyle="miter"/>
                <v:textbox>
                  <w:txbxContent>
                    <w:p w:rsidR="008D5B37" w:rsidRPr="00621FA2" w:rsidRDefault="008D5B37" w:rsidP="004C5977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  <w:r w:rsidRPr="00621FA2">
                        <w:rPr>
                          <w:rFonts w:ascii="Times New Roman" w:hAnsi="Times New Roman"/>
                          <w:b/>
                          <w:color w:val="C00000"/>
                        </w:rPr>
                        <w:t>Подготовительная группа</w:t>
                      </w:r>
                    </w:p>
                    <w:p w:rsidR="008D5B37" w:rsidRPr="00621FA2" w:rsidRDefault="008D5B37" w:rsidP="004C5977">
                      <w:pPr>
                        <w:jc w:val="center"/>
                        <w:rPr>
                          <w:rFonts w:ascii="Times New Roman" w:hAnsi="Times New Roman"/>
                          <w:b/>
                          <w:color w:val="C00000"/>
                        </w:rPr>
                      </w:pPr>
                    </w:p>
                    <w:p w:rsidR="008D5B37" w:rsidRPr="00621FA2" w:rsidRDefault="008D5B37" w:rsidP="004C5977">
                      <w:pPr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621FA2">
                        <w:rPr>
                          <w:rFonts w:ascii="Times New Roman" w:hAnsi="Times New Roman"/>
                          <w:color w:val="C00000"/>
                        </w:rPr>
                        <w:t>1 занятие в месяц</w:t>
                      </w:r>
                    </w:p>
                    <w:p w:rsidR="008D5B37" w:rsidRPr="00621FA2" w:rsidRDefault="008D5B37" w:rsidP="004C5977">
                      <w:pPr>
                        <w:jc w:val="center"/>
                        <w:rPr>
                          <w:rFonts w:ascii="Times New Roman" w:hAnsi="Times New Roman"/>
                          <w:color w:val="C00000"/>
                        </w:rPr>
                      </w:pPr>
                      <w:r w:rsidRPr="00621FA2">
                        <w:rPr>
                          <w:rFonts w:ascii="Times New Roman" w:hAnsi="Times New Roman"/>
                          <w:color w:val="C00000"/>
                        </w:rPr>
                        <w:t>(9 занятий в год)</w:t>
                      </w:r>
                    </w:p>
                  </w:txbxContent>
                </v:textbox>
              </v:oval>
            </w:pict>
          </mc:Fallback>
        </mc:AlternateContent>
      </w:r>
    </w:p>
    <w:p w:rsidR="00BC76D2" w:rsidRDefault="00BC76D2" w:rsidP="00F51991">
      <w:pPr>
        <w:rPr>
          <w:rFonts w:ascii="Times New Roman" w:hAnsi="Times New Roman"/>
          <w:b/>
          <w:color w:val="C00000"/>
        </w:rPr>
      </w:pPr>
    </w:p>
    <w:p w:rsidR="008A6CD2" w:rsidRDefault="008A6CD2" w:rsidP="00F51991">
      <w:pPr>
        <w:rPr>
          <w:rFonts w:ascii="Times New Roman" w:hAnsi="Times New Roman"/>
          <w:b/>
          <w:color w:val="C00000"/>
        </w:rPr>
      </w:pPr>
    </w:p>
    <w:p w:rsidR="008A6CD2" w:rsidRDefault="008A6CD2" w:rsidP="00F51991">
      <w:pPr>
        <w:rPr>
          <w:rFonts w:ascii="Times New Roman" w:hAnsi="Times New Roman"/>
          <w:b/>
          <w:color w:val="C00000"/>
        </w:rPr>
      </w:pPr>
    </w:p>
    <w:p w:rsidR="008A6CD2" w:rsidRDefault="008A6CD2" w:rsidP="00F51991">
      <w:pPr>
        <w:rPr>
          <w:rFonts w:ascii="Times New Roman" w:hAnsi="Times New Roman"/>
          <w:b/>
          <w:color w:val="C00000"/>
        </w:rPr>
      </w:pPr>
    </w:p>
    <w:p w:rsidR="0065617A" w:rsidRDefault="0065617A" w:rsidP="00F51991">
      <w:pPr>
        <w:rPr>
          <w:rFonts w:ascii="Times New Roman" w:hAnsi="Times New Roman"/>
          <w:b/>
          <w:color w:val="C00000"/>
        </w:rPr>
      </w:pPr>
    </w:p>
    <w:p w:rsidR="0065617A" w:rsidRDefault="0065617A" w:rsidP="00F51991">
      <w:pPr>
        <w:rPr>
          <w:rFonts w:ascii="Times New Roman" w:hAnsi="Times New Roman"/>
          <w:b/>
          <w:color w:val="C00000"/>
        </w:rPr>
      </w:pPr>
    </w:p>
    <w:p w:rsidR="00C807C6" w:rsidRDefault="00C807C6" w:rsidP="0000654D">
      <w:pPr>
        <w:rPr>
          <w:rFonts w:ascii="Times New Roman" w:hAnsi="Times New Roman"/>
          <w:b/>
          <w:color w:val="C00000"/>
        </w:rPr>
      </w:pPr>
    </w:p>
    <w:p w:rsidR="00C807C6" w:rsidRDefault="00C807C6" w:rsidP="0000654D">
      <w:pPr>
        <w:rPr>
          <w:rFonts w:ascii="Times New Roman" w:hAnsi="Times New Roman"/>
          <w:b/>
          <w:color w:val="C00000"/>
        </w:rPr>
      </w:pPr>
    </w:p>
    <w:p w:rsidR="00C807C6" w:rsidRDefault="00C807C6" w:rsidP="0000654D">
      <w:pPr>
        <w:rPr>
          <w:rFonts w:ascii="Times New Roman" w:hAnsi="Times New Roman"/>
          <w:b/>
          <w:color w:val="C00000"/>
        </w:rPr>
      </w:pPr>
    </w:p>
    <w:p w:rsidR="00C807C6" w:rsidRDefault="00C807C6" w:rsidP="0000654D">
      <w:pPr>
        <w:rPr>
          <w:rFonts w:ascii="Times New Roman" w:hAnsi="Times New Roman"/>
          <w:b/>
          <w:color w:val="C00000"/>
        </w:rPr>
      </w:pPr>
    </w:p>
    <w:p w:rsidR="00AA7202" w:rsidRDefault="00C807C6" w:rsidP="0000654D">
      <w:pPr>
        <w:rPr>
          <w:rFonts w:ascii="Times New Roman" w:hAnsi="Times New Roman"/>
          <w:i/>
          <w:color w:val="00B050"/>
        </w:rPr>
      </w:pPr>
      <w:r>
        <w:rPr>
          <w:rFonts w:ascii="Times New Roman" w:hAnsi="Times New Roman"/>
          <w:b/>
          <w:color w:val="C00000"/>
        </w:rPr>
        <w:t>2.6</w:t>
      </w:r>
      <w:r w:rsidR="00270BA7">
        <w:rPr>
          <w:rFonts w:ascii="Times New Roman" w:hAnsi="Times New Roman"/>
          <w:b/>
          <w:color w:val="C00000"/>
        </w:rPr>
        <w:t>.1.</w:t>
      </w:r>
      <w:r>
        <w:rPr>
          <w:rFonts w:ascii="Times New Roman" w:hAnsi="Times New Roman"/>
          <w:b/>
          <w:color w:val="C00000"/>
        </w:rPr>
        <w:t xml:space="preserve"> </w:t>
      </w:r>
      <w:r w:rsidR="00270BA7" w:rsidRPr="00270BA7">
        <w:rPr>
          <w:rFonts w:ascii="Times New Roman" w:hAnsi="Times New Roman"/>
          <w:b/>
          <w:color w:val="C00000"/>
        </w:rPr>
        <w:t xml:space="preserve">План работы факультатива «Радуга здоровья» </w:t>
      </w:r>
      <w:r w:rsidR="00270BA7" w:rsidRPr="00484D83">
        <w:rPr>
          <w:rFonts w:ascii="Times New Roman" w:hAnsi="Times New Roman"/>
          <w:i/>
          <w:color w:val="00B050"/>
        </w:rPr>
        <w:t>(Приложение</w:t>
      </w:r>
      <w:r w:rsidR="0098493D">
        <w:rPr>
          <w:rFonts w:ascii="Times New Roman" w:hAnsi="Times New Roman"/>
          <w:i/>
          <w:color w:val="00B050"/>
        </w:rPr>
        <w:t xml:space="preserve"> № 14, 15</w:t>
      </w:r>
      <w:r w:rsidR="00270BA7" w:rsidRPr="00484D83">
        <w:rPr>
          <w:rFonts w:ascii="Times New Roman" w:hAnsi="Times New Roman"/>
          <w:i/>
          <w:color w:val="00B050"/>
        </w:rPr>
        <w:t>)</w:t>
      </w:r>
    </w:p>
    <w:p w:rsidR="00C807C6" w:rsidRDefault="00C807C6" w:rsidP="0000654D">
      <w:pPr>
        <w:rPr>
          <w:rFonts w:ascii="Times New Roman" w:hAnsi="Times New Roman"/>
          <w:b/>
          <w:color w:val="C00000"/>
          <w:u w:val="single"/>
        </w:rPr>
      </w:pPr>
    </w:p>
    <w:p w:rsidR="00C807C6" w:rsidRDefault="00C807C6" w:rsidP="0000654D">
      <w:pPr>
        <w:rPr>
          <w:rFonts w:ascii="Times New Roman" w:hAnsi="Times New Roman"/>
          <w:b/>
          <w:color w:val="C00000"/>
          <w:u w:val="single"/>
        </w:rPr>
      </w:pPr>
    </w:p>
    <w:p w:rsidR="00C807C6" w:rsidRDefault="00C807C6" w:rsidP="0000654D">
      <w:pPr>
        <w:rPr>
          <w:rFonts w:ascii="Times New Roman" w:hAnsi="Times New Roman"/>
          <w:b/>
          <w:color w:val="C00000"/>
          <w:u w:val="single"/>
        </w:rPr>
      </w:pPr>
    </w:p>
    <w:p w:rsidR="0000654D" w:rsidRPr="00AA7202" w:rsidRDefault="00C807C6" w:rsidP="0000654D">
      <w:pPr>
        <w:rPr>
          <w:rFonts w:ascii="Times New Roman" w:hAnsi="Times New Roman"/>
          <w:i/>
          <w:color w:val="00B050"/>
        </w:rPr>
      </w:pPr>
      <w:r>
        <w:rPr>
          <w:rFonts w:ascii="Times New Roman" w:hAnsi="Times New Roman"/>
          <w:b/>
          <w:color w:val="C00000"/>
          <w:u w:val="single"/>
        </w:rPr>
        <w:t>2.7</w:t>
      </w:r>
      <w:r w:rsidR="000B3AF8">
        <w:rPr>
          <w:rFonts w:ascii="Times New Roman" w:hAnsi="Times New Roman"/>
          <w:b/>
          <w:color w:val="C00000"/>
          <w:u w:val="single"/>
        </w:rPr>
        <w:t>. Мониторинг возможных достижений детей.</w:t>
      </w:r>
    </w:p>
    <w:p w:rsidR="008A6CD2" w:rsidRDefault="008A6CD2" w:rsidP="008A6CD2">
      <w:pPr>
        <w:jc w:val="center"/>
        <w:rPr>
          <w:rFonts w:ascii="Times New Roman" w:hAnsi="Times New Roman"/>
          <w:b/>
          <w:color w:val="C00000"/>
          <w:u w:val="single"/>
        </w:rPr>
      </w:pPr>
    </w:p>
    <w:p w:rsidR="002A23CE" w:rsidRDefault="008C1F3D" w:rsidP="00EF73C8">
      <w:pPr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Критерии и индикаторы субъектно – </w:t>
      </w:r>
      <w:proofErr w:type="spellStart"/>
      <w:r w:rsidR="0000654D" w:rsidRPr="0000654D">
        <w:rPr>
          <w:rFonts w:ascii="Times New Roman" w:eastAsia="Times New Roman" w:hAnsi="Times New Roman"/>
          <w:b/>
          <w:lang w:eastAsia="ru-RU"/>
        </w:rPr>
        <w:t>деятельностных</w:t>
      </w:r>
      <w:proofErr w:type="spellEnd"/>
      <w:r w:rsidR="0000654D" w:rsidRPr="0000654D">
        <w:rPr>
          <w:rFonts w:ascii="Times New Roman" w:eastAsia="Times New Roman" w:hAnsi="Times New Roman"/>
          <w:b/>
          <w:lang w:eastAsia="ru-RU"/>
        </w:rPr>
        <w:t xml:space="preserve"> и субъектно – э</w:t>
      </w:r>
      <w:r w:rsidR="006F363C">
        <w:rPr>
          <w:rFonts w:ascii="Times New Roman" w:eastAsia="Times New Roman" w:hAnsi="Times New Roman"/>
          <w:b/>
          <w:lang w:eastAsia="ru-RU"/>
        </w:rPr>
        <w:t xml:space="preserve">моциональных проявлений ребенка </w:t>
      </w:r>
      <w:r w:rsidR="0000654D" w:rsidRPr="0000654D">
        <w:rPr>
          <w:rFonts w:ascii="Times New Roman" w:eastAsia="Times New Roman" w:hAnsi="Times New Roman"/>
          <w:b/>
          <w:lang w:eastAsia="ru-RU"/>
        </w:rPr>
        <w:t xml:space="preserve">в </w:t>
      </w:r>
      <w:r w:rsidR="00054796">
        <w:rPr>
          <w:rFonts w:ascii="Times New Roman" w:eastAsia="Times New Roman" w:hAnsi="Times New Roman"/>
          <w:b/>
          <w:lang w:eastAsia="ru-RU"/>
        </w:rPr>
        <w:t xml:space="preserve">музыкальном </w:t>
      </w:r>
      <w:r>
        <w:rPr>
          <w:rFonts w:ascii="Times New Roman" w:eastAsia="Times New Roman" w:hAnsi="Times New Roman"/>
          <w:b/>
          <w:lang w:eastAsia="ru-RU"/>
        </w:rPr>
        <w:t>развитии</w:t>
      </w:r>
    </w:p>
    <w:p w:rsidR="00C807C6" w:rsidRDefault="00C807C6" w:rsidP="00EF73C8">
      <w:pPr>
        <w:jc w:val="center"/>
        <w:rPr>
          <w:rFonts w:ascii="Times New Roman" w:eastAsia="Times New Roman" w:hAnsi="Times New Roman"/>
          <w:b/>
          <w:lang w:eastAsia="ru-RU"/>
        </w:rPr>
      </w:pPr>
    </w:p>
    <w:p w:rsidR="002A23CE" w:rsidRDefault="002A23CE" w:rsidP="0000654D">
      <w:pPr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a5"/>
        <w:tblW w:w="1134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2126"/>
        <w:gridCol w:w="284"/>
        <w:gridCol w:w="1984"/>
        <w:gridCol w:w="567"/>
        <w:gridCol w:w="1985"/>
        <w:gridCol w:w="567"/>
        <w:gridCol w:w="1843"/>
        <w:gridCol w:w="708"/>
      </w:tblGrid>
      <w:tr w:rsidR="00985629" w:rsidTr="00037F7E">
        <w:trPr>
          <w:cantSplit/>
          <w:trHeight w:val="1754"/>
        </w:trPr>
        <w:tc>
          <w:tcPr>
            <w:tcW w:w="993" w:type="dxa"/>
            <w:textDirection w:val="btLr"/>
          </w:tcPr>
          <w:p w:rsidR="00934BC1" w:rsidRPr="00037F7E" w:rsidRDefault="00C76E48" w:rsidP="00A8025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Направл</w:t>
            </w:r>
            <w:r w:rsidR="00A8025D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ения</w:t>
            </w:r>
          </w:p>
          <w:p w:rsidR="00C76E48" w:rsidRPr="00037F7E" w:rsidRDefault="00C76E48" w:rsidP="00A8025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м</w:t>
            </w:r>
            <w:r w:rsidR="00934BC1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уз</w:t>
            </w:r>
            <w:r w:rsidR="00A8025D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ыкального</w:t>
            </w:r>
          </w:p>
          <w:p w:rsidR="00934BC1" w:rsidRPr="00037F7E" w:rsidRDefault="00A8025D" w:rsidP="00A8025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развит</w:t>
            </w:r>
            <w:r w:rsidR="00934BC1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ия</w:t>
            </w:r>
          </w:p>
        </w:tc>
        <w:tc>
          <w:tcPr>
            <w:tcW w:w="2409" w:type="dxa"/>
            <w:gridSpan w:val="2"/>
          </w:tcPr>
          <w:p w:rsidR="00313DBC" w:rsidRPr="00037F7E" w:rsidRDefault="00313DBC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934BC1" w:rsidRPr="00037F7E" w:rsidRDefault="00313DBC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Мл</w:t>
            </w:r>
            <w:r w:rsidR="00934BC1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адший дошкольный возраст</w:t>
            </w:r>
          </w:p>
          <w:p w:rsidR="00FB5CBA" w:rsidRPr="00037F7E" w:rsidRDefault="00FB5CBA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FB5CBA" w:rsidRPr="00037F7E" w:rsidRDefault="00FB5CBA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FB5CBA" w:rsidRPr="00037F7E" w:rsidRDefault="00FB5CBA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313DBC" w:rsidRPr="00037F7E" w:rsidRDefault="00313DBC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934BC1" w:rsidRPr="00037F7E" w:rsidRDefault="00934BC1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Средний дошкольный возраст</w:t>
            </w:r>
          </w:p>
        </w:tc>
        <w:tc>
          <w:tcPr>
            <w:tcW w:w="2552" w:type="dxa"/>
            <w:gridSpan w:val="2"/>
          </w:tcPr>
          <w:p w:rsidR="00313DBC" w:rsidRPr="00037F7E" w:rsidRDefault="00313DBC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934BC1" w:rsidRPr="00037F7E" w:rsidRDefault="00934BC1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Старший дошкольный возраст</w:t>
            </w:r>
          </w:p>
        </w:tc>
        <w:tc>
          <w:tcPr>
            <w:tcW w:w="2410" w:type="dxa"/>
            <w:gridSpan w:val="2"/>
          </w:tcPr>
          <w:p w:rsidR="00313DBC" w:rsidRPr="00037F7E" w:rsidRDefault="00313DBC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934BC1" w:rsidRPr="00037F7E" w:rsidRDefault="00934BC1" w:rsidP="00985629">
            <w:pPr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Подготовительная к школе группа</w:t>
            </w:r>
          </w:p>
        </w:tc>
        <w:tc>
          <w:tcPr>
            <w:tcW w:w="708" w:type="dxa"/>
            <w:textDirection w:val="btLr"/>
          </w:tcPr>
          <w:p w:rsidR="00934BC1" w:rsidRPr="00037F7E" w:rsidRDefault="00934BC1" w:rsidP="00A8025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Стадия развития</w:t>
            </w:r>
          </w:p>
        </w:tc>
      </w:tr>
      <w:tr w:rsidR="00985629" w:rsidTr="00037F7E">
        <w:tc>
          <w:tcPr>
            <w:tcW w:w="993" w:type="dxa"/>
          </w:tcPr>
          <w:p w:rsidR="00985629" w:rsidRDefault="00985629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347" w:type="dxa"/>
            <w:gridSpan w:val="9"/>
          </w:tcPr>
          <w:p w:rsidR="00985629" w:rsidRDefault="00985629" w:rsidP="0098562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Индикаторы к критериям</w:t>
            </w:r>
          </w:p>
        </w:tc>
      </w:tr>
      <w:tr w:rsidR="00985629" w:rsidTr="00037F7E">
        <w:tc>
          <w:tcPr>
            <w:tcW w:w="993" w:type="dxa"/>
          </w:tcPr>
          <w:p w:rsidR="00985629" w:rsidRDefault="00985629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347" w:type="dxa"/>
            <w:gridSpan w:val="9"/>
          </w:tcPr>
          <w:p w:rsidR="00985629" w:rsidRDefault="00054796" w:rsidP="0098562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 xml:space="preserve">Музыкальное </w:t>
            </w:r>
            <w:r w:rsidR="00985629" w:rsidRPr="00985629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развитие</w:t>
            </w:r>
          </w:p>
        </w:tc>
      </w:tr>
      <w:tr w:rsidR="00367D5D" w:rsidTr="00037F7E">
        <w:trPr>
          <w:cantSplit/>
          <w:trHeight w:val="1134"/>
        </w:trPr>
        <w:tc>
          <w:tcPr>
            <w:tcW w:w="993" w:type="dxa"/>
            <w:vMerge w:val="restart"/>
            <w:textDirection w:val="btLr"/>
          </w:tcPr>
          <w:p w:rsidR="00367D5D" w:rsidRPr="00037F7E" w:rsidRDefault="005B6823" w:rsidP="00367D5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Музыкально-ритмические движения</w:t>
            </w:r>
          </w:p>
          <w:p w:rsidR="00367D5D" w:rsidRPr="00037F7E" w:rsidRDefault="00367D5D" w:rsidP="0021337B">
            <w:pPr>
              <w:ind w:left="113" w:right="113"/>
              <w:jc w:val="right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126" w:type="dxa"/>
          </w:tcPr>
          <w:p w:rsidR="006A0E71" w:rsidRDefault="00367D5D" w:rsidP="006A0E7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Реагирует на звучание музыки, выполняет движения по показу педагог</w:t>
            </w:r>
            <w:r w:rsidR="007E285C">
              <w:rPr>
                <w:rFonts w:ascii="Times New Roman" w:eastAsia="Times New Roman" w:hAnsi="Times New Roman"/>
                <w:lang w:eastAsia="ru-RU"/>
              </w:rPr>
              <w:t>а</w:t>
            </w:r>
            <w:r w:rsidR="00703DCA">
              <w:rPr>
                <w:rFonts w:ascii="Times New Roman" w:eastAsia="Times New Roman" w:hAnsi="Times New Roman"/>
                <w:lang w:eastAsia="ru-RU"/>
              </w:rPr>
              <w:t>; выполняет простейшие маховые дви</w:t>
            </w:r>
            <w:r w:rsidR="0031335C">
              <w:rPr>
                <w:rFonts w:ascii="Times New Roman" w:eastAsia="Times New Roman" w:hAnsi="Times New Roman"/>
                <w:lang w:eastAsia="ru-RU"/>
              </w:rPr>
              <w:t>жения руками по показу педагога</w:t>
            </w:r>
            <w:r w:rsidR="007E285C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367D5D" w:rsidRPr="00C76E48" w:rsidRDefault="00367D5D" w:rsidP="00C76E4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4" w:type="dxa"/>
          </w:tcPr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984" w:type="dxa"/>
          </w:tcPr>
          <w:p w:rsidR="00367D5D" w:rsidRDefault="00367D5D" w:rsidP="00934BC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3E38EC">
              <w:rPr>
                <w:rFonts w:ascii="Times New Roman" w:eastAsia="Times New Roman" w:hAnsi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дит друг за другом бодрым шагом; </w:t>
            </w:r>
          </w:p>
          <w:p w:rsidR="00367D5D" w:rsidRPr="003E38EC" w:rsidRDefault="00367D5D" w:rsidP="00934BC1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</w:tcPr>
          <w:p w:rsidR="00367D5D" w:rsidRPr="002A163F" w:rsidRDefault="00367D5D" w:rsidP="00760FA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Ритмично ходит в одном направлении, сохраняя дистанцию; ходит парами, тройками, вдоль стен, врассыпную; останавл</w:t>
            </w:r>
            <w:r w:rsidR="0043506E">
              <w:rPr>
                <w:rFonts w:ascii="Times New Roman" w:eastAsia="Times New Roman" w:hAnsi="Times New Roman"/>
                <w:lang w:eastAsia="ru-RU"/>
              </w:rPr>
              <w:t>ивается чётко, с концом музыки;</w:t>
            </w:r>
            <w:r w:rsidR="00100E4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1843" w:type="dxa"/>
          </w:tcPr>
          <w:p w:rsidR="00367D5D" w:rsidRDefault="0049341B" w:rsidP="005764D3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Выразительно и ритмично двигается в соответствии с различным характером музыки.</w:t>
            </w:r>
          </w:p>
        </w:tc>
        <w:tc>
          <w:tcPr>
            <w:tcW w:w="708" w:type="dxa"/>
            <w:textDirection w:val="btLr"/>
          </w:tcPr>
          <w:p w:rsidR="00367D5D" w:rsidRPr="00FB5CBA" w:rsidRDefault="00367D5D" w:rsidP="00AA2F9D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Стадия поддержки</w:t>
            </w:r>
          </w:p>
        </w:tc>
      </w:tr>
      <w:tr w:rsidR="00367D5D" w:rsidTr="00037F7E">
        <w:trPr>
          <w:cantSplit/>
          <w:trHeight w:val="1134"/>
        </w:trPr>
        <w:tc>
          <w:tcPr>
            <w:tcW w:w="993" w:type="dxa"/>
            <w:vMerge/>
          </w:tcPr>
          <w:p w:rsidR="00367D5D" w:rsidRPr="00037F7E" w:rsidRDefault="00367D5D" w:rsidP="00934BC1">
            <w:pPr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2126" w:type="dxa"/>
          </w:tcPr>
          <w:p w:rsidR="00875718" w:rsidRDefault="00875718" w:rsidP="007E285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Ориентируется в пространстве;</w:t>
            </w:r>
          </w:p>
          <w:p w:rsidR="007E285C" w:rsidRDefault="007E285C" w:rsidP="007E285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бегает </w:t>
            </w:r>
            <w:r w:rsidR="004727BB">
              <w:rPr>
                <w:rFonts w:ascii="Times New Roman" w:eastAsia="Times New Roman" w:hAnsi="Times New Roman"/>
                <w:lang w:eastAsia="ru-RU"/>
              </w:rPr>
              <w:t xml:space="preserve">легко </w:t>
            </w:r>
            <w:r>
              <w:rPr>
                <w:rFonts w:ascii="Times New Roman" w:eastAsia="Times New Roman" w:hAnsi="Times New Roman"/>
                <w:lang w:eastAsia="ru-RU"/>
              </w:rPr>
              <w:t>на носочках, вы</w:t>
            </w:r>
            <w:r w:rsidR="00875718">
              <w:rPr>
                <w:rFonts w:ascii="Times New Roman" w:eastAsia="Times New Roman" w:hAnsi="Times New Roman"/>
                <w:lang w:eastAsia="ru-RU"/>
              </w:rPr>
              <w:t>полняет полуприседания, «пружинку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»; марширует, останавливается с концом музыки; неторопливо, спокойно кружится; выполняет притопы. </w:t>
            </w:r>
          </w:p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4" w:type="dxa"/>
          </w:tcPr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984" w:type="dxa"/>
          </w:tcPr>
          <w:p w:rsidR="00367D5D" w:rsidRDefault="00875718" w:rsidP="00BA73A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="00EB3F57">
              <w:rPr>
                <w:rFonts w:ascii="Times New Roman" w:eastAsia="Times New Roman" w:hAnsi="Times New Roman"/>
                <w:lang w:eastAsia="ru-RU"/>
              </w:rPr>
              <w:t xml:space="preserve">азличает динамические оттенки и самостоятельно меняет на них движения; 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 xml:space="preserve">Различает двухчастную форму и меняет движения со сменой частей музыки; </w:t>
            </w:r>
            <w:r w:rsidR="00BA73A2">
              <w:rPr>
                <w:rFonts w:ascii="Times New Roman" w:eastAsia="Times New Roman" w:hAnsi="Times New Roman"/>
                <w:lang w:eastAsia="ru-RU"/>
              </w:rPr>
              <w:t>легко прыгает на носочках; спокойно ходит в разных направлениях; марширует в разных направлениях.</w:t>
            </w:r>
          </w:p>
        </w:tc>
        <w:tc>
          <w:tcPr>
            <w:tcW w:w="567" w:type="dxa"/>
          </w:tcPr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</w:tcPr>
          <w:p w:rsidR="00964C4A" w:rsidRDefault="00760FA8" w:rsidP="00760FA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Выполняет движения эмоционально; 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>чётко непринуждённо выполняет поскоки с ноги на ногу</w:t>
            </w:r>
            <w:r>
              <w:rPr>
                <w:rFonts w:ascii="Times New Roman" w:eastAsia="Times New Roman" w:hAnsi="Times New Roman"/>
                <w:lang w:eastAsia="ru-RU"/>
              </w:rPr>
              <w:t>, координируя руками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 xml:space="preserve">; </w:t>
            </w:r>
            <w:r w:rsidR="00964C4A">
              <w:rPr>
                <w:rFonts w:ascii="Times New Roman" w:eastAsia="Times New Roman" w:hAnsi="Times New Roman"/>
                <w:lang w:eastAsia="ru-RU"/>
              </w:rPr>
              <w:t>выполняет пружинящие шаги;</w:t>
            </w:r>
          </w:p>
          <w:p w:rsidR="00367D5D" w:rsidRDefault="00367D5D" w:rsidP="00BA746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выполняет р</w:t>
            </w:r>
            <w:r w:rsidR="0043506E">
              <w:rPr>
                <w:rFonts w:ascii="Times New Roman" w:eastAsia="Times New Roman" w:hAnsi="Times New Roman"/>
                <w:lang w:eastAsia="ru-RU"/>
              </w:rPr>
              <w:t>азнообразные ритмические хлопки;</w:t>
            </w:r>
            <w:r w:rsidR="00BA746D">
              <w:rPr>
                <w:rFonts w:ascii="Times New Roman" w:eastAsia="Times New Roman" w:hAnsi="Times New Roman"/>
                <w:lang w:eastAsia="ru-RU"/>
              </w:rPr>
              <w:t xml:space="preserve"> выполняет прыжки на месте, с продвижениями, с поворотами;</w:t>
            </w:r>
          </w:p>
        </w:tc>
        <w:tc>
          <w:tcPr>
            <w:tcW w:w="567" w:type="dxa"/>
          </w:tcPr>
          <w:p w:rsidR="00367D5D" w:rsidRDefault="00367D5D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843" w:type="dxa"/>
          </w:tcPr>
          <w:p w:rsidR="00445BE1" w:rsidRPr="00DD0746" w:rsidRDefault="00445BE1" w:rsidP="00B1212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Владеет достаточным для своего возраста объёмом движений</w:t>
            </w:r>
            <w:r w:rsidR="0049341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08" w:type="dxa"/>
            <w:textDirection w:val="btLr"/>
          </w:tcPr>
          <w:p w:rsidR="00367D5D" w:rsidRPr="00FB5CBA" w:rsidRDefault="00367D5D" w:rsidP="00AA2F9D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Стадия самостоятельности</w:t>
            </w:r>
          </w:p>
        </w:tc>
      </w:tr>
      <w:tr w:rsidR="00C76E48" w:rsidTr="00037F7E">
        <w:trPr>
          <w:cantSplit/>
          <w:trHeight w:val="1134"/>
        </w:trPr>
        <w:tc>
          <w:tcPr>
            <w:tcW w:w="993" w:type="dxa"/>
          </w:tcPr>
          <w:p w:rsidR="00C76E48" w:rsidRPr="00037F7E" w:rsidRDefault="00C76E48" w:rsidP="00934BC1">
            <w:pPr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C76E48" w:rsidRDefault="00313DBC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2126" w:type="dxa"/>
          </w:tcPr>
          <w:p w:rsidR="004727BB" w:rsidRDefault="00BA4E1D" w:rsidP="0047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Меняет движения со сменой частей музыки; </w:t>
            </w:r>
          </w:p>
          <w:p w:rsidR="00C76E48" w:rsidRPr="00BA4E1D" w:rsidRDefault="00BA4E1D" w:rsidP="0047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="003E38EC">
              <w:rPr>
                <w:rFonts w:ascii="Times New Roman" w:eastAsia="Times New Roman" w:hAnsi="Times New Roman"/>
                <w:lang w:eastAsia="ru-RU"/>
              </w:rPr>
              <w:t>азличает контрастную музыку и выполняет движения, ей соответствующие (марш и бе</w:t>
            </w:r>
            <w:r w:rsidR="00100E44">
              <w:rPr>
                <w:rFonts w:ascii="Times New Roman" w:eastAsia="Times New Roman" w:hAnsi="Times New Roman"/>
                <w:lang w:eastAsia="ru-RU"/>
              </w:rPr>
              <w:t xml:space="preserve">г); выполняет образные движения (кошечка, </w:t>
            </w:r>
            <w:r w:rsidR="004727BB">
              <w:rPr>
                <w:rFonts w:ascii="Times New Roman" w:eastAsia="Times New Roman" w:hAnsi="Times New Roman"/>
                <w:lang w:eastAsia="ru-RU"/>
              </w:rPr>
              <w:t xml:space="preserve">лиса </w:t>
            </w:r>
            <w:r w:rsidR="00100E44">
              <w:rPr>
                <w:rFonts w:ascii="Times New Roman" w:eastAsia="Times New Roman" w:hAnsi="Times New Roman"/>
                <w:lang w:eastAsia="ru-RU"/>
              </w:rPr>
              <w:t>медведь, и т. д.)</w:t>
            </w:r>
          </w:p>
        </w:tc>
        <w:tc>
          <w:tcPr>
            <w:tcW w:w="284" w:type="dxa"/>
          </w:tcPr>
          <w:p w:rsidR="00C76E48" w:rsidRDefault="00313DBC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984" w:type="dxa"/>
          </w:tcPr>
          <w:p w:rsidR="00C76E48" w:rsidRDefault="00841B66" w:rsidP="00BA73A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Выполняет прямой галоп; выполняет лёгкий бег врассыпную и по кругу; </w:t>
            </w:r>
            <w:r w:rsidR="00BA73A2">
              <w:rPr>
                <w:rFonts w:ascii="Times New Roman" w:eastAsia="Times New Roman" w:hAnsi="Times New Roman"/>
                <w:lang w:eastAsia="ru-RU"/>
              </w:rPr>
              <w:t xml:space="preserve">передаёт в движении образы (лошадки, медведя); </w:t>
            </w:r>
            <w:r w:rsidR="007E285C">
              <w:rPr>
                <w:rFonts w:ascii="Times New Roman" w:eastAsia="Times New Roman" w:hAnsi="Times New Roman"/>
                <w:lang w:eastAsia="ru-RU"/>
              </w:rPr>
              <w:t>выполняет разнообразные движения руками;</w:t>
            </w:r>
          </w:p>
        </w:tc>
        <w:tc>
          <w:tcPr>
            <w:tcW w:w="567" w:type="dxa"/>
          </w:tcPr>
          <w:p w:rsidR="00C76E48" w:rsidRDefault="00313DBC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</w:tcPr>
          <w:p w:rsidR="00964C4A" w:rsidRDefault="002C37AE" w:rsidP="00760FA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="00234FF0">
              <w:rPr>
                <w:rFonts w:ascii="Times New Roman" w:eastAsia="Times New Roman" w:hAnsi="Times New Roman"/>
                <w:lang w:eastAsia="ru-RU"/>
              </w:rPr>
              <w:t>ыполняет прямой галоп</w:t>
            </w:r>
            <w:r w:rsidR="0099582B">
              <w:rPr>
                <w:rFonts w:ascii="Times New Roman" w:eastAsia="Times New Roman" w:hAnsi="Times New Roman"/>
                <w:lang w:eastAsia="ru-RU"/>
              </w:rPr>
              <w:t>, передаёт выразительный обра</w:t>
            </w:r>
            <w:r w:rsidR="0043506E">
              <w:rPr>
                <w:rFonts w:ascii="Times New Roman" w:eastAsia="Times New Roman" w:hAnsi="Times New Roman"/>
                <w:lang w:eastAsia="ru-RU"/>
              </w:rPr>
              <w:t xml:space="preserve">з; </w:t>
            </w:r>
          </w:p>
          <w:p w:rsidR="00C76E48" w:rsidRDefault="0043506E" w:rsidP="00760FA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согласовывает плясовые движения с текстом песен и хороводов</w:t>
            </w:r>
            <w:r w:rsidR="00861EB6">
              <w:rPr>
                <w:rFonts w:ascii="Times New Roman" w:eastAsia="Times New Roman" w:hAnsi="Times New Roman"/>
                <w:lang w:eastAsia="ru-RU"/>
              </w:rPr>
              <w:t xml:space="preserve">; </w:t>
            </w:r>
            <w:r w:rsidR="00760FA8">
              <w:rPr>
                <w:rFonts w:ascii="Times New Roman" w:eastAsia="Times New Roman" w:hAnsi="Times New Roman"/>
                <w:lang w:eastAsia="ru-RU"/>
              </w:rPr>
              <w:t>придумывает различные фигуры.</w:t>
            </w:r>
          </w:p>
        </w:tc>
        <w:tc>
          <w:tcPr>
            <w:tcW w:w="567" w:type="dxa"/>
          </w:tcPr>
          <w:p w:rsidR="00C76E48" w:rsidRDefault="00313DBC" w:rsidP="00934B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1843" w:type="dxa"/>
          </w:tcPr>
          <w:p w:rsidR="00C76E48" w:rsidRPr="006051E7" w:rsidRDefault="006051E7" w:rsidP="00B12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DD0746">
              <w:rPr>
                <w:rFonts w:ascii="Times New Roman" w:hAnsi="Times New Roman"/>
              </w:rPr>
              <w:t>ыполняет разнообразные движения в соответствии со звучанием раз</w:t>
            </w:r>
            <w:r w:rsidR="008865AB">
              <w:rPr>
                <w:rFonts w:ascii="Times New Roman" w:hAnsi="Times New Roman"/>
              </w:rPr>
              <w:t>личных музыкальных инструментов;</w:t>
            </w:r>
            <w:r>
              <w:rPr>
                <w:rFonts w:ascii="Times New Roman" w:hAnsi="Times New Roman"/>
              </w:rPr>
              <w:t xml:space="preserve"> </w:t>
            </w:r>
            <w:r w:rsidR="00B12129">
              <w:rPr>
                <w:rFonts w:ascii="Times New Roman" w:eastAsia="Times New Roman" w:hAnsi="Times New Roman"/>
                <w:lang w:eastAsia="ru-RU"/>
              </w:rPr>
              <w:t>приду</w:t>
            </w:r>
            <w:r>
              <w:rPr>
                <w:rFonts w:ascii="Times New Roman" w:eastAsia="Times New Roman" w:hAnsi="Times New Roman"/>
                <w:lang w:eastAsia="ru-RU"/>
              </w:rPr>
              <w:t>мывает свои движения под музыку.</w:t>
            </w:r>
            <w:r w:rsidR="00B1212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08" w:type="dxa"/>
            <w:textDirection w:val="btLr"/>
          </w:tcPr>
          <w:p w:rsidR="00313DBC" w:rsidRPr="00FB5CBA" w:rsidRDefault="00313DBC" w:rsidP="00AA2F9D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Стадия</w:t>
            </w:r>
            <w:r w:rsidR="00B624B9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</w:t>
            </w:r>
            <w:r w:rsidR="00F02C34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инициативности и</w:t>
            </w: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творчества</w:t>
            </w:r>
          </w:p>
        </w:tc>
      </w:tr>
      <w:tr w:rsidR="00367D5D" w:rsidTr="00037F7E">
        <w:trPr>
          <w:trHeight w:val="1134"/>
        </w:trPr>
        <w:tc>
          <w:tcPr>
            <w:tcW w:w="993" w:type="dxa"/>
            <w:vMerge w:val="restart"/>
            <w:textDirection w:val="btLr"/>
          </w:tcPr>
          <w:p w:rsidR="00367D5D" w:rsidRPr="00037F7E" w:rsidRDefault="005B6823" w:rsidP="00367D5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lastRenderedPageBreak/>
              <w:t>Развитие чувства</w:t>
            </w:r>
            <w:r w:rsidR="009903ED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 xml:space="preserve"> </w:t>
            </w:r>
            <w:r w:rsidR="00367D5D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ритма</w:t>
            </w: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,</w:t>
            </w:r>
          </w:p>
          <w:p w:rsidR="005B6823" w:rsidRPr="00037F7E" w:rsidRDefault="005B6823" w:rsidP="00367D5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музицирование</w:t>
            </w:r>
          </w:p>
          <w:p w:rsidR="00367D5D" w:rsidRPr="00037F7E" w:rsidRDefault="00367D5D" w:rsidP="00367D5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BC76AB">
            <w:pPr>
              <w:ind w:left="113" w:right="113"/>
              <w:jc w:val="right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 xml:space="preserve">    </w:t>
            </w:r>
          </w:p>
        </w:tc>
        <w:tc>
          <w:tcPr>
            <w:tcW w:w="283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126" w:type="dxa"/>
          </w:tcPr>
          <w:p w:rsidR="00367D5D" w:rsidRPr="009C2E94" w:rsidRDefault="00367D5D" w:rsidP="009C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Выполняет ритмические хлопки в ладоши и по коленям; различает понятие «тихо» и «громко», умеет выполнять разные движения (хлопки и «фонарики») в соответствии с динамикой музыкального произведения.</w:t>
            </w:r>
          </w:p>
        </w:tc>
        <w:tc>
          <w:tcPr>
            <w:tcW w:w="2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984" w:type="dxa"/>
          </w:tcPr>
          <w:p w:rsidR="00367D5D" w:rsidRPr="003E38EC" w:rsidRDefault="004727BB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Поёт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 xml:space="preserve"> долгие и короткие звуки; правильно называет графические изображения звуков.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</w:tcPr>
          <w:p w:rsidR="00367D5D" w:rsidRPr="002A163F" w:rsidRDefault="00F80CD0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Эмоционально принимает участие в играх; п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>роговаривает ритмические формулы (долгие и короткие звуки); прохлопывает ритмические песенки.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1843" w:type="dxa"/>
          </w:tcPr>
          <w:p w:rsidR="00367D5D" w:rsidRPr="00AD0C05" w:rsidRDefault="00A64346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Эмоционально принимает участие в играх</w:t>
            </w:r>
            <w:r w:rsidR="00DB5900">
              <w:rPr>
                <w:rFonts w:ascii="Times New Roman" w:eastAsia="Times New Roman" w:hAnsi="Times New Roman"/>
                <w:lang w:eastAsia="ru-RU"/>
              </w:rPr>
              <w:t>;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B5900">
              <w:rPr>
                <w:rFonts w:ascii="Times New Roman" w:eastAsia="Times New Roman" w:hAnsi="Times New Roman"/>
                <w:lang w:eastAsia="ru-RU"/>
              </w:rPr>
              <w:t>п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>равильно и ритмично прохлопывает усложнённые ритмические рисунки</w:t>
            </w:r>
          </w:p>
        </w:tc>
        <w:tc>
          <w:tcPr>
            <w:tcW w:w="708" w:type="dxa"/>
            <w:textDirection w:val="btLr"/>
          </w:tcPr>
          <w:p w:rsidR="00367D5D" w:rsidRPr="00FB5CBA" w:rsidRDefault="00367D5D" w:rsidP="00AA2F9D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Стадия поддержки</w:t>
            </w:r>
          </w:p>
        </w:tc>
      </w:tr>
      <w:tr w:rsidR="00367D5D" w:rsidTr="00037F7E">
        <w:trPr>
          <w:trHeight w:val="1134"/>
        </w:trPr>
        <w:tc>
          <w:tcPr>
            <w:tcW w:w="993" w:type="dxa"/>
            <w:vMerge/>
          </w:tcPr>
          <w:p w:rsidR="00367D5D" w:rsidRPr="00037F7E" w:rsidRDefault="00367D5D" w:rsidP="00BC76AB">
            <w:pPr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2126" w:type="dxa"/>
          </w:tcPr>
          <w:p w:rsidR="00367D5D" w:rsidRPr="00E90496" w:rsidRDefault="00367D5D" w:rsidP="00BC76AB">
            <w:pPr>
              <w:rPr>
                <w:rFonts w:ascii="Times New Roman" w:eastAsia="Times New Roman" w:hAnsi="Times New Roman"/>
                <w:lang w:eastAsia="ru-RU"/>
              </w:rPr>
            </w:pPr>
            <w:r w:rsidRPr="00E90496">
              <w:rPr>
                <w:rFonts w:ascii="Times New Roman" w:eastAsia="Times New Roman" w:hAnsi="Times New Roman"/>
                <w:lang w:eastAsia="ru-RU"/>
              </w:rPr>
              <w:t>Произносит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тихо или громко своё имя, название игрушки в разных ритмических формулах (уменьшительно); играет на музыкальном инструменте, одновременно называя игрушку или имя.</w:t>
            </w:r>
          </w:p>
        </w:tc>
        <w:tc>
          <w:tcPr>
            <w:tcW w:w="2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984" w:type="dxa"/>
          </w:tcPr>
          <w:p w:rsidR="00367D5D" w:rsidRPr="00D76058" w:rsidRDefault="00367D5D" w:rsidP="00BC76AB">
            <w:pPr>
              <w:rPr>
                <w:rFonts w:ascii="Times New Roman" w:eastAsia="Times New Roman" w:hAnsi="Times New Roman"/>
                <w:lang w:eastAsia="ru-RU"/>
              </w:rPr>
            </w:pPr>
            <w:r w:rsidRPr="00D76058">
              <w:rPr>
                <w:rFonts w:ascii="Times New Roman" w:eastAsia="Times New Roman" w:hAnsi="Times New Roman"/>
                <w:lang w:eastAsia="ru-RU"/>
              </w:rPr>
              <w:t>Отхлопывает ритмические рисунки песенок</w:t>
            </w:r>
            <w:r>
              <w:rPr>
                <w:rFonts w:ascii="Times New Roman" w:eastAsia="Times New Roman" w:hAnsi="Times New Roman"/>
                <w:lang w:eastAsia="ru-RU"/>
              </w:rPr>
              <w:t>; правильно называет и прохлопывает рисунки песенок; правильно называет и прохлопывает ритмические картинки; играет простейшие ритмические формулы на музыкальных инструментах.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</w:tcPr>
          <w:p w:rsidR="00367D5D" w:rsidRPr="00877471" w:rsidRDefault="00367D5D" w:rsidP="007A6BC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Умеет составлять ритмические формулы, проговаривать и проигрывать на музыкальных инструментах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843" w:type="dxa"/>
          </w:tcPr>
          <w:p w:rsidR="00367D5D" w:rsidRPr="00DD0746" w:rsidRDefault="00367D5D" w:rsidP="001F053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Умеет </w:t>
            </w:r>
            <w:r w:rsidR="001F0534">
              <w:rPr>
                <w:rFonts w:ascii="Times New Roman" w:eastAsia="Times New Roman" w:hAnsi="Times New Roman"/>
                <w:lang w:eastAsia="ru-RU"/>
              </w:rPr>
              <w:t xml:space="preserve">составлять </w:t>
            </w:r>
            <w:r>
              <w:rPr>
                <w:rFonts w:ascii="Times New Roman" w:eastAsia="Times New Roman" w:hAnsi="Times New Roman"/>
                <w:lang w:eastAsia="ru-RU"/>
              </w:rPr>
              <w:t>ритмические формулы</w:t>
            </w:r>
            <w:r w:rsidR="001F0534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проговаривать, проигрыв</w:t>
            </w:r>
            <w:r w:rsidR="00754D02">
              <w:rPr>
                <w:rFonts w:ascii="Times New Roman" w:eastAsia="Times New Roman" w:hAnsi="Times New Roman"/>
                <w:lang w:eastAsia="ru-RU"/>
              </w:rPr>
              <w:t xml:space="preserve">ать на музыкальных инструментах; умеет держать ритм в </w:t>
            </w:r>
            <w:proofErr w:type="spellStart"/>
            <w:r w:rsidR="00754D02">
              <w:rPr>
                <w:rFonts w:ascii="Times New Roman" w:eastAsia="Times New Roman" w:hAnsi="Times New Roman"/>
                <w:lang w:eastAsia="ru-RU"/>
              </w:rPr>
              <w:t>двухголосии</w:t>
            </w:r>
            <w:proofErr w:type="spellEnd"/>
            <w:r w:rsidR="00754D0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08" w:type="dxa"/>
            <w:textDirection w:val="btLr"/>
          </w:tcPr>
          <w:p w:rsidR="00367D5D" w:rsidRPr="00FB5CBA" w:rsidRDefault="00367D5D" w:rsidP="00AA2F9D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Стадия самостоятельности</w:t>
            </w:r>
          </w:p>
        </w:tc>
      </w:tr>
      <w:tr w:rsidR="00367D5D" w:rsidTr="00037F7E">
        <w:trPr>
          <w:trHeight w:val="1134"/>
        </w:trPr>
        <w:tc>
          <w:tcPr>
            <w:tcW w:w="993" w:type="dxa"/>
            <w:vMerge/>
          </w:tcPr>
          <w:p w:rsidR="00367D5D" w:rsidRPr="00037F7E" w:rsidRDefault="00367D5D" w:rsidP="00BC76AB">
            <w:pPr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2126" w:type="dxa"/>
          </w:tcPr>
          <w:p w:rsidR="00367D5D" w:rsidRPr="009C2E94" w:rsidRDefault="00367D5D" w:rsidP="00BC76AB">
            <w:pPr>
              <w:rPr>
                <w:rFonts w:ascii="Times New Roman" w:eastAsia="Times New Roman" w:hAnsi="Times New Roman"/>
                <w:lang w:eastAsia="ru-RU"/>
              </w:rPr>
            </w:pPr>
            <w:r w:rsidRPr="009C2E94">
              <w:rPr>
                <w:rFonts w:ascii="Times New Roman" w:eastAsia="Times New Roman" w:hAnsi="Times New Roman"/>
                <w:lang w:eastAsia="ru-RU"/>
              </w:rPr>
              <w:t>Различает долгие и коротки звуки;</w:t>
            </w:r>
          </w:p>
          <w:p w:rsidR="00367D5D" w:rsidRDefault="00DB5900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367D5D" w:rsidRPr="009C2E94">
              <w:rPr>
                <w:rFonts w:ascii="Times New Roman" w:eastAsia="Times New Roman" w:hAnsi="Times New Roman"/>
                <w:lang w:eastAsia="ru-RU"/>
              </w:rPr>
              <w:t>роговаривает, прохлопыв</w:t>
            </w:r>
            <w:r>
              <w:rPr>
                <w:rFonts w:ascii="Times New Roman" w:eastAsia="Times New Roman" w:hAnsi="Times New Roman"/>
                <w:lang w:eastAsia="ru-RU"/>
              </w:rPr>
              <w:t>ает и проигрывает на муз</w:t>
            </w:r>
            <w:r w:rsidR="00367D5D" w:rsidRPr="009C2E9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="00367D5D" w:rsidRPr="009C2E94">
              <w:rPr>
                <w:rFonts w:ascii="Times New Roman" w:eastAsia="Times New Roman" w:hAnsi="Times New Roman"/>
                <w:lang w:eastAsia="ru-RU"/>
              </w:rPr>
              <w:t>инструментах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простейшие ритмич</w:t>
            </w:r>
            <w:r w:rsidR="004727BB">
              <w:rPr>
                <w:rFonts w:ascii="Times New Roman" w:eastAsia="Times New Roman" w:hAnsi="Times New Roman"/>
                <w:lang w:eastAsia="ru-RU"/>
              </w:rPr>
              <w:t>еские</w:t>
            </w:r>
            <w:r w:rsidR="00367D5D" w:rsidRPr="009C2E94">
              <w:rPr>
                <w:rFonts w:ascii="Times New Roman" w:eastAsia="Times New Roman" w:hAnsi="Times New Roman"/>
                <w:lang w:eastAsia="ru-RU"/>
              </w:rPr>
              <w:t xml:space="preserve"> формулы; правильно извлекает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звуки из простейших муз инструментов</w:t>
            </w:r>
          </w:p>
        </w:tc>
        <w:tc>
          <w:tcPr>
            <w:tcW w:w="2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9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Играет произведения с ярко выраженной двухчастной формой; играет последовательно.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</w:tcPr>
          <w:p w:rsidR="00367D5D" w:rsidRDefault="00367D5D" w:rsidP="00F80CD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Выслушивает предложенный ритм до конц</w:t>
            </w:r>
            <w:r w:rsidR="00F80CD0">
              <w:rPr>
                <w:rFonts w:ascii="Times New Roman" w:eastAsia="Times New Roman" w:hAnsi="Times New Roman"/>
                <w:lang w:eastAsia="ru-RU"/>
              </w:rPr>
              <w:t xml:space="preserve">а и повторяет его; </w:t>
            </w:r>
          </w:p>
          <w:p w:rsidR="00F80CD0" w:rsidRPr="00877471" w:rsidRDefault="00F80CD0" w:rsidP="00F80CD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сочиняет простые песенки.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1843" w:type="dxa"/>
          </w:tcPr>
          <w:p w:rsidR="00367D5D" w:rsidRPr="00AD0C05" w:rsidRDefault="00367D5D" w:rsidP="006051E7">
            <w:pPr>
              <w:rPr>
                <w:rFonts w:ascii="Times New Roman" w:eastAsia="Times New Roman" w:hAnsi="Times New Roman"/>
                <w:lang w:eastAsia="ru-RU"/>
              </w:rPr>
            </w:pPr>
            <w:r w:rsidRPr="00AD0C05">
              <w:rPr>
                <w:rFonts w:ascii="Times New Roman" w:eastAsia="Times New Roman" w:hAnsi="Times New Roman"/>
                <w:lang w:eastAsia="ru-RU"/>
              </w:rPr>
              <w:t>Ритмично пр</w:t>
            </w:r>
            <w:r w:rsidR="00A64346">
              <w:rPr>
                <w:rFonts w:ascii="Times New Roman" w:eastAsia="Times New Roman" w:hAnsi="Times New Roman"/>
                <w:lang w:eastAsia="ru-RU"/>
              </w:rPr>
              <w:t>оговаривает стихотворные тексты, придумывает на них ритмические формулы. Ритмично играет на палочках.</w:t>
            </w:r>
          </w:p>
        </w:tc>
        <w:tc>
          <w:tcPr>
            <w:tcW w:w="708" w:type="dxa"/>
            <w:textDirection w:val="btLr"/>
          </w:tcPr>
          <w:p w:rsidR="004727BB" w:rsidRDefault="00AA2F9D" w:rsidP="00FB5CBA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Стадия инициативности </w:t>
            </w:r>
            <w:r w:rsidR="00BB3D73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</w:t>
            </w:r>
          </w:p>
          <w:p w:rsidR="00367D5D" w:rsidRPr="00FB5CBA" w:rsidRDefault="00AA2F9D" w:rsidP="00FB5CBA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и </w:t>
            </w:r>
            <w:r w:rsidR="00367D5D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творчества</w:t>
            </w:r>
          </w:p>
          <w:p w:rsidR="00367D5D" w:rsidRPr="00FB5CBA" w:rsidRDefault="00367D5D" w:rsidP="00BC76AB">
            <w:pPr>
              <w:ind w:left="113" w:right="113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67D5D" w:rsidTr="00037F7E">
        <w:trPr>
          <w:trHeight w:val="1134"/>
        </w:trPr>
        <w:tc>
          <w:tcPr>
            <w:tcW w:w="993" w:type="dxa"/>
            <w:vMerge w:val="restart"/>
            <w:textDirection w:val="btLr"/>
          </w:tcPr>
          <w:p w:rsidR="00367D5D" w:rsidRPr="00037F7E" w:rsidRDefault="009903ED" w:rsidP="0020602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 xml:space="preserve"> </w:t>
            </w:r>
            <w:r w:rsidR="00367D5D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 xml:space="preserve">Слушание   </w:t>
            </w:r>
            <w:r w:rsidR="00234FF0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музыки</w:t>
            </w:r>
          </w:p>
        </w:tc>
        <w:tc>
          <w:tcPr>
            <w:tcW w:w="283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126" w:type="dxa"/>
          </w:tcPr>
          <w:p w:rsidR="007A6099" w:rsidRDefault="007A6099" w:rsidP="00637B6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</w:t>
            </w:r>
            <w:r w:rsidRPr="00587CC3">
              <w:rPr>
                <w:rFonts w:ascii="Times New Roman" w:eastAsia="Times New Roman" w:hAnsi="Times New Roman"/>
                <w:lang w:eastAsia="ru-RU"/>
              </w:rPr>
              <w:t xml:space="preserve">моционально откликается на музыку; </w:t>
            </w:r>
          </w:p>
          <w:p w:rsidR="00367D5D" w:rsidRPr="00587CC3" w:rsidRDefault="004727BB" w:rsidP="00637B6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различает 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>музыкальные п</w:t>
            </w:r>
            <w:r w:rsidR="00EB3F57">
              <w:rPr>
                <w:rFonts w:ascii="Times New Roman" w:eastAsia="Times New Roman" w:hAnsi="Times New Roman"/>
                <w:lang w:eastAsia="ru-RU"/>
              </w:rPr>
              <w:t xml:space="preserve">роизведения по </w:t>
            </w:r>
            <w:r w:rsidR="00EB3F57">
              <w:rPr>
                <w:rFonts w:ascii="Times New Roman" w:eastAsia="Times New Roman" w:hAnsi="Times New Roman"/>
                <w:lang w:eastAsia="ru-RU"/>
              </w:rPr>
              <w:lastRenderedPageBreak/>
              <w:t>характеру; определяет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 xml:space="preserve"> характер простейшими словами (музыка грустная, весёлая);</w:t>
            </w:r>
            <w:r w:rsidR="00367D5D" w:rsidRPr="00587CC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2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7</w:t>
            </w:r>
          </w:p>
        </w:tc>
        <w:tc>
          <w:tcPr>
            <w:tcW w:w="1984" w:type="dxa"/>
          </w:tcPr>
          <w:p w:rsidR="00367D5D" w:rsidRPr="003E38EC" w:rsidRDefault="004574D1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Эмоционально откликается на музыку; различает характерную музыку</w:t>
            </w:r>
            <w:r w:rsidR="0022088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22088F">
              <w:rPr>
                <w:rFonts w:ascii="Times New Roman" w:eastAsia="Times New Roman" w:hAnsi="Times New Roman"/>
                <w:lang w:eastAsia="ru-RU"/>
              </w:rPr>
              <w:lastRenderedPageBreak/>
              <w:t>придумывает простейшие сюжеты (с помощью педагога).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10</w:t>
            </w:r>
          </w:p>
        </w:tc>
        <w:tc>
          <w:tcPr>
            <w:tcW w:w="1985" w:type="dxa"/>
          </w:tcPr>
          <w:p w:rsidR="002C37AE" w:rsidRDefault="00367D5D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Эмоционально воспринимает музыку (выражает своё отношение словами);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проявляет стремление передать в движении характер музыкального произведения; различает</w:t>
            </w:r>
            <w:r w:rsidR="004C3890"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</w:p>
          <w:p w:rsidR="00367D5D" w:rsidRPr="002A163F" w:rsidRDefault="002C37AE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2-хчастную</w:t>
            </w:r>
            <w:r w:rsidR="004727BB">
              <w:rPr>
                <w:rFonts w:ascii="Times New Roman" w:eastAsia="Times New Roman" w:hAnsi="Times New Roman"/>
                <w:lang w:eastAsia="ru-RU"/>
              </w:rPr>
              <w:t xml:space="preserve"> ф-</w:t>
            </w:r>
            <w:proofErr w:type="spellStart"/>
            <w:r w:rsidR="004727BB">
              <w:rPr>
                <w:rFonts w:ascii="Times New Roman" w:eastAsia="Times New Roman" w:hAnsi="Times New Roman"/>
                <w:lang w:eastAsia="ru-RU"/>
              </w:rPr>
              <w:t>му</w:t>
            </w:r>
            <w:proofErr w:type="spellEnd"/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</w:tcPr>
          <w:p w:rsidR="00367D5D" w:rsidRPr="009F6068" w:rsidRDefault="00367D5D" w:rsidP="009E1ACF">
            <w:pPr>
              <w:rPr>
                <w:rFonts w:ascii="Times New Roman" w:eastAsia="Times New Roman" w:hAnsi="Times New Roman"/>
                <w:lang w:eastAsia="ru-RU"/>
              </w:rPr>
            </w:pPr>
            <w:r w:rsidRPr="009F6068">
              <w:rPr>
                <w:rFonts w:ascii="Times New Roman" w:eastAsia="Times New Roman" w:hAnsi="Times New Roman"/>
                <w:lang w:eastAsia="ru-RU"/>
              </w:rPr>
              <w:t>Эмоционально воспринимает музыку (выражает своё отношение словами);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проявляет стремление передать в движении характер музыкального произведения. </w:t>
            </w:r>
          </w:p>
        </w:tc>
        <w:tc>
          <w:tcPr>
            <w:tcW w:w="708" w:type="dxa"/>
            <w:textDirection w:val="btLr"/>
          </w:tcPr>
          <w:p w:rsidR="00367D5D" w:rsidRPr="00FB5CBA" w:rsidRDefault="00F02C34" w:rsidP="00F02C34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lastRenderedPageBreak/>
              <w:t xml:space="preserve">Стадия </w:t>
            </w:r>
            <w:r w:rsidR="00367D5D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поддержки</w:t>
            </w:r>
          </w:p>
        </w:tc>
      </w:tr>
      <w:tr w:rsidR="00367D5D" w:rsidTr="00037F7E">
        <w:trPr>
          <w:trHeight w:val="1134"/>
        </w:trPr>
        <w:tc>
          <w:tcPr>
            <w:tcW w:w="993" w:type="dxa"/>
            <w:vMerge/>
          </w:tcPr>
          <w:p w:rsidR="00367D5D" w:rsidRPr="00037F7E" w:rsidRDefault="00367D5D" w:rsidP="00BC76AB">
            <w:pPr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2126" w:type="dxa"/>
          </w:tcPr>
          <w:p w:rsidR="007A6099" w:rsidRDefault="005B245C" w:rsidP="00BC76AB">
            <w:pPr>
              <w:rPr>
                <w:rFonts w:ascii="Times New Roman" w:eastAsia="Times New Roman" w:hAnsi="Times New Roman"/>
                <w:lang w:eastAsia="ru-RU"/>
              </w:rPr>
            </w:pPr>
            <w:r w:rsidRPr="00587CC3">
              <w:rPr>
                <w:rFonts w:ascii="Times New Roman" w:eastAsia="Times New Roman" w:hAnsi="Times New Roman"/>
                <w:lang w:eastAsia="ru-RU"/>
              </w:rPr>
              <w:t xml:space="preserve">Узнаёт музыкальные произведения; </w:t>
            </w: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="002C37AE">
              <w:rPr>
                <w:rFonts w:ascii="Times New Roman" w:eastAsia="Times New Roman" w:hAnsi="Times New Roman"/>
                <w:lang w:eastAsia="ru-RU"/>
              </w:rPr>
              <w:t>азличает двухчастную форму.</w:t>
            </w:r>
          </w:p>
          <w:p w:rsidR="00367D5D" w:rsidRPr="00587CC3" w:rsidRDefault="00367D5D" w:rsidP="00BC76A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984" w:type="dxa"/>
          </w:tcPr>
          <w:p w:rsidR="00367D5D" w:rsidRPr="00C373C8" w:rsidRDefault="0022088F" w:rsidP="002208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Различает жанры: марш, вальс, танец, определяет характер (темп, динамику, тембр);</w:t>
            </w:r>
            <w:r w:rsidRPr="00C373C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у</w:t>
            </w:r>
            <w:r w:rsidRPr="00C373C8">
              <w:rPr>
                <w:rFonts w:ascii="Times New Roman" w:eastAsia="Times New Roman" w:hAnsi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lang w:eastAsia="ru-RU"/>
              </w:rPr>
              <w:t>наёт и понимает народную музыку.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</w:tcPr>
          <w:p w:rsidR="002C37AE" w:rsidRDefault="004C3890" w:rsidP="004C3890">
            <w:pPr>
              <w:rPr>
                <w:rFonts w:ascii="Times New Roman" w:eastAsia="Times New Roman" w:hAnsi="Times New Roman"/>
                <w:lang w:eastAsia="ru-RU"/>
              </w:rPr>
            </w:pPr>
            <w:r w:rsidRPr="00F65DC5">
              <w:rPr>
                <w:rFonts w:ascii="Times New Roman" w:eastAsia="Times New Roman" w:hAnsi="Times New Roman"/>
                <w:lang w:eastAsia="ru-RU"/>
              </w:rPr>
              <w:t>Определяет жанр и характер музыкального произведения;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</w:t>
            </w:r>
            <w:r w:rsidR="002C37AE">
              <w:rPr>
                <w:rFonts w:ascii="Times New Roman" w:eastAsia="Times New Roman" w:hAnsi="Times New Roman"/>
                <w:lang w:eastAsia="ru-RU"/>
              </w:rPr>
              <w:t xml:space="preserve">азличает </w:t>
            </w:r>
          </w:p>
          <w:p w:rsidR="00367D5D" w:rsidRPr="00F65DC5" w:rsidRDefault="002C37AE" w:rsidP="004C389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3-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 xml:space="preserve">хчастную форму; </w:t>
            </w:r>
            <w:r w:rsidR="00367D5D" w:rsidRPr="00F65DC5">
              <w:rPr>
                <w:rFonts w:ascii="Times New Roman" w:eastAsia="Times New Roman" w:hAnsi="Times New Roman"/>
                <w:lang w:eastAsia="ru-RU"/>
              </w:rPr>
              <w:t>выражает характер произведения в движении.</w:t>
            </w:r>
            <w:r w:rsidR="00F80CD0" w:rsidRPr="00F65DC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843" w:type="dxa"/>
          </w:tcPr>
          <w:p w:rsidR="00367D5D" w:rsidRPr="00DD0746" w:rsidRDefault="00367D5D" w:rsidP="00F12E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="001A15CD">
              <w:rPr>
                <w:rFonts w:ascii="Times New Roman" w:eastAsia="Times New Roman" w:hAnsi="Times New Roman"/>
                <w:lang w:eastAsia="ru-RU"/>
              </w:rPr>
              <w:t xml:space="preserve">пределяет форму, </w:t>
            </w:r>
            <w:r>
              <w:rPr>
                <w:rFonts w:ascii="Times New Roman" w:eastAsia="Times New Roman" w:hAnsi="Times New Roman"/>
                <w:lang w:eastAsia="ru-RU"/>
              </w:rPr>
              <w:t>характер музыкального произведения</w:t>
            </w:r>
            <w:r w:rsidRPr="009F6068">
              <w:rPr>
                <w:rFonts w:ascii="Times New Roman" w:eastAsia="Times New Roman" w:hAnsi="Times New Roman"/>
                <w:lang w:eastAsia="ru-RU"/>
              </w:rPr>
              <w:t>;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слышит в произведении динамику, темп, музыкальные нюансы.</w:t>
            </w:r>
            <w:r w:rsidRPr="009F606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08" w:type="dxa"/>
            <w:textDirection w:val="btLr"/>
          </w:tcPr>
          <w:p w:rsidR="00367D5D" w:rsidRPr="00FB5CBA" w:rsidRDefault="004727BB" w:rsidP="00B15782">
            <w:pPr>
              <w:ind w:left="113" w:right="113"/>
              <w:jc w:val="both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Стадия </w:t>
            </w:r>
            <w:r w:rsidR="00B15782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самостоятельности</w:t>
            </w:r>
          </w:p>
        </w:tc>
      </w:tr>
      <w:tr w:rsidR="00367D5D" w:rsidTr="00037F7E">
        <w:trPr>
          <w:trHeight w:val="1134"/>
        </w:trPr>
        <w:tc>
          <w:tcPr>
            <w:tcW w:w="993" w:type="dxa"/>
            <w:vMerge/>
          </w:tcPr>
          <w:p w:rsidR="00367D5D" w:rsidRPr="00037F7E" w:rsidRDefault="00367D5D" w:rsidP="00BC76AB">
            <w:pPr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2126" w:type="dxa"/>
          </w:tcPr>
          <w:p w:rsidR="00367D5D" w:rsidRPr="00587CC3" w:rsidRDefault="005B245C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="00367D5D" w:rsidRPr="00587CC3">
              <w:rPr>
                <w:rFonts w:ascii="Times New Roman" w:eastAsia="Times New Roman" w:hAnsi="Times New Roman"/>
                <w:lang w:eastAsia="ru-RU"/>
              </w:rPr>
              <w:t>азличает жан</w:t>
            </w:r>
            <w:r>
              <w:rPr>
                <w:rFonts w:ascii="Times New Roman" w:eastAsia="Times New Roman" w:hAnsi="Times New Roman"/>
                <w:lang w:eastAsia="ru-RU"/>
              </w:rPr>
              <w:t>ры: марш, плясовая, колыбельная;</w:t>
            </w:r>
            <w:r w:rsidRPr="00587CC3">
              <w:rPr>
                <w:rFonts w:ascii="Times New Roman" w:eastAsia="Times New Roman" w:hAnsi="Times New Roman"/>
                <w:lang w:eastAsia="ru-RU"/>
              </w:rPr>
              <w:t xml:space="preserve"> выполняет простейшие манипуляции с игрушками под музыкальное сопровождение.</w:t>
            </w:r>
          </w:p>
        </w:tc>
        <w:tc>
          <w:tcPr>
            <w:tcW w:w="2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984" w:type="dxa"/>
          </w:tcPr>
          <w:p w:rsidR="00367D5D" w:rsidRDefault="0022088F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>одбирает иллюстрации к прослушанным музыкальным произведениям, мотивирует свой выбор.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</w:tcPr>
          <w:p w:rsidR="00367D5D" w:rsidRPr="00F65DC5" w:rsidRDefault="00F80CD0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Способен придумать сюжет к музыкальному произведению; </w:t>
            </w:r>
            <w:r w:rsidR="00367D5D" w:rsidRPr="00F65DC5">
              <w:rPr>
                <w:rFonts w:ascii="Times New Roman" w:eastAsia="Times New Roman" w:hAnsi="Times New Roman"/>
                <w:lang w:eastAsia="ru-RU"/>
              </w:rPr>
              <w:t>выр</w:t>
            </w:r>
            <w:r w:rsidR="004C3890">
              <w:rPr>
                <w:rFonts w:ascii="Times New Roman" w:eastAsia="Times New Roman" w:hAnsi="Times New Roman"/>
                <w:lang w:eastAsia="ru-RU"/>
              </w:rPr>
              <w:t>азительно читает стихи; отображает</w:t>
            </w:r>
            <w:r w:rsidR="00367D5D" w:rsidRPr="00F65DC5">
              <w:rPr>
                <w:rFonts w:ascii="Times New Roman" w:eastAsia="Times New Roman" w:hAnsi="Times New Roman"/>
                <w:lang w:eastAsia="ru-RU"/>
              </w:rPr>
              <w:t xml:space="preserve"> своё отношение к музыкальным произведениям в рисунке.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1843" w:type="dxa"/>
          </w:tcPr>
          <w:p w:rsidR="00367D5D" w:rsidRPr="003437AC" w:rsidRDefault="00367D5D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Придумывает</w:t>
            </w:r>
            <w:r w:rsidRPr="003437AC">
              <w:rPr>
                <w:rFonts w:ascii="Times New Roman" w:eastAsia="Times New Roman" w:hAnsi="Times New Roman"/>
                <w:lang w:eastAsia="ru-RU"/>
              </w:rPr>
              <w:t xml:space="preserve"> сюжет к музыкальному произведению;</w:t>
            </w:r>
            <w:r w:rsidR="00F12EB7">
              <w:rPr>
                <w:rFonts w:ascii="Times New Roman" w:eastAsia="Times New Roman" w:hAnsi="Times New Roman"/>
                <w:lang w:eastAsia="ru-RU"/>
              </w:rPr>
              <w:t xml:space="preserve"> Отображает своё отношение к музыке в рисунке;</w:t>
            </w:r>
            <w:r w:rsidRPr="003437AC">
              <w:rPr>
                <w:rFonts w:ascii="Times New Roman" w:eastAsia="Times New Roman" w:hAnsi="Times New Roman"/>
                <w:lang w:eastAsia="ru-RU"/>
              </w:rPr>
              <w:t xml:space="preserve"> проявляет желание музицировать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08" w:type="dxa"/>
            <w:textDirection w:val="btLr"/>
          </w:tcPr>
          <w:p w:rsidR="00367D5D" w:rsidRPr="00FB5CBA" w:rsidRDefault="00367D5D" w:rsidP="00F02C34">
            <w:pPr>
              <w:ind w:left="113" w:right="113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Стадия</w:t>
            </w:r>
            <w:r w:rsidR="00F02C34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</w:t>
            </w: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инициативности </w:t>
            </w:r>
          </w:p>
          <w:p w:rsidR="00367D5D" w:rsidRPr="00FB5CBA" w:rsidRDefault="00F02C34" w:rsidP="00BC76AB">
            <w:pPr>
              <w:ind w:left="113" w:right="113"/>
              <w:rPr>
                <w:rFonts w:ascii="Times New Roman" w:eastAsia="Times New Roman" w:hAnsi="Times New Roman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          и </w:t>
            </w:r>
            <w:r w:rsidR="00367D5D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творчества</w:t>
            </w:r>
          </w:p>
        </w:tc>
      </w:tr>
      <w:tr w:rsidR="00367D5D" w:rsidTr="00037F7E">
        <w:trPr>
          <w:trHeight w:val="70"/>
        </w:trPr>
        <w:tc>
          <w:tcPr>
            <w:tcW w:w="993" w:type="dxa"/>
            <w:vMerge w:val="restart"/>
            <w:textDirection w:val="btLr"/>
          </w:tcPr>
          <w:p w:rsidR="00367D5D" w:rsidRPr="00037F7E" w:rsidRDefault="005B245C" w:rsidP="008C1F3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Распевание, п</w:t>
            </w:r>
            <w:r w:rsidR="001A15CD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ение</w:t>
            </w: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367D5D" w:rsidRPr="00037F7E" w:rsidRDefault="00367D5D" w:rsidP="00367D5D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126" w:type="dxa"/>
          </w:tcPr>
          <w:p w:rsidR="001A15CD" w:rsidRPr="00BC76D2" w:rsidRDefault="00367D5D" w:rsidP="00680F6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Реагирует на звучание музыки и эмоционально на неё откликается;</w:t>
            </w:r>
            <w:r w:rsidR="0097158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97158D">
              <w:rPr>
                <w:rFonts w:ascii="Times New Roman" w:eastAsia="Times New Roman" w:hAnsi="Times New Roman"/>
                <w:lang w:eastAsia="ru-RU"/>
              </w:rPr>
              <w:t>звукоподражает</w:t>
            </w:r>
            <w:proofErr w:type="spellEnd"/>
            <w:r w:rsidR="0097158D">
              <w:rPr>
                <w:rFonts w:ascii="Times New Roman" w:eastAsia="Times New Roman" w:hAnsi="Times New Roman"/>
                <w:lang w:eastAsia="ru-RU"/>
              </w:rPr>
              <w:t>;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31AF5">
              <w:rPr>
                <w:rFonts w:ascii="Times New Roman" w:eastAsia="Times New Roman" w:hAnsi="Times New Roman"/>
                <w:lang w:eastAsia="ru-RU"/>
              </w:rPr>
              <w:t>в</w:t>
            </w:r>
            <w:r w:rsidR="00EB3F57">
              <w:rPr>
                <w:rFonts w:ascii="Times New Roman" w:eastAsia="Times New Roman" w:hAnsi="Times New Roman"/>
                <w:lang w:eastAsia="ru-RU"/>
              </w:rPr>
              <w:t>ыполняет</w:t>
            </w:r>
            <w:r w:rsidR="00E31AF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B245C" w:rsidRPr="00703D70">
              <w:rPr>
                <w:rFonts w:ascii="Times New Roman" w:eastAsia="Times New Roman" w:hAnsi="Times New Roman"/>
                <w:lang w:eastAsia="ru-RU"/>
              </w:rPr>
              <w:t>простейшие движения по тексту.</w:t>
            </w:r>
          </w:p>
        </w:tc>
        <w:tc>
          <w:tcPr>
            <w:tcW w:w="2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984" w:type="dxa"/>
          </w:tcPr>
          <w:p w:rsidR="00367D5D" w:rsidRDefault="004459D1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Эмоционально исполняет песни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1A15CD" w:rsidRDefault="001A15CD" w:rsidP="00BC76A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A15CD" w:rsidRDefault="001A15CD" w:rsidP="00BC76A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A15CD" w:rsidRPr="003E38EC" w:rsidRDefault="001A15CD" w:rsidP="00BC76A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</w:tcPr>
          <w:p w:rsidR="00367D5D" w:rsidRPr="002A163F" w:rsidRDefault="002927CF" w:rsidP="004459D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Поёт естественным голосом (мягко, напевно, чётко, ритмично).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1843" w:type="dxa"/>
          </w:tcPr>
          <w:p w:rsidR="00367D5D" w:rsidRPr="004727BB" w:rsidRDefault="002901C7" w:rsidP="00F12E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Умеет петь выраз</w:t>
            </w:r>
            <w:r w:rsidR="004727BB">
              <w:rPr>
                <w:rFonts w:ascii="Times New Roman" w:eastAsia="Times New Roman" w:hAnsi="Times New Roman"/>
                <w:lang w:eastAsia="ru-RU"/>
              </w:rPr>
              <w:t xml:space="preserve">ительно, естественным голосом; </w:t>
            </w: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>ередаёт в пение характер песни</w:t>
            </w:r>
            <w:r w:rsidR="002C37AE">
              <w:rPr>
                <w:rFonts w:ascii="Times New Roman" w:eastAsia="Times New Roman" w:hAnsi="Times New Roman"/>
                <w:lang w:eastAsia="ru-RU"/>
              </w:rPr>
              <w:t>.</w:t>
            </w:r>
            <w:r w:rsidR="00367D5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08" w:type="dxa"/>
            <w:textDirection w:val="btLr"/>
          </w:tcPr>
          <w:p w:rsidR="00367D5D" w:rsidRPr="00FB5CBA" w:rsidRDefault="004727BB" w:rsidP="00B15782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Стадия </w:t>
            </w:r>
            <w:r w:rsidR="00B15782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поддержки</w:t>
            </w:r>
          </w:p>
        </w:tc>
      </w:tr>
      <w:tr w:rsidR="00367D5D" w:rsidTr="00037F7E">
        <w:trPr>
          <w:trHeight w:val="1134"/>
        </w:trPr>
        <w:tc>
          <w:tcPr>
            <w:tcW w:w="993" w:type="dxa"/>
            <w:vMerge/>
          </w:tcPr>
          <w:p w:rsidR="00367D5D" w:rsidRPr="00037F7E" w:rsidRDefault="00367D5D" w:rsidP="00BC76AB">
            <w:pPr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2126" w:type="dxa"/>
          </w:tcPr>
          <w:p w:rsidR="00497FE5" w:rsidRPr="00703D70" w:rsidRDefault="0097158D" w:rsidP="0097158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Может петь</w:t>
            </w:r>
            <w:r w:rsidR="00367D5D" w:rsidRPr="00703D70">
              <w:rPr>
                <w:rFonts w:ascii="Times New Roman" w:eastAsia="Times New Roman" w:hAnsi="Times New Roman"/>
                <w:lang w:eastAsia="ru-RU"/>
              </w:rPr>
              <w:t xml:space="preserve"> без аккомпанемента; </w:t>
            </w:r>
            <w:r w:rsidR="00E31AF5">
              <w:rPr>
                <w:rFonts w:ascii="Times New Roman" w:eastAsia="Times New Roman" w:hAnsi="Times New Roman"/>
                <w:lang w:eastAsia="ru-RU"/>
              </w:rPr>
              <w:t>передаёт в интонации характер песни</w:t>
            </w:r>
          </w:p>
        </w:tc>
        <w:tc>
          <w:tcPr>
            <w:tcW w:w="2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984" w:type="dxa"/>
          </w:tcPr>
          <w:p w:rsidR="00367D5D" w:rsidRPr="00680F6F" w:rsidRDefault="00367D5D" w:rsidP="00680F6F">
            <w:pPr>
              <w:rPr>
                <w:rFonts w:ascii="Times New Roman" w:eastAsia="Times New Roman" w:hAnsi="Times New Roman"/>
                <w:lang w:eastAsia="ru-RU"/>
              </w:rPr>
            </w:pPr>
            <w:r w:rsidRPr="00680F6F">
              <w:rPr>
                <w:rFonts w:ascii="Times New Roman" w:eastAsia="Times New Roman" w:hAnsi="Times New Roman"/>
                <w:lang w:eastAsia="ru-RU"/>
              </w:rPr>
              <w:t xml:space="preserve">Поёт протяжно, спокойно, естественным голосом. 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</w:tcPr>
          <w:p w:rsidR="00367D5D" w:rsidRPr="00F410F0" w:rsidRDefault="002927CF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Умеет петь выразительно, передавая характер пе</w:t>
            </w:r>
            <w:r w:rsidR="00E31AF5">
              <w:rPr>
                <w:rFonts w:ascii="Times New Roman" w:eastAsia="Times New Roman" w:hAnsi="Times New Roman"/>
                <w:lang w:eastAsia="ru-RU"/>
              </w:rPr>
              <w:t xml:space="preserve">сни (передавая темп, динамику); </w:t>
            </w: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4727BB">
              <w:rPr>
                <w:rFonts w:ascii="Times New Roman" w:eastAsia="Times New Roman" w:hAnsi="Times New Roman"/>
                <w:lang w:eastAsia="ru-RU"/>
              </w:rPr>
              <w:t xml:space="preserve">роявляется </w:t>
            </w:r>
            <w:r w:rsidR="00367D5D" w:rsidRPr="00F410F0">
              <w:rPr>
                <w:rFonts w:ascii="Times New Roman" w:eastAsia="Times New Roman" w:hAnsi="Times New Roman"/>
                <w:lang w:eastAsia="ru-RU"/>
              </w:rPr>
              <w:t>желание солировать.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843" w:type="dxa"/>
          </w:tcPr>
          <w:p w:rsidR="00F02C34" w:rsidRPr="00DD0746" w:rsidRDefault="00367D5D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Поёт согласованно и выразительно; выслушивает партию со</w:t>
            </w:r>
            <w:r w:rsidR="002927CF">
              <w:rPr>
                <w:rFonts w:ascii="Times New Roman" w:eastAsia="Times New Roman" w:hAnsi="Times New Roman"/>
                <w:lang w:eastAsia="ru-RU"/>
              </w:rPr>
              <w:t>листа, вовремя вступает в хоре.</w:t>
            </w:r>
          </w:p>
        </w:tc>
        <w:tc>
          <w:tcPr>
            <w:tcW w:w="708" w:type="dxa"/>
            <w:textDirection w:val="btLr"/>
          </w:tcPr>
          <w:p w:rsidR="00367D5D" w:rsidRPr="00FB5CBA" w:rsidRDefault="00256B85" w:rsidP="00256B85">
            <w:pPr>
              <w:ind w:left="113" w:right="113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Стадия самостоятельност</w:t>
            </w:r>
            <w:r w:rsidR="00FB5CBA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и</w:t>
            </w:r>
          </w:p>
        </w:tc>
      </w:tr>
      <w:tr w:rsidR="00367D5D" w:rsidRPr="00F02C34" w:rsidTr="00037F7E">
        <w:trPr>
          <w:trHeight w:val="558"/>
        </w:trPr>
        <w:tc>
          <w:tcPr>
            <w:tcW w:w="993" w:type="dxa"/>
            <w:vMerge/>
          </w:tcPr>
          <w:p w:rsidR="00367D5D" w:rsidRPr="00037F7E" w:rsidRDefault="00367D5D" w:rsidP="00BC76AB">
            <w:pPr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2126" w:type="dxa"/>
          </w:tcPr>
          <w:p w:rsidR="00367D5D" w:rsidRPr="00703D70" w:rsidRDefault="005B245C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97158D">
              <w:rPr>
                <w:rFonts w:ascii="Times New Roman" w:eastAsia="Times New Roman" w:hAnsi="Times New Roman"/>
                <w:lang w:eastAsia="ru-RU"/>
              </w:rPr>
              <w:t>роговаривает текст с различными</w:t>
            </w:r>
            <w:r w:rsidR="00367D5D" w:rsidRPr="00703D70">
              <w:rPr>
                <w:rFonts w:ascii="Times New Roman" w:eastAsia="Times New Roman" w:hAnsi="Times New Roman"/>
                <w:lang w:eastAsia="ru-RU"/>
              </w:rPr>
              <w:t xml:space="preserve"> интонациями (шёпо</w:t>
            </w:r>
            <w:r w:rsidR="0097158D">
              <w:rPr>
                <w:rFonts w:ascii="Times New Roman" w:eastAsia="Times New Roman" w:hAnsi="Times New Roman"/>
                <w:lang w:eastAsia="ru-RU"/>
              </w:rPr>
              <w:t>том, хитро, страшно и т. д.); у</w:t>
            </w:r>
            <w:r w:rsidR="0097158D" w:rsidRPr="00703D70">
              <w:rPr>
                <w:rFonts w:ascii="Times New Roman" w:eastAsia="Times New Roman" w:hAnsi="Times New Roman"/>
                <w:lang w:eastAsia="ru-RU"/>
              </w:rPr>
              <w:t>знаёт песню по фрагменту;</w:t>
            </w:r>
            <w:r w:rsidR="0097158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C37AE">
              <w:rPr>
                <w:rFonts w:ascii="Times New Roman" w:eastAsia="Times New Roman" w:hAnsi="Times New Roman"/>
                <w:lang w:eastAsia="ru-RU"/>
              </w:rPr>
              <w:t>проявля</w:t>
            </w:r>
            <w:r w:rsidR="0097158D">
              <w:rPr>
                <w:rFonts w:ascii="Times New Roman" w:eastAsia="Times New Roman" w:hAnsi="Times New Roman"/>
                <w:lang w:eastAsia="ru-RU"/>
              </w:rPr>
              <w:t>ет желание солировать</w:t>
            </w:r>
            <w:r w:rsidR="002C37A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4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984" w:type="dxa"/>
          </w:tcPr>
          <w:p w:rsidR="00367D5D" w:rsidRPr="00680F6F" w:rsidRDefault="00367D5D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Pr="00680F6F">
              <w:rPr>
                <w:rFonts w:ascii="Times New Roman" w:eastAsia="Times New Roman" w:hAnsi="Times New Roman"/>
                <w:lang w:eastAsia="ru-RU"/>
              </w:rPr>
              <w:t>равильно выполняет дыхательные упражнения; у</w:t>
            </w:r>
            <w:r w:rsidR="0022088F">
              <w:rPr>
                <w:rFonts w:ascii="Times New Roman" w:eastAsia="Times New Roman" w:hAnsi="Times New Roman"/>
                <w:lang w:eastAsia="ru-RU"/>
              </w:rPr>
              <w:t>знаёт песню по любому фрагменту; подыгрывает на музыкальных инструментах.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</w:tcPr>
          <w:p w:rsidR="00AA2F9D" w:rsidRPr="00F410F0" w:rsidRDefault="004459D1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Узнаёт песни по любому фрагменту; сочиняет попевки; придумывает движения для обыгрывания песен.</w:t>
            </w:r>
          </w:p>
        </w:tc>
        <w:tc>
          <w:tcPr>
            <w:tcW w:w="567" w:type="dxa"/>
          </w:tcPr>
          <w:p w:rsidR="00367D5D" w:rsidRDefault="00367D5D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1843" w:type="dxa"/>
          </w:tcPr>
          <w:p w:rsidR="00F12EB7" w:rsidRDefault="00367D5D" w:rsidP="00BC76A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Узнаёт песню по любому фрагменту; знает музыкальн</w:t>
            </w:r>
            <w:r w:rsidR="00F12EB7">
              <w:rPr>
                <w:rFonts w:ascii="Times New Roman" w:eastAsia="Times New Roman" w:hAnsi="Times New Roman"/>
                <w:lang w:eastAsia="ru-RU"/>
              </w:rPr>
              <w:t xml:space="preserve">ые термины; </w:t>
            </w:r>
          </w:p>
          <w:p w:rsidR="00367D5D" w:rsidRDefault="00F12EB7" w:rsidP="00BC76A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имеет любимые песни; придумывает движения для обыгрывания песен.</w:t>
            </w:r>
          </w:p>
        </w:tc>
        <w:tc>
          <w:tcPr>
            <w:tcW w:w="708" w:type="dxa"/>
            <w:textDirection w:val="btLr"/>
          </w:tcPr>
          <w:p w:rsidR="00AA2F9D" w:rsidRPr="00FB5CBA" w:rsidRDefault="00AA2F9D" w:rsidP="00F02C34">
            <w:pPr>
              <w:ind w:left="113" w:right="113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 </w:t>
            </w:r>
            <w:r w:rsid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  </w:t>
            </w:r>
            <w:r w:rsidR="00367D5D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Стадия</w:t>
            </w:r>
            <w:r w:rsid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</w:t>
            </w: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инициативности </w:t>
            </w:r>
          </w:p>
          <w:p w:rsidR="00367D5D" w:rsidRPr="00FB5CBA" w:rsidRDefault="00AA2F9D" w:rsidP="00F02C34">
            <w:pPr>
              <w:ind w:left="113" w:right="113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         и творчества</w:t>
            </w:r>
          </w:p>
          <w:p w:rsidR="00367D5D" w:rsidRPr="00FB5CBA" w:rsidRDefault="00367D5D" w:rsidP="00BC76AB">
            <w:pPr>
              <w:ind w:left="113" w:right="113"/>
              <w:rPr>
                <w:rFonts w:ascii="Times New Roman" w:eastAsia="Times New Roman" w:hAnsi="Times New Roman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      </w:t>
            </w:r>
            <w:r w:rsidR="00AA2F9D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                  </w:t>
            </w:r>
          </w:p>
        </w:tc>
      </w:tr>
      <w:tr w:rsidR="00497FE5" w:rsidTr="00037F7E">
        <w:trPr>
          <w:trHeight w:val="70"/>
        </w:trPr>
        <w:tc>
          <w:tcPr>
            <w:tcW w:w="993" w:type="dxa"/>
            <w:vMerge w:val="restart"/>
            <w:textDirection w:val="btLr"/>
          </w:tcPr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 xml:space="preserve">              </w:t>
            </w:r>
            <w:r w:rsidR="00EB3F57"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 xml:space="preserve">  </w:t>
            </w: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Пляски, игры, хороводы</w:t>
            </w: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  <w:r w:rsidRPr="00037F7E">
              <w:rPr>
                <w:rFonts w:ascii="Times New Roman" w:eastAsia="Times New Roman" w:hAnsi="Times New Roman"/>
                <w:b/>
                <w:color w:val="0070C0"/>
                <w:lang w:eastAsia="ru-RU"/>
              </w:rPr>
              <w:t>Пляски, игры, хороводы</w:t>
            </w: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  <w:p w:rsidR="00497FE5" w:rsidRPr="00037F7E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283" w:type="dxa"/>
          </w:tcPr>
          <w:p w:rsidR="00497FE5" w:rsidRDefault="00497FE5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126" w:type="dxa"/>
          </w:tcPr>
          <w:p w:rsidR="00497FE5" w:rsidRPr="00680F6F" w:rsidRDefault="00BA4E1D" w:rsidP="00234FF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Исполняет пляски п</w:t>
            </w:r>
            <w:r w:rsidR="00630955">
              <w:rPr>
                <w:rFonts w:ascii="Times New Roman" w:eastAsia="Times New Roman" w:hAnsi="Times New Roman"/>
                <w:lang w:eastAsia="ru-RU"/>
              </w:rPr>
              <w:t xml:space="preserve">о показу педагога; </w:t>
            </w:r>
            <w:r>
              <w:rPr>
                <w:rFonts w:ascii="Times New Roman" w:eastAsia="Times New Roman" w:hAnsi="Times New Roman"/>
                <w:lang w:eastAsia="ru-RU"/>
              </w:rPr>
              <w:t>выполняет прос</w:t>
            </w:r>
            <w:r w:rsidR="00630955">
              <w:rPr>
                <w:rFonts w:ascii="Times New Roman" w:eastAsia="Times New Roman" w:hAnsi="Times New Roman"/>
                <w:lang w:eastAsia="ru-RU"/>
              </w:rPr>
              <w:t>тейшие танцевальные движения (хлопки, «топотушки», «пружинку», «фонарики»)</w:t>
            </w:r>
          </w:p>
        </w:tc>
        <w:tc>
          <w:tcPr>
            <w:tcW w:w="284" w:type="dxa"/>
          </w:tcPr>
          <w:p w:rsidR="00497FE5" w:rsidRDefault="00497FE5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984" w:type="dxa"/>
          </w:tcPr>
          <w:p w:rsidR="00497FE5" w:rsidRPr="003E38EC" w:rsidRDefault="00D64DAE" w:rsidP="00234F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Эмоционально выполняет движения; правильно выполняет движения, которые показал педагог </w:t>
            </w:r>
            <w:r w:rsidR="00630955">
              <w:rPr>
                <w:rFonts w:ascii="Times New Roman" w:eastAsia="Times New Roman" w:hAnsi="Times New Roman"/>
                <w:lang w:eastAsia="ru-RU"/>
              </w:rPr>
              <w:t>соблюдает простейшие правила игры.</w:t>
            </w:r>
          </w:p>
        </w:tc>
        <w:tc>
          <w:tcPr>
            <w:tcW w:w="567" w:type="dxa"/>
          </w:tcPr>
          <w:p w:rsidR="00497FE5" w:rsidRDefault="00497FE5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</w:tcPr>
          <w:p w:rsidR="00E31AF5" w:rsidRDefault="00E31AF5" w:rsidP="00234F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Ходит хороводным шагом; </w:t>
            </w:r>
          </w:p>
          <w:p w:rsidR="00497FE5" w:rsidRPr="002A163F" w:rsidRDefault="00E31AF5" w:rsidP="00234F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выполняет т</w:t>
            </w:r>
            <w:r w:rsidR="004727BB">
              <w:rPr>
                <w:rFonts w:ascii="Times New Roman" w:eastAsia="Times New Roman" w:hAnsi="Times New Roman"/>
                <w:lang w:eastAsia="ru-RU"/>
              </w:rPr>
              <w:t>анц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="004727BB">
              <w:rPr>
                <w:rFonts w:ascii="Times New Roman" w:eastAsia="Times New Roman" w:hAnsi="Times New Roman"/>
                <w:lang w:eastAsia="ru-RU"/>
              </w:rPr>
              <w:t xml:space="preserve">вальные </w:t>
            </w:r>
            <w:proofErr w:type="spellStart"/>
            <w:r w:rsidR="004727BB">
              <w:rPr>
                <w:rFonts w:ascii="Times New Roman" w:eastAsia="Times New Roman" w:hAnsi="Times New Roman"/>
                <w:lang w:eastAsia="ru-RU"/>
              </w:rPr>
              <w:t>дв</w:t>
            </w:r>
            <w:proofErr w:type="spellEnd"/>
            <w:r w:rsidR="004727B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  <w:r w:rsidR="00256B85">
              <w:rPr>
                <w:rFonts w:ascii="Times New Roman" w:eastAsia="Times New Roman" w:hAnsi="Times New Roman"/>
                <w:lang w:eastAsia="ru-RU"/>
              </w:rPr>
              <w:t>: поскоки, притопы, «</w:t>
            </w:r>
            <w:proofErr w:type="spellStart"/>
            <w:r w:rsidR="00256B85">
              <w:rPr>
                <w:rFonts w:ascii="Times New Roman" w:eastAsia="Times New Roman" w:hAnsi="Times New Roman"/>
                <w:lang w:eastAsia="ru-RU"/>
              </w:rPr>
              <w:t>ковырялочку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», «пружинку» с поворотом корпуса.</w:t>
            </w:r>
          </w:p>
        </w:tc>
        <w:tc>
          <w:tcPr>
            <w:tcW w:w="567" w:type="dxa"/>
          </w:tcPr>
          <w:p w:rsidR="00497FE5" w:rsidRDefault="00497FE5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1843" w:type="dxa"/>
          </w:tcPr>
          <w:p w:rsidR="00497FE5" w:rsidRPr="002901C7" w:rsidRDefault="002901C7" w:rsidP="00234FF0">
            <w:pPr>
              <w:rPr>
                <w:rFonts w:ascii="Times New Roman" w:eastAsia="Times New Roman" w:hAnsi="Times New Roman"/>
                <w:lang w:eastAsia="ru-RU"/>
              </w:rPr>
            </w:pPr>
            <w:r w:rsidRPr="002901C7">
              <w:rPr>
                <w:rFonts w:ascii="Times New Roman" w:eastAsia="Times New Roman" w:hAnsi="Times New Roman"/>
                <w:lang w:eastAsia="ru-RU"/>
              </w:rPr>
              <w:t>Выразительно и ритмично двигается в соответствии с различным характером музыки.</w:t>
            </w:r>
          </w:p>
        </w:tc>
        <w:tc>
          <w:tcPr>
            <w:tcW w:w="708" w:type="dxa"/>
            <w:textDirection w:val="btLr"/>
          </w:tcPr>
          <w:p w:rsidR="00497FE5" w:rsidRPr="00FB5CBA" w:rsidRDefault="00777DC8" w:rsidP="00B15782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Стадия </w:t>
            </w:r>
            <w:r w:rsidR="00497FE5"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поддержки</w:t>
            </w:r>
          </w:p>
        </w:tc>
      </w:tr>
      <w:tr w:rsidR="00497FE5" w:rsidTr="00037F7E">
        <w:trPr>
          <w:trHeight w:val="70"/>
        </w:trPr>
        <w:tc>
          <w:tcPr>
            <w:tcW w:w="993" w:type="dxa"/>
            <w:vMerge/>
            <w:textDirection w:val="btLr"/>
          </w:tcPr>
          <w:p w:rsidR="00497FE5" w:rsidRPr="00540980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3" w:type="dxa"/>
          </w:tcPr>
          <w:p w:rsidR="00497FE5" w:rsidRDefault="00BA4E1D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2126" w:type="dxa"/>
          </w:tcPr>
          <w:p w:rsidR="00497FE5" w:rsidRPr="00680F6F" w:rsidRDefault="00BA4E1D" w:rsidP="00234FF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Изменяет движения со сменой частей музыки</w:t>
            </w:r>
          </w:p>
        </w:tc>
        <w:tc>
          <w:tcPr>
            <w:tcW w:w="284" w:type="dxa"/>
          </w:tcPr>
          <w:p w:rsidR="00497FE5" w:rsidRDefault="00BA4E1D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984" w:type="dxa"/>
          </w:tcPr>
          <w:p w:rsidR="00497FE5" w:rsidRDefault="00D64DAE" w:rsidP="00234F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Изменяет движения со сменой частей музыки, двигается ритмично; </w:t>
            </w:r>
            <w:r w:rsidR="00234FF0">
              <w:rPr>
                <w:rFonts w:ascii="Times New Roman" w:eastAsia="Times New Roman" w:hAnsi="Times New Roman"/>
                <w:lang w:eastAsia="ru-RU"/>
              </w:rPr>
              <w:t>чувствует начало и конец музыки.</w:t>
            </w:r>
          </w:p>
          <w:p w:rsidR="00497FE5" w:rsidRDefault="00497FE5" w:rsidP="00234FF0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97FE5" w:rsidRPr="003E38EC" w:rsidRDefault="00497FE5" w:rsidP="00234FF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497FE5" w:rsidRDefault="00BA4E1D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</w:tcPr>
          <w:p w:rsidR="00E31AF5" w:rsidRDefault="00E31AF5" w:rsidP="00234F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="00BA746D">
              <w:rPr>
                <w:rFonts w:ascii="Times New Roman" w:eastAsia="Times New Roman" w:hAnsi="Times New Roman"/>
                <w:lang w:eastAsia="ru-RU"/>
              </w:rPr>
              <w:t xml:space="preserve">щущает </w:t>
            </w:r>
            <w:r w:rsidR="002C37AE">
              <w:rPr>
                <w:rFonts w:ascii="Times New Roman" w:eastAsia="Times New Roman" w:hAnsi="Times New Roman"/>
                <w:lang w:eastAsia="ru-RU"/>
              </w:rPr>
              <w:t>музыкальные</w:t>
            </w:r>
            <w:r w:rsidR="00BA746D">
              <w:rPr>
                <w:rFonts w:ascii="Times New Roman" w:eastAsia="Times New Roman" w:hAnsi="Times New Roman"/>
                <w:lang w:eastAsia="ru-RU"/>
              </w:rPr>
              <w:t xml:space="preserve"> фразы; </w:t>
            </w:r>
          </w:p>
          <w:p w:rsidR="00497FE5" w:rsidRPr="002A163F" w:rsidRDefault="00256B85" w:rsidP="00234F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чередует </w:t>
            </w:r>
            <w:r w:rsidR="00D911C0">
              <w:rPr>
                <w:rFonts w:ascii="Times New Roman" w:eastAsia="Times New Roman" w:hAnsi="Times New Roman"/>
                <w:lang w:eastAsia="ru-RU"/>
              </w:rPr>
              <w:t>движен</w:t>
            </w:r>
            <w:r w:rsidR="00BA746D">
              <w:rPr>
                <w:rFonts w:ascii="Times New Roman" w:eastAsia="Times New Roman" w:hAnsi="Times New Roman"/>
                <w:lang w:eastAsia="ru-RU"/>
              </w:rPr>
              <w:t>ия; выполняет простейшие перестроения</w:t>
            </w:r>
            <w:r w:rsidR="00D911C0">
              <w:rPr>
                <w:rFonts w:ascii="Times New Roman" w:eastAsia="Times New Roman" w:hAnsi="Times New Roman"/>
                <w:lang w:eastAsia="ru-RU"/>
              </w:rPr>
              <w:t>; согласовывает плясовые движения с текстом песен и хороводов.</w:t>
            </w:r>
          </w:p>
        </w:tc>
        <w:tc>
          <w:tcPr>
            <w:tcW w:w="567" w:type="dxa"/>
          </w:tcPr>
          <w:p w:rsidR="00497FE5" w:rsidRDefault="00BA4E1D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843" w:type="dxa"/>
          </w:tcPr>
          <w:p w:rsidR="002901C7" w:rsidRDefault="002901C7" w:rsidP="00234F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</w:t>
            </w:r>
            <w:r w:rsidR="00B12129">
              <w:rPr>
                <w:rFonts w:ascii="Times New Roman" w:hAnsi="Times New Roman"/>
              </w:rPr>
              <w:t>равильно выполняет танцевальные движения и различные перест</w:t>
            </w:r>
            <w:r>
              <w:rPr>
                <w:rFonts w:ascii="Times New Roman" w:hAnsi="Times New Roman"/>
              </w:rPr>
              <w:t>роения;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497FE5" w:rsidRDefault="002901C7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движении передаёт ритмический рисунок мелодии; танцует легко и задорно, меняет движение со сменой музыка</w:t>
            </w:r>
            <w:r w:rsidR="00777DC8">
              <w:rPr>
                <w:rFonts w:ascii="Times New Roman" w:eastAsia="Times New Roman" w:hAnsi="Times New Roman"/>
                <w:lang w:eastAsia="ru-RU"/>
              </w:rPr>
              <w:t>льных фраз; умеет сочетать движени</w:t>
            </w:r>
            <w:r>
              <w:rPr>
                <w:rFonts w:ascii="Times New Roman" w:eastAsia="Times New Roman" w:hAnsi="Times New Roman"/>
                <w:lang w:eastAsia="ru-RU"/>
              </w:rPr>
              <w:t>е с пением.</w:t>
            </w:r>
          </w:p>
        </w:tc>
        <w:tc>
          <w:tcPr>
            <w:tcW w:w="708" w:type="dxa"/>
            <w:textDirection w:val="btLr"/>
          </w:tcPr>
          <w:p w:rsidR="00497FE5" w:rsidRPr="00FB5CBA" w:rsidRDefault="00AD25C7" w:rsidP="00AD25C7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t>Стадия самостоятельности</w:t>
            </w:r>
          </w:p>
        </w:tc>
      </w:tr>
      <w:tr w:rsidR="00497FE5" w:rsidTr="00037F7E">
        <w:trPr>
          <w:trHeight w:val="70"/>
        </w:trPr>
        <w:tc>
          <w:tcPr>
            <w:tcW w:w="993" w:type="dxa"/>
            <w:vMerge/>
            <w:textDirection w:val="btLr"/>
          </w:tcPr>
          <w:p w:rsidR="00497FE5" w:rsidRPr="00540980" w:rsidRDefault="00497FE5" w:rsidP="00234FF0">
            <w:pPr>
              <w:ind w:left="113" w:right="113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3" w:type="dxa"/>
          </w:tcPr>
          <w:p w:rsidR="00497FE5" w:rsidRDefault="00BA4E1D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2126" w:type="dxa"/>
          </w:tcPr>
          <w:p w:rsidR="00497FE5" w:rsidRDefault="00EB3F57" w:rsidP="00234FF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Исполняет солирующие роли (кошечка, петушок, собачка др.);</w:t>
            </w:r>
          </w:p>
          <w:p w:rsidR="00EB3F57" w:rsidRPr="00680F6F" w:rsidRDefault="00EB3F57" w:rsidP="00234FF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передаёт в движении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игровые образы.</w:t>
            </w:r>
          </w:p>
        </w:tc>
        <w:tc>
          <w:tcPr>
            <w:tcW w:w="284" w:type="dxa"/>
          </w:tcPr>
          <w:p w:rsidR="00497FE5" w:rsidRDefault="00BA4E1D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9</w:t>
            </w:r>
          </w:p>
        </w:tc>
        <w:tc>
          <w:tcPr>
            <w:tcW w:w="1984" w:type="dxa"/>
          </w:tcPr>
          <w:p w:rsidR="00497FE5" w:rsidRDefault="00D64DAE" w:rsidP="00234F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Придумывае</w:t>
            </w:r>
            <w:r w:rsidR="000B751F">
              <w:rPr>
                <w:rFonts w:ascii="Times New Roman" w:eastAsia="Times New Roman" w:hAnsi="Times New Roman"/>
                <w:lang w:eastAsia="ru-RU"/>
              </w:rPr>
              <w:t>т простейшие элементы творческой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пляски; проявляет фантазию в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играх.</w:t>
            </w:r>
          </w:p>
          <w:p w:rsidR="00497FE5" w:rsidRPr="003E38EC" w:rsidRDefault="00497FE5" w:rsidP="00234FF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497FE5" w:rsidRDefault="00BA4E1D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12</w:t>
            </w:r>
          </w:p>
        </w:tc>
        <w:tc>
          <w:tcPr>
            <w:tcW w:w="1985" w:type="dxa"/>
          </w:tcPr>
          <w:p w:rsidR="00497FE5" w:rsidRPr="002A163F" w:rsidRDefault="00D911C0" w:rsidP="00234F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Умеет творчески использовать и выразительно исполнять знакомые движения в свободной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пляске; способен придумывать</w:t>
            </w:r>
            <w:r w:rsidR="00234FF0">
              <w:rPr>
                <w:rFonts w:ascii="Times New Roman" w:eastAsia="Times New Roman" w:hAnsi="Times New Roman"/>
                <w:lang w:eastAsia="ru-RU"/>
              </w:rPr>
              <w:t xml:space="preserve"> элементы плясок.</w:t>
            </w:r>
          </w:p>
        </w:tc>
        <w:tc>
          <w:tcPr>
            <w:tcW w:w="567" w:type="dxa"/>
          </w:tcPr>
          <w:p w:rsidR="00497FE5" w:rsidRDefault="00BA4E1D" w:rsidP="00234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15</w:t>
            </w:r>
          </w:p>
        </w:tc>
        <w:tc>
          <w:tcPr>
            <w:tcW w:w="1843" w:type="dxa"/>
          </w:tcPr>
          <w:p w:rsidR="00497FE5" w:rsidRDefault="00B12129" w:rsidP="00B1212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 xml:space="preserve">Активно участвует в играх на развитие творчества и фантазии;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придумывает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движения к танцевальной музыке.</w:t>
            </w:r>
          </w:p>
        </w:tc>
        <w:tc>
          <w:tcPr>
            <w:tcW w:w="708" w:type="dxa"/>
            <w:textDirection w:val="btLr"/>
          </w:tcPr>
          <w:p w:rsidR="00497FE5" w:rsidRPr="00FB5CBA" w:rsidRDefault="00256B85" w:rsidP="00256B85">
            <w:pPr>
              <w:ind w:left="113" w:right="113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B5CBA">
              <w:rPr>
                <w:rFonts w:ascii="Times New Roman" w:eastAsia="Times New Roman" w:hAnsi="Times New Roman"/>
                <w:color w:val="0070C0"/>
                <w:lang w:eastAsia="ru-RU"/>
              </w:rPr>
              <w:lastRenderedPageBreak/>
              <w:t>Стадия инициативности и творчества</w:t>
            </w:r>
          </w:p>
        </w:tc>
      </w:tr>
    </w:tbl>
    <w:p w:rsidR="00960FE5" w:rsidRDefault="00960FE5" w:rsidP="00AA2F9D">
      <w:pPr>
        <w:rPr>
          <w:rFonts w:ascii="Times New Roman" w:hAnsi="Times New Roman"/>
          <w:b/>
          <w:color w:val="C00000"/>
        </w:rPr>
      </w:pPr>
    </w:p>
    <w:p w:rsidR="00AB30D1" w:rsidRDefault="00AB30D1" w:rsidP="002C0062">
      <w:pPr>
        <w:jc w:val="center"/>
        <w:rPr>
          <w:rFonts w:ascii="Times New Roman" w:hAnsi="Times New Roman"/>
          <w:b/>
          <w:color w:val="C00000"/>
        </w:rPr>
      </w:pPr>
    </w:p>
    <w:p w:rsidR="00037F7E" w:rsidRDefault="00037F7E" w:rsidP="00C807C6">
      <w:pPr>
        <w:rPr>
          <w:rFonts w:ascii="Times New Roman" w:hAnsi="Times New Roman"/>
          <w:b/>
          <w:color w:val="C00000"/>
        </w:rPr>
      </w:pPr>
    </w:p>
    <w:p w:rsidR="000B3AF8" w:rsidRDefault="006F2B35" w:rsidP="002C0062">
      <w:pPr>
        <w:jc w:val="center"/>
        <w:rPr>
          <w:rFonts w:ascii="Times New Roman" w:hAnsi="Times New Roman"/>
          <w:b/>
          <w:color w:val="C00000"/>
        </w:rPr>
      </w:pPr>
      <w:r>
        <w:rPr>
          <w:rFonts w:ascii="Times New Roman" w:hAnsi="Times New Roman"/>
          <w:b/>
          <w:color w:val="C00000"/>
        </w:rPr>
        <w:t>3.ОРГАНИЗАЦИОННЫЙ РАЗДЕЛ</w:t>
      </w:r>
    </w:p>
    <w:p w:rsidR="00AA7202" w:rsidRPr="00C807C6" w:rsidRDefault="00AA7202" w:rsidP="00C807C6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135AFB" w:rsidRPr="00C807C6" w:rsidRDefault="002C0062" w:rsidP="00C807C6">
      <w:pPr>
        <w:jc w:val="both"/>
        <w:rPr>
          <w:rFonts w:ascii="Times New Roman" w:hAnsi="Times New Roman"/>
          <w:b/>
          <w:color w:val="C00000"/>
          <w:u w:val="single"/>
        </w:rPr>
      </w:pPr>
      <w:r w:rsidRPr="00C807C6">
        <w:rPr>
          <w:rFonts w:ascii="Times New Roman" w:hAnsi="Times New Roman"/>
          <w:b/>
          <w:color w:val="C00000"/>
          <w:u w:val="single"/>
        </w:rPr>
        <w:t>3.1. Материально – техническое обеспечение</w:t>
      </w:r>
      <w:r w:rsidR="00135AFB" w:rsidRPr="00C807C6">
        <w:rPr>
          <w:rFonts w:ascii="Times New Roman" w:hAnsi="Times New Roman"/>
          <w:b/>
          <w:color w:val="C00000"/>
          <w:u w:val="single"/>
        </w:rPr>
        <w:t xml:space="preserve"> </w:t>
      </w:r>
    </w:p>
    <w:p w:rsidR="006560F5" w:rsidRPr="00777DC8" w:rsidRDefault="006560F5" w:rsidP="00777DC8">
      <w:pPr>
        <w:jc w:val="both"/>
        <w:rPr>
          <w:rFonts w:ascii="Times New Roman" w:hAnsi="Times New Roman"/>
          <w:b/>
          <w:color w:val="C00000"/>
          <w:u w:val="single"/>
        </w:rPr>
      </w:pPr>
    </w:p>
    <w:p w:rsidR="0081012B" w:rsidRDefault="00135AFB" w:rsidP="000D57B1">
      <w:pPr>
        <w:ind w:left="92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       </w:t>
      </w:r>
      <w:r w:rsidRPr="00135AFB">
        <w:rPr>
          <w:rFonts w:ascii="Times New Roman" w:hAnsi="Times New Roman"/>
        </w:rPr>
        <w:t>Матери</w:t>
      </w:r>
      <w:r>
        <w:rPr>
          <w:rFonts w:ascii="Times New Roman" w:hAnsi="Times New Roman"/>
        </w:rPr>
        <w:t>ально-техническое обеспечение Р</w:t>
      </w:r>
      <w:r w:rsidR="002853B3">
        <w:rPr>
          <w:rFonts w:ascii="Times New Roman" w:hAnsi="Times New Roman"/>
        </w:rPr>
        <w:t>П соответствует санитарно</w:t>
      </w:r>
      <w:r w:rsidRPr="00135AFB">
        <w:rPr>
          <w:rFonts w:ascii="Times New Roman" w:hAnsi="Times New Roman"/>
        </w:rPr>
        <w:t>- эпидемиологическим правилам и нормативам. Оснащенность помещений развивающей предметно-пространственной среды используется в соответствии с правилами пожарной безопасности и с учетом возрастных и индивидуальных особенностей развития детей.</w:t>
      </w:r>
      <w:r>
        <w:rPr>
          <w:rFonts w:ascii="Times New Roman" w:hAnsi="Times New Roman"/>
          <w:bCs/>
        </w:rPr>
        <w:t xml:space="preserve"> В детском саду функционирует</w:t>
      </w:r>
      <w:r w:rsidR="00DC3097">
        <w:rPr>
          <w:rFonts w:ascii="Times New Roman" w:hAnsi="Times New Roman"/>
          <w:bCs/>
        </w:rPr>
        <w:t>:</w:t>
      </w:r>
    </w:p>
    <w:p w:rsidR="00DC3097" w:rsidRPr="007A555D" w:rsidRDefault="00687761" w:rsidP="00F80BB0">
      <w:pPr>
        <w:pStyle w:val="a3"/>
        <w:numPr>
          <w:ilvl w:val="1"/>
          <w:numId w:val="10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 музыкальный зал</w:t>
      </w:r>
      <w:r w:rsidR="00DC3097" w:rsidRPr="0081012B">
        <w:rPr>
          <w:rFonts w:ascii="Times New Roman" w:hAnsi="Times New Roman"/>
          <w:bCs/>
        </w:rPr>
        <w:t xml:space="preserve">, для </w:t>
      </w:r>
      <w:r w:rsidR="0081012B" w:rsidRPr="0081012B">
        <w:rPr>
          <w:rFonts w:ascii="Times New Roman" w:hAnsi="Times New Roman"/>
          <w:bCs/>
        </w:rPr>
        <w:t xml:space="preserve">проведения музыкальных занятий, </w:t>
      </w:r>
      <w:r w:rsidR="00DE5CC0">
        <w:rPr>
          <w:rFonts w:ascii="Times New Roman" w:hAnsi="Times New Roman"/>
          <w:bCs/>
        </w:rPr>
        <w:t xml:space="preserve">развлечений, </w:t>
      </w:r>
      <w:r w:rsidR="00A24445">
        <w:rPr>
          <w:rFonts w:ascii="Times New Roman" w:hAnsi="Times New Roman"/>
          <w:bCs/>
        </w:rPr>
        <w:t>досугов,</w:t>
      </w:r>
      <w:r w:rsidR="00576885">
        <w:rPr>
          <w:rFonts w:ascii="Times New Roman" w:hAnsi="Times New Roman"/>
          <w:bCs/>
        </w:rPr>
        <w:t xml:space="preserve"> </w:t>
      </w:r>
      <w:r w:rsidR="00DE5CC0">
        <w:rPr>
          <w:rFonts w:ascii="Times New Roman" w:hAnsi="Times New Roman"/>
          <w:bCs/>
        </w:rPr>
        <w:t xml:space="preserve">  </w:t>
      </w:r>
      <w:r w:rsidR="00A24445">
        <w:rPr>
          <w:rFonts w:ascii="Times New Roman" w:hAnsi="Times New Roman"/>
          <w:bCs/>
        </w:rPr>
        <w:t>с</w:t>
      </w:r>
      <w:r w:rsidR="00DC3097" w:rsidRPr="007A555D">
        <w:rPr>
          <w:rFonts w:ascii="Times New Roman" w:hAnsi="Times New Roman"/>
          <w:bCs/>
        </w:rPr>
        <w:t>пектаклей;</w:t>
      </w:r>
    </w:p>
    <w:p w:rsidR="00DC3097" w:rsidRPr="0081012B" w:rsidRDefault="00DC3097" w:rsidP="00F80BB0">
      <w:pPr>
        <w:pStyle w:val="a3"/>
        <w:numPr>
          <w:ilvl w:val="1"/>
          <w:numId w:val="10"/>
        </w:numPr>
        <w:jc w:val="both"/>
        <w:rPr>
          <w:rFonts w:ascii="Times New Roman" w:hAnsi="Times New Roman"/>
          <w:bCs/>
        </w:rPr>
      </w:pPr>
      <w:r w:rsidRPr="0081012B">
        <w:rPr>
          <w:rFonts w:ascii="Times New Roman" w:hAnsi="Times New Roman"/>
          <w:bCs/>
        </w:rPr>
        <w:t xml:space="preserve">1 физкультурный зал, для организации физкультурно- оздоровительных мероприятий, проведения утренней гимнастики, </w:t>
      </w:r>
      <w:r w:rsidR="00E86884">
        <w:rPr>
          <w:rFonts w:ascii="Times New Roman" w:hAnsi="Times New Roman"/>
          <w:bCs/>
        </w:rPr>
        <w:t>музыкально-</w:t>
      </w:r>
      <w:r w:rsidRPr="0081012B">
        <w:rPr>
          <w:rFonts w:ascii="Times New Roman" w:hAnsi="Times New Roman"/>
          <w:bCs/>
        </w:rPr>
        <w:t>спортивных р</w:t>
      </w:r>
      <w:r w:rsidR="00E86884">
        <w:rPr>
          <w:rFonts w:ascii="Times New Roman" w:hAnsi="Times New Roman"/>
          <w:bCs/>
        </w:rPr>
        <w:t>азвлечений, праздников, досугов.</w:t>
      </w:r>
    </w:p>
    <w:p w:rsidR="00AA7202" w:rsidRDefault="00AA7202" w:rsidP="00A65932">
      <w:pPr>
        <w:rPr>
          <w:rFonts w:ascii="Times New Roman" w:hAnsi="Times New Roman"/>
          <w:bCs/>
        </w:rPr>
      </w:pPr>
    </w:p>
    <w:p w:rsidR="00902826" w:rsidRDefault="00A65932" w:rsidP="00A65932">
      <w:pPr>
        <w:rPr>
          <w:rFonts w:ascii="Times New Roman" w:hAnsi="Times New Roman"/>
          <w:b/>
          <w:bCs/>
          <w:color w:val="C00000"/>
          <w:u w:val="single"/>
        </w:rPr>
      </w:pPr>
      <w:r w:rsidRPr="00A65932">
        <w:rPr>
          <w:rFonts w:ascii="Times New Roman" w:hAnsi="Times New Roman"/>
          <w:b/>
          <w:bCs/>
          <w:color w:val="C00000"/>
          <w:u w:val="single"/>
        </w:rPr>
        <w:t>3.2. Обеспечение методическими материалами и средствами обучения и воспитания</w:t>
      </w:r>
    </w:p>
    <w:p w:rsidR="00037F7E" w:rsidRPr="00A65932" w:rsidRDefault="00037F7E" w:rsidP="00A65932">
      <w:pPr>
        <w:rPr>
          <w:rFonts w:ascii="Times New Roman" w:hAnsi="Times New Roman"/>
          <w:b/>
          <w:bCs/>
          <w:color w:val="C00000"/>
          <w:u w:val="single"/>
        </w:rPr>
      </w:pPr>
    </w:p>
    <w:p w:rsidR="00135AFB" w:rsidRPr="00870039" w:rsidRDefault="00135AFB" w:rsidP="00135AFB">
      <w:pPr>
        <w:rPr>
          <w:rFonts w:ascii="Times New Roman" w:hAnsi="Times New Roman"/>
          <w:bCs/>
          <w:i/>
        </w:rPr>
      </w:pPr>
    </w:p>
    <w:tbl>
      <w:tblPr>
        <w:tblStyle w:val="25"/>
        <w:tblW w:w="11340" w:type="dxa"/>
        <w:tblInd w:w="-573" w:type="dxa"/>
        <w:tblLook w:val="04A0" w:firstRow="1" w:lastRow="0" w:firstColumn="1" w:lastColumn="0" w:noHBand="0" w:noVBand="1"/>
      </w:tblPr>
      <w:tblGrid>
        <w:gridCol w:w="2104"/>
        <w:gridCol w:w="1938"/>
        <w:gridCol w:w="2633"/>
        <w:gridCol w:w="2434"/>
        <w:gridCol w:w="2231"/>
      </w:tblGrid>
      <w:tr w:rsidR="00BE0E5C" w:rsidRPr="00BE0E5C" w:rsidTr="00BE0E5C">
        <w:trPr>
          <w:trHeight w:val="1134"/>
        </w:trPr>
        <w:tc>
          <w:tcPr>
            <w:tcW w:w="2104" w:type="dxa"/>
            <w:shd w:val="clear" w:color="auto" w:fill="D9E2F3" w:themeFill="accent5" w:themeFillTint="33"/>
          </w:tcPr>
          <w:p w:rsidR="002316BC" w:rsidRPr="00BE0E5C" w:rsidRDefault="002316BC" w:rsidP="00EC322E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0070C0"/>
              </w:rPr>
            </w:pPr>
            <w:r w:rsidRPr="00BE0E5C">
              <w:rPr>
                <w:rFonts w:ascii="Times New Roman" w:hAnsi="Times New Roman"/>
                <w:b/>
                <w:color w:val="0070C0"/>
              </w:rPr>
              <w:t>Разделы образовательной направленности</w:t>
            </w:r>
          </w:p>
          <w:p w:rsidR="002316BC" w:rsidRPr="00BE0E5C" w:rsidRDefault="002316BC" w:rsidP="00870039">
            <w:pPr>
              <w:rPr>
                <w:color w:val="0070C0"/>
              </w:rPr>
            </w:pPr>
          </w:p>
          <w:p w:rsidR="002316BC" w:rsidRPr="00BE0E5C" w:rsidRDefault="002316BC" w:rsidP="00A65D16">
            <w:pPr>
              <w:pStyle w:val="a3"/>
              <w:ind w:left="0"/>
              <w:rPr>
                <w:rFonts w:ascii="Times New Roman" w:hAnsi="Times New Roman"/>
                <w:b/>
                <w:color w:val="0070C0"/>
              </w:rPr>
            </w:pPr>
          </w:p>
          <w:p w:rsidR="002316BC" w:rsidRPr="00BE0E5C" w:rsidRDefault="002316BC" w:rsidP="00A65D16">
            <w:pPr>
              <w:pStyle w:val="a3"/>
              <w:ind w:left="0"/>
              <w:rPr>
                <w:rFonts w:ascii="Times New Roman" w:hAnsi="Times New Roman"/>
                <w:b/>
                <w:color w:val="0070C0"/>
              </w:rPr>
            </w:pPr>
          </w:p>
        </w:tc>
        <w:tc>
          <w:tcPr>
            <w:tcW w:w="1938" w:type="dxa"/>
            <w:shd w:val="clear" w:color="auto" w:fill="D9E2F3" w:themeFill="accent5" w:themeFillTint="33"/>
          </w:tcPr>
          <w:p w:rsidR="002316BC" w:rsidRPr="00BE0E5C" w:rsidRDefault="002316BC" w:rsidP="002316BC">
            <w:pPr>
              <w:rPr>
                <w:rFonts w:ascii="Times New Roman" w:hAnsi="Times New Roman"/>
                <w:b/>
                <w:color w:val="0070C0"/>
              </w:rPr>
            </w:pPr>
          </w:p>
          <w:p w:rsidR="002316BC" w:rsidRPr="00BE0E5C" w:rsidRDefault="002316BC" w:rsidP="00EC322E">
            <w:pPr>
              <w:jc w:val="center"/>
              <w:rPr>
                <w:rFonts w:ascii="Times New Roman" w:hAnsi="Times New Roman"/>
                <w:b/>
                <w:color w:val="0070C0"/>
              </w:rPr>
            </w:pPr>
            <w:r w:rsidRPr="00BE0E5C">
              <w:rPr>
                <w:rFonts w:ascii="Times New Roman" w:hAnsi="Times New Roman"/>
                <w:b/>
                <w:color w:val="0070C0"/>
              </w:rPr>
              <w:t>Размещение</w:t>
            </w:r>
          </w:p>
          <w:p w:rsidR="002316BC" w:rsidRPr="00BE0E5C" w:rsidRDefault="002316BC" w:rsidP="008470E7">
            <w:pPr>
              <w:rPr>
                <w:rStyle w:val="af1"/>
                <w:color w:val="0070C0"/>
              </w:rPr>
            </w:pPr>
          </w:p>
          <w:p w:rsidR="002316BC" w:rsidRPr="00BE0E5C" w:rsidRDefault="002316BC" w:rsidP="002316BC">
            <w:pPr>
              <w:pStyle w:val="a3"/>
              <w:ind w:left="0"/>
              <w:rPr>
                <w:rFonts w:ascii="Times New Roman" w:hAnsi="Times New Roman"/>
                <w:b/>
                <w:color w:val="0070C0"/>
              </w:rPr>
            </w:pPr>
          </w:p>
        </w:tc>
        <w:tc>
          <w:tcPr>
            <w:tcW w:w="2633" w:type="dxa"/>
            <w:shd w:val="clear" w:color="auto" w:fill="D9E2F3" w:themeFill="accent5" w:themeFillTint="33"/>
          </w:tcPr>
          <w:p w:rsidR="002316BC" w:rsidRPr="00BE0E5C" w:rsidRDefault="002316BC" w:rsidP="00746A24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0070C0"/>
              </w:rPr>
            </w:pPr>
            <w:r w:rsidRPr="00BE0E5C">
              <w:rPr>
                <w:rFonts w:ascii="Times New Roman" w:hAnsi="Times New Roman"/>
                <w:b/>
                <w:color w:val="0070C0"/>
              </w:rPr>
              <w:t>Материалы, оборудование</w:t>
            </w:r>
          </w:p>
          <w:p w:rsidR="002316BC" w:rsidRPr="00BE0E5C" w:rsidRDefault="002316BC" w:rsidP="002C0062">
            <w:pPr>
              <w:pStyle w:val="a3"/>
              <w:ind w:left="0"/>
              <w:rPr>
                <w:rFonts w:ascii="Times New Roman" w:hAnsi="Times New Roman"/>
                <w:b/>
                <w:color w:val="0070C0"/>
                <w:u w:val="single"/>
              </w:rPr>
            </w:pPr>
          </w:p>
        </w:tc>
        <w:tc>
          <w:tcPr>
            <w:tcW w:w="2434" w:type="dxa"/>
            <w:shd w:val="clear" w:color="auto" w:fill="D9E2F3" w:themeFill="accent5" w:themeFillTint="33"/>
          </w:tcPr>
          <w:p w:rsidR="002316BC" w:rsidRPr="00BE0E5C" w:rsidRDefault="002316BC" w:rsidP="00A65932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0070C0"/>
              </w:rPr>
            </w:pPr>
            <w:r w:rsidRPr="00BE0E5C">
              <w:rPr>
                <w:rFonts w:ascii="Times New Roman" w:hAnsi="Times New Roman"/>
                <w:b/>
                <w:color w:val="0070C0"/>
              </w:rPr>
              <w:t>Учебно-наглядные пособия</w:t>
            </w:r>
          </w:p>
        </w:tc>
        <w:tc>
          <w:tcPr>
            <w:tcW w:w="2231" w:type="dxa"/>
            <w:shd w:val="clear" w:color="auto" w:fill="D9E2F3" w:themeFill="accent5" w:themeFillTint="33"/>
          </w:tcPr>
          <w:p w:rsidR="002316BC" w:rsidRPr="00BE0E5C" w:rsidRDefault="002316BC" w:rsidP="00800779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0070C0"/>
                <w:u w:val="single"/>
              </w:rPr>
            </w:pPr>
            <w:r w:rsidRPr="00BE0E5C">
              <w:rPr>
                <w:rFonts w:ascii="Times New Roman" w:hAnsi="Times New Roman"/>
                <w:b/>
                <w:bCs/>
                <w:color w:val="0070C0"/>
              </w:rPr>
              <w:t>Информационные и технические средства обучения</w:t>
            </w:r>
          </w:p>
        </w:tc>
      </w:tr>
      <w:tr w:rsidR="00BE0E5C" w:rsidRPr="00BE0E5C" w:rsidTr="00BE0E5C">
        <w:tc>
          <w:tcPr>
            <w:tcW w:w="2104" w:type="dxa"/>
          </w:tcPr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Слушание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ab/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Пение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Песенное 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творчество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Музыкально-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ритмические 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движения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Танцевально-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игровое 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творчество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Игра на 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детских </w:t>
            </w:r>
          </w:p>
          <w:p w:rsidR="002316BC" w:rsidRPr="00BE0E5C" w:rsidRDefault="002316BC" w:rsidP="00F3349B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музыкальных </w:t>
            </w:r>
            <w:proofErr w:type="gramStart"/>
            <w:r w:rsidRPr="00BE0E5C">
              <w:rPr>
                <w:rFonts w:ascii="Times New Roman" w:hAnsi="Times New Roman"/>
                <w:i/>
                <w:color w:val="0070C0"/>
              </w:rPr>
              <w:t>инструментах</w:t>
            </w:r>
            <w:proofErr w:type="gramEnd"/>
          </w:p>
          <w:p w:rsidR="002316BC" w:rsidRPr="00BE0E5C" w:rsidRDefault="002316BC" w:rsidP="002C0062">
            <w:pPr>
              <w:pStyle w:val="a3"/>
              <w:ind w:left="0"/>
              <w:rPr>
                <w:rFonts w:ascii="Times New Roman" w:hAnsi="Times New Roman"/>
                <w:b/>
                <w:color w:val="0070C0"/>
                <w:u w:val="single"/>
              </w:rPr>
            </w:pPr>
          </w:p>
        </w:tc>
        <w:tc>
          <w:tcPr>
            <w:tcW w:w="1938" w:type="dxa"/>
          </w:tcPr>
          <w:p w:rsidR="002316BC" w:rsidRPr="00BE0E5C" w:rsidRDefault="002316BC">
            <w:pPr>
              <w:rPr>
                <w:rFonts w:ascii="Times New Roman" w:hAnsi="Times New Roman"/>
                <w:b/>
                <w:color w:val="0070C0"/>
                <w:u w:val="single"/>
              </w:rPr>
            </w:pPr>
          </w:p>
          <w:p w:rsidR="002316BC" w:rsidRPr="00BE0E5C" w:rsidRDefault="002316BC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Музыкальный зал</w:t>
            </w: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Музыкально-методический </w:t>
            </w: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кабинет: «Уголок</w:t>
            </w: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музыкальных </w:t>
            </w: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инструментов»;</w:t>
            </w: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«Уголок театральных </w:t>
            </w:r>
            <w:proofErr w:type="spellStart"/>
            <w:r w:rsidRPr="00BE0E5C">
              <w:rPr>
                <w:rFonts w:ascii="Times New Roman" w:hAnsi="Times New Roman"/>
                <w:i/>
                <w:color w:val="0070C0"/>
              </w:rPr>
              <w:t>кукл</w:t>
            </w:r>
            <w:proofErr w:type="spellEnd"/>
            <w:r w:rsidRPr="00BE0E5C">
              <w:rPr>
                <w:rFonts w:ascii="Times New Roman" w:hAnsi="Times New Roman"/>
                <w:i/>
                <w:color w:val="0070C0"/>
              </w:rPr>
              <w:t>»;</w:t>
            </w: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6810F7" w:rsidRPr="00BE0E5C" w:rsidRDefault="006810F7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«Уголок игрушек»</w:t>
            </w:r>
            <w:r w:rsidR="00495AF5" w:rsidRPr="00BE0E5C">
              <w:rPr>
                <w:rFonts w:ascii="Times New Roman" w:hAnsi="Times New Roman"/>
                <w:i/>
                <w:color w:val="0070C0"/>
              </w:rPr>
              <w:t>;</w:t>
            </w: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«Уголок атрибутов»</w:t>
            </w: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Реквизитное помещение</w:t>
            </w: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B24BCA" w:rsidRPr="00BE0E5C" w:rsidRDefault="00B24BCA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Костюмерная</w:t>
            </w:r>
          </w:p>
          <w:p w:rsidR="00B24BCA" w:rsidRPr="00BE0E5C" w:rsidRDefault="00B24BCA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Музыкально-методический кабинет.</w:t>
            </w: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</w:p>
          <w:p w:rsidR="00495AF5" w:rsidRPr="00BE0E5C" w:rsidRDefault="00495AF5" w:rsidP="002C0062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lastRenderedPageBreak/>
              <w:t>Групповые комнаты</w:t>
            </w:r>
          </w:p>
        </w:tc>
        <w:tc>
          <w:tcPr>
            <w:tcW w:w="2633" w:type="dxa"/>
          </w:tcPr>
          <w:p w:rsidR="002316BC" w:rsidRPr="00BE0E5C" w:rsidRDefault="002316BC" w:rsidP="00164341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lastRenderedPageBreak/>
              <w:t>Фортепиано</w:t>
            </w:r>
          </w:p>
          <w:p w:rsidR="002316BC" w:rsidRPr="00BE0E5C" w:rsidRDefault="002316BC" w:rsidP="00164341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Синтезатор</w:t>
            </w:r>
          </w:p>
          <w:p w:rsidR="002316BC" w:rsidRPr="00BE0E5C" w:rsidRDefault="002316BC" w:rsidP="00164341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Баян</w:t>
            </w:r>
          </w:p>
          <w:p w:rsidR="002316BC" w:rsidRPr="00BE0E5C" w:rsidRDefault="002316BC" w:rsidP="00164341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Стулья по росту детей</w:t>
            </w:r>
          </w:p>
          <w:p w:rsidR="002316BC" w:rsidRPr="00BE0E5C" w:rsidRDefault="002316BC" w:rsidP="00164341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</w:p>
          <w:p w:rsidR="002316BC" w:rsidRPr="00BE0E5C" w:rsidRDefault="002316BC" w:rsidP="00164341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</w:p>
          <w:p w:rsidR="002316BC" w:rsidRPr="00BE0E5C" w:rsidRDefault="002316BC" w:rsidP="00164341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Детские муз инструменты:</w:t>
            </w:r>
            <w:r w:rsidRPr="00BE0E5C">
              <w:rPr>
                <w:rFonts w:ascii="Times New Roman" w:hAnsi="Times New Roman"/>
                <w:i/>
                <w:color w:val="0070C0"/>
                <w:u w:val="single"/>
              </w:rPr>
              <w:t xml:space="preserve"> </w:t>
            </w:r>
          </w:p>
          <w:p w:rsidR="002316BC" w:rsidRPr="00BE0E5C" w:rsidRDefault="002316BC" w:rsidP="00164341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Струнные: арфы, гитара;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Духовые: саксофон, волынка, дудочка, труба, ударные: трещотки, маракасы, кастаньеты, румбы, цимбалы, треугольник, бубны, барабаны, браслеты с бубенчиками, металлофон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lastRenderedPageBreak/>
              <w:t>Музыкальные инструменты К. Орфа (губная гармошка, свирель, шумовые инструменты)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Музыкальные игрушки не озвученные: микрофон шкатулки, лесенка 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Копии музыкальных инструментов: скрипка, балалайки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Игрушки для следующих видов музыкальных театров: на ширме: куклы </w:t>
            </w:r>
            <w:proofErr w:type="spellStart"/>
            <w:r w:rsidRPr="00BE0E5C">
              <w:rPr>
                <w:rFonts w:ascii="Times New Roman" w:hAnsi="Times New Roman"/>
                <w:i/>
                <w:color w:val="0070C0"/>
              </w:rPr>
              <w:t>би</w:t>
            </w:r>
            <w:proofErr w:type="spellEnd"/>
            <w:r w:rsidRPr="00BE0E5C">
              <w:rPr>
                <w:rFonts w:ascii="Times New Roman" w:hAnsi="Times New Roman"/>
                <w:i/>
                <w:color w:val="0070C0"/>
              </w:rPr>
              <w:t>-ба-</w:t>
            </w:r>
            <w:proofErr w:type="spellStart"/>
            <w:r w:rsidRPr="00BE0E5C">
              <w:rPr>
                <w:rFonts w:ascii="Times New Roman" w:hAnsi="Times New Roman"/>
                <w:i/>
                <w:color w:val="0070C0"/>
              </w:rPr>
              <w:t>бо</w:t>
            </w:r>
            <w:proofErr w:type="spellEnd"/>
            <w:r w:rsidRPr="00BE0E5C">
              <w:rPr>
                <w:rFonts w:ascii="Times New Roman" w:hAnsi="Times New Roman"/>
                <w:i/>
                <w:color w:val="0070C0"/>
              </w:rPr>
              <w:t xml:space="preserve">, пальчики, перчатки, соразмерные руке ребенка; 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Картинки для фланелеграфа театр теней, «живые картинки» 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Игрушки из разного материала: куклы, ежик, мишка, зайка, лиса, лошадка, олень, мальчик, девочка и т. д.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Флажки, платочки и платки разного размера, шарфы.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Листочки, султанчики, ленточки, звёздочки, снежинки, конфеты, искусственные цветы, веточки с листьями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Маски животных, птиц, овощей и т.д.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Декорации напольные и настенные: деревья, цветы, облака, солнце, радуга, бабочки, цветы и т.д.</w:t>
            </w:r>
          </w:p>
          <w:p w:rsidR="00B24BCA" w:rsidRPr="00BE0E5C" w:rsidRDefault="00B24BCA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Костюмы, элементы костюмов.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Ширма трехстворчатая, четырёхстворчатая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Фланелеграф</w:t>
            </w:r>
            <w:r w:rsidR="006810F7" w:rsidRPr="00BE0E5C">
              <w:rPr>
                <w:rFonts w:ascii="Times New Roman" w:hAnsi="Times New Roman"/>
                <w:i/>
                <w:color w:val="0070C0"/>
              </w:rPr>
              <w:t>.</w:t>
            </w:r>
            <w:r w:rsidRPr="00BE0E5C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="006810F7" w:rsidRPr="00BE0E5C">
              <w:rPr>
                <w:rFonts w:ascii="Times New Roman" w:hAnsi="Times New Roman"/>
                <w:i/>
                <w:color w:val="0070C0"/>
              </w:rPr>
              <w:t>Мольберт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lastRenderedPageBreak/>
              <w:t xml:space="preserve">Различные виды театров: </w:t>
            </w:r>
            <w:proofErr w:type="spellStart"/>
            <w:r w:rsidRPr="00BE0E5C">
              <w:rPr>
                <w:rFonts w:ascii="Times New Roman" w:hAnsi="Times New Roman"/>
                <w:i/>
                <w:color w:val="0070C0"/>
              </w:rPr>
              <w:t>би</w:t>
            </w:r>
            <w:proofErr w:type="spellEnd"/>
            <w:r w:rsidRPr="00BE0E5C">
              <w:rPr>
                <w:rFonts w:ascii="Times New Roman" w:hAnsi="Times New Roman"/>
                <w:i/>
                <w:color w:val="0070C0"/>
              </w:rPr>
              <w:t>-ба-</w:t>
            </w:r>
            <w:proofErr w:type="spellStart"/>
            <w:r w:rsidRPr="00BE0E5C">
              <w:rPr>
                <w:rFonts w:ascii="Times New Roman" w:hAnsi="Times New Roman"/>
                <w:i/>
                <w:color w:val="0070C0"/>
              </w:rPr>
              <w:t>бо</w:t>
            </w:r>
            <w:proofErr w:type="spellEnd"/>
            <w:r w:rsidRPr="00BE0E5C">
              <w:rPr>
                <w:rFonts w:ascii="Times New Roman" w:hAnsi="Times New Roman"/>
                <w:i/>
                <w:color w:val="0070C0"/>
              </w:rPr>
              <w:t>, настольный, плоскостной, пальчиковый.</w:t>
            </w:r>
          </w:p>
          <w:p w:rsidR="002316BC" w:rsidRPr="00BE0E5C" w:rsidRDefault="002316BC" w:rsidP="00B72F20">
            <w:pPr>
              <w:pStyle w:val="a3"/>
              <w:ind w:left="0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2434" w:type="dxa"/>
          </w:tcPr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lastRenderedPageBreak/>
              <w:t>Картины по теме: «Осень», «Зима», «Лето», «Весна» «Животные»</w:t>
            </w:r>
          </w:p>
          <w:p w:rsidR="002316BC" w:rsidRPr="00BE0E5C" w:rsidRDefault="002316BC" w:rsidP="00584A3F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 xml:space="preserve">Иллюстрации к песням: колыбельной, «Дует ветер», «Зима», «Бравые солдаты» </w:t>
            </w:r>
          </w:p>
          <w:p w:rsidR="002316BC" w:rsidRPr="00BE0E5C" w:rsidRDefault="002316BC" w:rsidP="00584A3F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Мини – энциклопедия в картинках «Музыкальные инструменты</w:t>
            </w:r>
          </w:p>
          <w:p w:rsidR="002316BC" w:rsidRPr="00BE0E5C" w:rsidRDefault="002316BC" w:rsidP="00584A3F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Комплект фото народных инструментов «Волшебные струны»</w:t>
            </w:r>
          </w:p>
          <w:p w:rsidR="002316BC" w:rsidRPr="00BE0E5C" w:rsidRDefault="002316BC" w:rsidP="00B96877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Дидактические игры: «Музыкальная лесенка» и т.д.</w:t>
            </w:r>
          </w:p>
          <w:p w:rsidR="002316BC" w:rsidRPr="00BE0E5C" w:rsidRDefault="002316BC" w:rsidP="00B96877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lastRenderedPageBreak/>
              <w:t>Картотека на все комплекты (старшая, подготовительная группы) аудиозаписей С</w:t>
            </w:r>
            <w:r w:rsidRPr="00BE0E5C">
              <w:rPr>
                <w:i/>
                <w:color w:val="0070C0"/>
                <w:lang w:val="en-US"/>
              </w:rPr>
              <w:t>D</w:t>
            </w:r>
            <w:r w:rsidRPr="00BE0E5C">
              <w:rPr>
                <w:i/>
                <w:color w:val="0070C0"/>
              </w:rPr>
              <w:t>.</w:t>
            </w:r>
          </w:p>
          <w:p w:rsidR="002316BC" w:rsidRPr="00BE0E5C" w:rsidRDefault="002316BC" w:rsidP="00B96877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Нотные сборники и музыкальные словари (в соответствии с рекомендуемым репертуаром по каждой возрастной группе),</w:t>
            </w:r>
          </w:p>
          <w:p w:rsidR="002316BC" w:rsidRPr="00BE0E5C" w:rsidRDefault="002316BC" w:rsidP="00B96877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Литература, содержащая сценарии детских утренников, праздников, музыкальных досугов и развлечений в каждой возрастной группе,</w:t>
            </w:r>
          </w:p>
          <w:p w:rsidR="002316BC" w:rsidRPr="00BE0E5C" w:rsidRDefault="002316BC" w:rsidP="00B96877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Материалы для работы с родителями</w:t>
            </w:r>
          </w:p>
          <w:p w:rsidR="002316BC" w:rsidRPr="00BE0E5C" w:rsidRDefault="002316BC" w:rsidP="00B96877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Папки-передвижки</w:t>
            </w:r>
          </w:p>
          <w:p w:rsidR="002316BC" w:rsidRPr="00BE0E5C" w:rsidRDefault="002316BC" w:rsidP="00B96877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Музыкально-дидактические игры на обогащение слухового сенсорного опыта; на определение характера музыки; на развитие звуковысотного слуха; на развитие музыкально-слуховой памяти; на развитие тембрового слуха; на развитие чувства ритма</w:t>
            </w:r>
          </w:p>
          <w:p w:rsidR="002316BC" w:rsidRPr="00BE0E5C" w:rsidRDefault="002316BC" w:rsidP="00B96877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Дидактические игры (настольные, настолько-печатные), активирующие познавательный интерес детей к музыке, музыкальной культуре и истории</w:t>
            </w:r>
          </w:p>
          <w:p w:rsidR="002316BC" w:rsidRPr="00BE0E5C" w:rsidRDefault="002316BC" w:rsidP="00FB5CB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 xml:space="preserve">Иллюстративный материал к </w:t>
            </w:r>
            <w:r w:rsidRPr="00BE0E5C">
              <w:rPr>
                <w:i/>
                <w:color w:val="0070C0"/>
              </w:rPr>
              <w:lastRenderedPageBreak/>
              <w:t>музыкальной деятельности (восприятие-исполнительство-творчество): фотографии, репродукции, портреты</w:t>
            </w:r>
          </w:p>
        </w:tc>
        <w:tc>
          <w:tcPr>
            <w:tcW w:w="2231" w:type="dxa"/>
          </w:tcPr>
          <w:p w:rsidR="002316BC" w:rsidRPr="00BE0E5C" w:rsidRDefault="002316BC" w:rsidP="00800779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lastRenderedPageBreak/>
              <w:t>Аудио магнитофон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  <w:lang w:val="en-US"/>
              </w:rPr>
              <w:t>CD</w:t>
            </w:r>
            <w:r w:rsidRPr="00BE0E5C">
              <w:rPr>
                <w:i/>
                <w:color w:val="0070C0"/>
              </w:rPr>
              <w:t xml:space="preserve"> диски «Праздник каждый день» 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 xml:space="preserve">И. Каплуновой, 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 xml:space="preserve">И. Новоскольцевой 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С</w:t>
            </w:r>
            <w:r w:rsidRPr="00BE0E5C">
              <w:rPr>
                <w:i/>
                <w:color w:val="0070C0"/>
                <w:lang w:val="en-US"/>
              </w:rPr>
              <w:t>D</w:t>
            </w:r>
            <w:r w:rsidRPr="00BE0E5C">
              <w:rPr>
                <w:i/>
                <w:color w:val="0070C0"/>
              </w:rPr>
              <w:t xml:space="preserve"> диски «Танцевальная ритмика» 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Т.Э. Суворовой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Учебно-методический видеофильм «Ритмическая мозаика»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Видео приложение «Играем в театр»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Телевизор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Компьютер стационарный</w:t>
            </w:r>
          </w:p>
          <w:p w:rsidR="002316BC" w:rsidRPr="00BE0E5C" w:rsidRDefault="002316BC" w:rsidP="00A65932">
            <w:pPr>
              <w:pStyle w:val="a3"/>
              <w:ind w:left="0"/>
              <w:jc w:val="both"/>
              <w:rPr>
                <w:rFonts w:ascii="Times New Roman" w:hAnsi="Times New Roman"/>
                <w:i/>
                <w:color w:val="0070C0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 xml:space="preserve">Мультимедийный </w:t>
            </w:r>
            <w:r w:rsidRPr="00BE0E5C">
              <w:rPr>
                <w:rFonts w:ascii="Times New Roman" w:hAnsi="Times New Roman"/>
                <w:i/>
                <w:color w:val="0070C0"/>
              </w:rPr>
              <w:lastRenderedPageBreak/>
              <w:t>проектор, экран,</w:t>
            </w:r>
            <w:r w:rsidRPr="00BE0E5C">
              <w:rPr>
                <w:i/>
                <w:color w:val="0070C0"/>
              </w:rPr>
              <w:t xml:space="preserve"> 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ДВД для просмотра видеоматериалов с праздников и развлечений.</w:t>
            </w:r>
          </w:p>
          <w:p w:rsidR="002316BC" w:rsidRPr="00BE0E5C" w:rsidRDefault="002316BC" w:rsidP="006B6F6A">
            <w:pPr>
              <w:pStyle w:val="a4"/>
              <w:rPr>
                <w:i/>
                <w:color w:val="0070C0"/>
              </w:rPr>
            </w:pPr>
            <w:r w:rsidRPr="00BE0E5C">
              <w:rPr>
                <w:i/>
                <w:color w:val="0070C0"/>
              </w:rPr>
              <w:t>Цифровой фотоаппарат для создания фотовыставки «Музыкальное развитие ребенка в детском саду»</w:t>
            </w:r>
          </w:p>
          <w:p w:rsidR="002316BC" w:rsidRPr="00BE0E5C" w:rsidRDefault="002316BC" w:rsidP="006B6F6A">
            <w:pPr>
              <w:pStyle w:val="a3"/>
              <w:ind w:left="0"/>
              <w:rPr>
                <w:rFonts w:ascii="Times New Roman" w:hAnsi="Times New Roman"/>
                <w:b/>
                <w:i/>
                <w:color w:val="0070C0"/>
                <w:u w:val="single"/>
              </w:rPr>
            </w:pPr>
            <w:r w:rsidRPr="00BE0E5C">
              <w:rPr>
                <w:rFonts w:ascii="Times New Roman" w:hAnsi="Times New Roman"/>
                <w:i/>
                <w:color w:val="0070C0"/>
              </w:rPr>
              <w:t>Видеокамера для запечатления</w:t>
            </w:r>
          </w:p>
        </w:tc>
      </w:tr>
    </w:tbl>
    <w:p w:rsidR="002C0062" w:rsidRDefault="002C0062" w:rsidP="002C0062">
      <w:pPr>
        <w:pStyle w:val="a3"/>
        <w:rPr>
          <w:rFonts w:ascii="Times New Roman" w:hAnsi="Times New Roman"/>
          <w:b/>
          <w:color w:val="C00000"/>
          <w:u w:val="single"/>
        </w:rPr>
      </w:pPr>
    </w:p>
    <w:p w:rsidR="00670E98" w:rsidRPr="00670E98" w:rsidRDefault="009B75F4" w:rsidP="00670E98">
      <w:pPr>
        <w:rPr>
          <w:rFonts w:ascii="Times New Roman" w:hAnsi="Times New Roman"/>
          <w:b/>
          <w:color w:val="C00000"/>
          <w:u w:val="single"/>
        </w:rPr>
      </w:pPr>
      <w:r>
        <w:rPr>
          <w:rFonts w:ascii="Times New Roman" w:hAnsi="Times New Roman"/>
          <w:b/>
          <w:color w:val="C00000"/>
          <w:u w:val="single"/>
        </w:rPr>
        <w:t>3.2</w:t>
      </w:r>
      <w:r w:rsidR="00670E98" w:rsidRPr="00670E98">
        <w:rPr>
          <w:rFonts w:ascii="Times New Roman" w:hAnsi="Times New Roman"/>
          <w:b/>
          <w:color w:val="C00000"/>
          <w:u w:val="single"/>
        </w:rPr>
        <w:t xml:space="preserve"> Режим дня, </w:t>
      </w:r>
      <w:r w:rsidR="00D02256">
        <w:rPr>
          <w:rFonts w:ascii="Times New Roman" w:hAnsi="Times New Roman"/>
          <w:b/>
          <w:color w:val="C00000"/>
          <w:u w:val="single"/>
        </w:rPr>
        <w:t xml:space="preserve">учебный </w:t>
      </w:r>
      <w:r w:rsidR="00670E98" w:rsidRPr="00670E98">
        <w:rPr>
          <w:rFonts w:ascii="Times New Roman" w:hAnsi="Times New Roman"/>
          <w:b/>
          <w:color w:val="C00000"/>
          <w:u w:val="single"/>
        </w:rPr>
        <w:t>план расписания образовательной деятельности</w:t>
      </w:r>
    </w:p>
    <w:p w:rsidR="00670E98" w:rsidRPr="00670E98" w:rsidRDefault="00670E98" w:rsidP="00670E98">
      <w:pPr>
        <w:jc w:val="center"/>
        <w:rPr>
          <w:rFonts w:ascii="Times New Roman" w:hAnsi="Times New Roman"/>
          <w:b/>
          <w:color w:val="7030A0"/>
        </w:rPr>
      </w:pPr>
    </w:p>
    <w:p w:rsidR="00670E98" w:rsidRPr="00037F7E" w:rsidRDefault="00A65932" w:rsidP="00037F7E">
      <w:pPr>
        <w:ind w:left="567" w:right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670E98" w:rsidRPr="00670E98">
        <w:rPr>
          <w:rFonts w:ascii="Times New Roman" w:hAnsi="Times New Roman"/>
        </w:rPr>
        <w:t>При организации режима учитываются сезонные особ</w:t>
      </w:r>
      <w:r w:rsidR="00037F7E">
        <w:rPr>
          <w:rFonts w:ascii="Times New Roman" w:hAnsi="Times New Roman"/>
        </w:rPr>
        <w:t xml:space="preserve">енности. Поэтому в детском саду </w:t>
      </w:r>
      <w:r w:rsidR="00670E98" w:rsidRPr="00670E98">
        <w:rPr>
          <w:rFonts w:ascii="Times New Roman" w:hAnsi="Times New Roman"/>
        </w:rPr>
        <w:t xml:space="preserve">имеется два сезонных режима с постепенным переходом от одного к другому. Режим работы детского сада </w:t>
      </w:r>
      <w:r w:rsidR="00670E98" w:rsidRPr="00670E98">
        <w:rPr>
          <w:rFonts w:ascii="Times New Roman" w:hAnsi="Times New Roman"/>
          <w:b/>
          <w:bCs/>
          <w:iCs/>
          <w:lang w:bidi="en-US"/>
        </w:rPr>
        <w:t>с</w:t>
      </w:r>
      <w:r w:rsidR="00670E98" w:rsidRPr="00670E98">
        <w:rPr>
          <w:rFonts w:ascii="Times New Roman" w:hAnsi="Times New Roman"/>
          <w:b/>
          <w:bCs/>
          <w:i/>
          <w:iCs/>
          <w:color w:val="244061"/>
          <w:lang w:bidi="en-US"/>
        </w:rPr>
        <w:t xml:space="preserve"> </w:t>
      </w:r>
      <w:r w:rsidR="00670E98" w:rsidRPr="00670E98">
        <w:rPr>
          <w:rFonts w:ascii="Times New Roman" w:hAnsi="Times New Roman"/>
          <w:b/>
          <w:bCs/>
          <w:i/>
          <w:iCs/>
          <w:color w:val="C00000"/>
          <w:lang w:bidi="en-US"/>
        </w:rPr>
        <w:t>7.30 до 18.30</w:t>
      </w:r>
    </w:p>
    <w:p w:rsidR="00670E98" w:rsidRPr="00670E98" w:rsidRDefault="00670E98" w:rsidP="00F80BB0">
      <w:pPr>
        <w:numPr>
          <w:ilvl w:val="0"/>
          <w:numId w:val="12"/>
        </w:numPr>
        <w:spacing w:after="160" w:line="360" w:lineRule="auto"/>
        <w:ind w:right="425"/>
        <w:contextualSpacing/>
        <w:rPr>
          <w:rFonts w:ascii="Times New Roman" w:hAnsi="Times New Roman"/>
          <w:color w:val="000000" w:themeColor="text1"/>
        </w:rPr>
      </w:pPr>
      <w:r w:rsidRPr="00670E98">
        <w:rPr>
          <w:rFonts w:ascii="Times New Roman" w:hAnsi="Times New Roman"/>
          <w:color w:val="000000" w:themeColor="text1"/>
        </w:rPr>
        <w:t xml:space="preserve">Режим пребывания детей в холодный период года </w:t>
      </w:r>
      <w:r w:rsidRPr="00670E98">
        <w:rPr>
          <w:rFonts w:ascii="Times New Roman" w:hAnsi="Times New Roman"/>
          <w:i/>
          <w:color w:val="00B050"/>
        </w:rPr>
        <w:t>(Приложение</w:t>
      </w:r>
      <w:r w:rsidR="002853B3">
        <w:rPr>
          <w:rFonts w:ascii="Times New Roman" w:hAnsi="Times New Roman"/>
          <w:i/>
          <w:color w:val="00B050"/>
        </w:rPr>
        <w:t xml:space="preserve"> №</w:t>
      </w:r>
      <w:r w:rsidR="001E174E">
        <w:rPr>
          <w:rFonts w:ascii="Times New Roman" w:hAnsi="Times New Roman"/>
          <w:i/>
          <w:color w:val="00B050"/>
        </w:rPr>
        <w:t>10</w:t>
      </w:r>
      <w:r w:rsidRPr="00670E98">
        <w:rPr>
          <w:rFonts w:ascii="Times New Roman" w:hAnsi="Times New Roman"/>
          <w:i/>
          <w:color w:val="00B050"/>
        </w:rPr>
        <w:t>)</w:t>
      </w:r>
    </w:p>
    <w:p w:rsidR="00670E98" w:rsidRPr="00670E98" w:rsidRDefault="00670E98" w:rsidP="00F80BB0">
      <w:pPr>
        <w:numPr>
          <w:ilvl w:val="0"/>
          <w:numId w:val="12"/>
        </w:numPr>
        <w:spacing w:after="160" w:line="360" w:lineRule="auto"/>
        <w:ind w:right="425"/>
        <w:contextualSpacing/>
        <w:rPr>
          <w:rFonts w:ascii="Times New Roman" w:hAnsi="Times New Roman"/>
          <w:color w:val="000000" w:themeColor="text1"/>
        </w:rPr>
      </w:pPr>
      <w:r w:rsidRPr="00670E98">
        <w:rPr>
          <w:rFonts w:ascii="Times New Roman" w:hAnsi="Times New Roman"/>
          <w:color w:val="000000" w:themeColor="text1"/>
        </w:rPr>
        <w:t xml:space="preserve">Режим пребывания детей в теплый период года </w:t>
      </w:r>
      <w:r w:rsidRPr="00670E98">
        <w:rPr>
          <w:rFonts w:ascii="Times New Roman" w:hAnsi="Times New Roman"/>
          <w:i/>
          <w:color w:val="00B050"/>
        </w:rPr>
        <w:t>(Приложение</w:t>
      </w:r>
      <w:r w:rsidR="002853B3">
        <w:rPr>
          <w:rFonts w:ascii="Times New Roman" w:hAnsi="Times New Roman"/>
          <w:i/>
          <w:color w:val="00B050"/>
        </w:rPr>
        <w:t xml:space="preserve"> №</w:t>
      </w:r>
      <w:r w:rsidR="001E174E">
        <w:rPr>
          <w:rFonts w:ascii="Times New Roman" w:hAnsi="Times New Roman"/>
          <w:i/>
          <w:color w:val="00B050"/>
        </w:rPr>
        <w:t>11</w:t>
      </w:r>
      <w:r w:rsidRPr="00670E98">
        <w:rPr>
          <w:rFonts w:ascii="Times New Roman" w:hAnsi="Times New Roman"/>
          <w:i/>
          <w:color w:val="00B050"/>
        </w:rPr>
        <w:t>)</w:t>
      </w:r>
    </w:p>
    <w:p w:rsidR="00670E98" w:rsidRPr="00670E98" w:rsidRDefault="00D02256" w:rsidP="00F80BB0">
      <w:pPr>
        <w:numPr>
          <w:ilvl w:val="0"/>
          <w:numId w:val="12"/>
        </w:numPr>
        <w:spacing w:line="360" w:lineRule="auto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Учебный план</w:t>
      </w:r>
      <w:r w:rsidR="00670E98" w:rsidRPr="00670E98">
        <w:rPr>
          <w:rFonts w:ascii="Times New Roman" w:hAnsi="Times New Roman"/>
          <w:color w:val="000000" w:themeColor="text1"/>
        </w:rPr>
        <w:t xml:space="preserve"> </w:t>
      </w:r>
      <w:r w:rsidR="00670E98" w:rsidRPr="00670E98">
        <w:rPr>
          <w:rFonts w:ascii="Times New Roman" w:hAnsi="Times New Roman"/>
          <w:i/>
          <w:color w:val="00B050"/>
        </w:rPr>
        <w:t>(Приложение</w:t>
      </w:r>
      <w:r w:rsidR="002853B3">
        <w:rPr>
          <w:rFonts w:ascii="Times New Roman" w:hAnsi="Times New Roman"/>
          <w:i/>
          <w:color w:val="00B050"/>
        </w:rPr>
        <w:t xml:space="preserve"> №</w:t>
      </w:r>
      <w:r>
        <w:rPr>
          <w:rFonts w:ascii="Times New Roman" w:hAnsi="Times New Roman"/>
          <w:i/>
          <w:color w:val="00B050"/>
        </w:rPr>
        <w:t xml:space="preserve"> </w:t>
      </w:r>
      <w:r w:rsidR="0098493D">
        <w:rPr>
          <w:rFonts w:ascii="Times New Roman" w:hAnsi="Times New Roman"/>
          <w:i/>
          <w:color w:val="00B050"/>
        </w:rPr>
        <w:t>15</w:t>
      </w:r>
      <w:r w:rsidR="00670E98" w:rsidRPr="00670E98">
        <w:rPr>
          <w:rFonts w:ascii="Times New Roman" w:hAnsi="Times New Roman"/>
          <w:i/>
          <w:color w:val="00B050"/>
        </w:rPr>
        <w:t>)</w:t>
      </w:r>
      <w:r w:rsidR="00066BEF">
        <w:rPr>
          <w:rFonts w:ascii="Times New Roman" w:hAnsi="Times New Roman"/>
          <w:i/>
          <w:color w:val="00B050"/>
        </w:rPr>
        <w:t xml:space="preserve">       </w:t>
      </w:r>
    </w:p>
    <w:p w:rsidR="000B751F" w:rsidRDefault="00670E98" w:rsidP="00A23131">
      <w:pPr>
        <w:numPr>
          <w:ilvl w:val="0"/>
          <w:numId w:val="12"/>
        </w:numPr>
        <w:spacing w:line="360" w:lineRule="auto"/>
        <w:contextualSpacing/>
        <w:rPr>
          <w:rFonts w:ascii="Times New Roman" w:hAnsi="Times New Roman"/>
          <w:color w:val="000000" w:themeColor="text1"/>
        </w:rPr>
      </w:pPr>
      <w:r w:rsidRPr="00670E98">
        <w:rPr>
          <w:rFonts w:ascii="Times New Roman" w:hAnsi="Times New Roman"/>
          <w:color w:val="000000" w:themeColor="text1"/>
        </w:rPr>
        <w:t xml:space="preserve">Расписания образовательной деятельности </w:t>
      </w:r>
      <w:r w:rsidRPr="00670E98">
        <w:rPr>
          <w:rFonts w:ascii="Times New Roman" w:hAnsi="Times New Roman"/>
          <w:i/>
          <w:color w:val="00B050"/>
        </w:rPr>
        <w:t>(Приложение</w:t>
      </w:r>
      <w:r w:rsidR="002853B3">
        <w:rPr>
          <w:rFonts w:ascii="Times New Roman" w:hAnsi="Times New Roman"/>
          <w:i/>
          <w:color w:val="00B050"/>
        </w:rPr>
        <w:t xml:space="preserve"> №</w:t>
      </w:r>
      <w:r w:rsidR="001E174E">
        <w:rPr>
          <w:rFonts w:ascii="Times New Roman" w:hAnsi="Times New Roman"/>
          <w:i/>
          <w:color w:val="00B050"/>
        </w:rPr>
        <w:t xml:space="preserve"> 16</w:t>
      </w:r>
      <w:r w:rsidRPr="00670E98">
        <w:rPr>
          <w:rFonts w:ascii="Times New Roman" w:hAnsi="Times New Roman"/>
          <w:i/>
          <w:color w:val="00B050"/>
        </w:rPr>
        <w:t>)</w:t>
      </w:r>
    </w:p>
    <w:p w:rsidR="00AA7202" w:rsidRDefault="00DC27B9" w:rsidP="00EF73C8">
      <w:pPr>
        <w:spacing w:line="360" w:lineRule="auto"/>
        <w:contextualSpacing/>
        <w:rPr>
          <w:rFonts w:ascii="Times New Roman" w:hAnsi="Times New Roman"/>
          <w:b/>
          <w:color w:val="C00000"/>
          <w:u w:val="single"/>
        </w:rPr>
      </w:pPr>
      <w:r w:rsidRPr="000B751F">
        <w:rPr>
          <w:rFonts w:ascii="Times New Roman" w:hAnsi="Times New Roman"/>
          <w:b/>
          <w:color w:val="C00000"/>
          <w:u w:val="single"/>
        </w:rPr>
        <w:t>3.4. Особенности традиционных с</w:t>
      </w:r>
      <w:r w:rsidR="00113516" w:rsidRPr="000B751F">
        <w:rPr>
          <w:rFonts w:ascii="Times New Roman" w:hAnsi="Times New Roman"/>
          <w:b/>
          <w:color w:val="C00000"/>
          <w:u w:val="single"/>
        </w:rPr>
        <w:t>обытий, праздников и мероприятий</w:t>
      </w:r>
    </w:p>
    <w:p w:rsidR="00C807C6" w:rsidRPr="00C807C6" w:rsidRDefault="00C807C6" w:rsidP="00EF73C8">
      <w:pPr>
        <w:spacing w:line="360" w:lineRule="auto"/>
        <w:contextualSpacing/>
        <w:rPr>
          <w:rFonts w:ascii="Times New Roman" w:hAnsi="Times New Roman"/>
          <w:b/>
          <w:color w:val="C00000"/>
          <w:u w:val="single"/>
        </w:rPr>
      </w:pPr>
    </w:p>
    <w:tbl>
      <w:tblPr>
        <w:tblStyle w:val="-1"/>
        <w:tblW w:w="0" w:type="auto"/>
        <w:tblInd w:w="108" w:type="dxa"/>
        <w:tblLook w:val="04A0" w:firstRow="1" w:lastRow="0" w:firstColumn="1" w:lastColumn="0" w:noHBand="0" w:noVBand="1"/>
      </w:tblPr>
      <w:tblGrid>
        <w:gridCol w:w="2396"/>
        <w:gridCol w:w="7916"/>
      </w:tblGrid>
      <w:tr w:rsidR="00367090" w:rsidRPr="00367090" w:rsidTr="00300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color w:val="002060"/>
                <w:lang w:eastAsia="ru-RU"/>
              </w:rPr>
              <w:t>Месяц</w:t>
            </w:r>
          </w:p>
        </w:tc>
        <w:tc>
          <w:tcPr>
            <w:tcW w:w="7916" w:type="dxa"/>
            <w:hideMark/>
          </w:tcPr>
          <w:p w:rsidR="00367090" w:rsidRDefault="00367090" w:rsidP="00367090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color w:val="002060"/>
                <w:lang w:eastAsia="ru-RU"/>
              </w:rPr>
              <w:t>Праздник</w:t>
            </w:r>
          </w:p>
          <w:p w:rsidR="006F2B35" w:rsidRPr="00367090" w:rsidRDefault="006F2B35" w:rsidP="00367090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67090" w:rsidRPr="00367090" w:rsidTr="00300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Сентябрь</w:t>
            </w:r>
          </w:p>
        </w:tc>
        <w:tc>
          <w:tcPr>
            <w:tcW w:w="7916" w:type="dxa"/>
            <w:hideMark/>
          </w:tcPr>
          <w:p w:rsidR="00F93F57" w:rsidRPr="00367090" w:rsidRDefault="00367090" w:rsidP="0036709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color w:val="002060"/>
                <w:lang w:eastAsia="ru-RU"/>
              </w:rPr>
              <w:t>День знаний</w:t>
            </w:r>
            <w:r w:rsidR="00D648DC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                                                                                            Праздник осени</w:t>
            </w:r>
            <w:r w:rsidRPr="00367090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 </w:t>
            </w:r>
          </w:p>
        </w:tc>
      </w:tr>
      <w:tr w:rsidR="00367090" w:rsidRPr="00367090" w:rsidTr="003006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Октябрь</w:t>
            </w:r>
          </w:p>
        </w:tc>
        <w:tc>
          <w:tcPr>
            <w:tcW w:w="7916" w:type="dxa"/>
            <w:hideMark/>
          </w:tcPr>
          <w:p w:rsidR="00F93F57" w:rsidRPr="00367090" w:rsidRDefault="00D648DC" w:rsidP="00D648DC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Праздник народных игр </w:t>
            </w:r>
          </w:p>
        </w:tc>
      </w:tr>
      <w:tr w:rsidR="00367090" w:rsidRPr="00367090" w:rsidTr="00300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Ноябрь</w:t>
            </w:r>
          </w:p>
        </w:tc>
        <w:tc>
          <w:tcPr>
            <w:tcW w:w="7916" w:type="dxa"/>
            <w:hideMark/>
          </w:tcPr>
          <w:p w:rsidR="00F93F57" w:rsidRPr="00367090" w:rsidRDefault="00D648DC" w:rsidP="0036709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>Праздник здоровья</w:t>
            </w:r>
          </w:p>
        </w:tc>
      </w:tr>
      <w:tr w:rsidR="00367090" w:rsidRPr="00367090" w:rsidTr="003006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Декабрь</w:t>
            </w:r>
          </w:p>
        </w:tc>
        <w:tc>
          <w:tcPr>
            <w:tcW w:w="7916" w:type="dxa"/>
            <w:hideMark/>
          </w:tcPr>
          <w:p w:rsidR="00F93F57" w:rsidRPr="00367090" w:rsidRDefault="00367090" w:rsidP="0036709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color w:val="002060"/>
                <w:lang w:eastAsia="ru-RU"/>
              </w:rPr>
              <w:t>Новогодние утренники</w:t>
            </w:r>
          </w:p>
        </w:tc>
      </w:tr>
      <w:tr w:rsidR="00367090" w:rsidRPr="00367090" w:rsidTr="00300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Январь</w:t>
            </w:r>
          </w:p>
        </w:tc>
        <w:tc>
          <w:tcPr>
            <w:tcW w:w="7916" w:type="dxa"/>
            <w:hideMark/>
          </w:tcPr>
          <w:p w:rsidR="00F93F57" w:rsidRPr="00367090" w:rsidRDefault="00367090" w:rsidP="0036709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Рождественские встречи </w:t>
            </w:r>
          </w:p>
        </w:tc>
      </w:tr>
      <w:tr w:rsidR="00367090" w:rsidRPr="00367090" w:rsidTr="003006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Февраль</w:t>
            </w:r>
          </w:p>
        </w:tc>
        <w:tc>
          <w:tcPr>
            <w:tcW w:w="7916" w:type="dxa"/>
            <w:hideMark/>
          </w:tcPr>
          <w:p w:rsidR="00F93F57" w:rsidRPr="00367090" w:rsidRDefault="00300673" w:rsidP="0036709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>Праздник «</w:t>
            </w:r>
            <w:r w:rsidR="000471B7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Защитники </w:t>
            </w:r>
            <w:r w:rsidR="00B15782">
              <w:rPr>
                <w:rFonts w:ascii="Times New Roman" w:eastAsia="Times New Roman" w:hAnsi="Times New Roman"/>
                <w:color w:val="002060"/>
                <w:lang w:eastAsia="ru-RU"/>
              </w:rPr>
              <w:t>Отечества»</w:t>
            </w:r>
            <w:r w:rsidR="00D24FDC">
              <w:rPr>
                <w:rFonts w:ascii="Times New Roman" w:eastAsia="Times New Roman" w:hAnsi="Times New Roman"/>
                <w:color w:val="002060"/>
                <w:lang w:eastAsia="ru-RU"/>
              </w:rPr>
              <w:t>.</w:t>
            </w:r>
            <w:r w:rsidR="00B15782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  </w:t>
            </w:r>
            <w:r w:rsidR="00352DF9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                                                     Семейные спортивные праздники</w:t>
            </w:r>
          </w:p>
        </w:tc>
      </w:tr>
      <w:tr w:rsidR="00367090" w:rsidRPr="00367090" w:rsidTr="005362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Март</w:t>
            </w:r>
          </w:p>
        </w:tc>
        <w:tc>
          <w:tcPr>
            <w:tcW w:w="7916" w:type="dxa"/>
            <w:hideMark/>
          </w:tcPr>
          <w:p w:rsidR="005362F6" w:rsidRPr="00367090" w:rsidRDefault="00300673" w:rsidP="005362F6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>«Праздник мам – 8 марта!»</w:t>
            </w:r>
            <w:r w:rsidR="005362F6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                                                                                 Театрализованное представление по мотивам сказок</w:t>
            </w:r>
          </w:p>
        </w:tc>
      </w:tr>
      <w:tr w:rsidR="00367090" w:rsidRPr="00367090" w:rsidTr="003006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Апрель</w:t>
            </w:r>
          </w:p>
        </w:tc>
        <w:tc>
          <w:tcPr>
            <w:tcW w:w="7916" w:type="dxa"/>
            <w:hideMark/>
          </w:tcPr>
          <w:p w:rsidR="00F93F57" w:rsidRPr="00367090" w:rsidRDefault="00300673" w:rsidP="0036709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>Выпускной бал</w:t>
            </w:r>
            <w:r w:rsidR="00367090" w:rsidRPr="00367090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 "До свидания, детский сад!"</w:t>
            </w:r>
          </w:p>
        </w:tc>
      </w:tr>
      <w:tr w:rsidR="00367090" w:rsidRPr="00367090" w:rsidTr="00300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Май</w:t>
            </w:r>
          </w:p>
        </w:tc>
        <w:tc>
          <w:tcPr>
            <w:tcW w:w="7916" w:type="dxa"/>
            <w:hideMark/>
          </w:tcPr>
          <w:p w:rsidR="00F93F57" w:rsidRPr="00367090" w:rsidRDefault="00F93F57" w:rsidP="0036709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9 мая </w:t>
            </w:r>
            <w:r w:rsidR="00367090" w:rsidRPr="00367090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«День победы» </w:t>
            </w:r>
          </w:p>
        </w:tc>
      </w:tr>
      <w:tr w:rsidR="00367090" w:rsidRPr="00367090" w:rsidTr="003006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Июнь</w:t>
            </w:r>
          </w:p>
        </w:tc>
        <w:tc>
          <w:tcPr>
            <w:tcW w:w="7916" w:type="dxa"/>
            <w:hideMark/>
          </w:tcPr>
          <w:p w:rsidR="00F93F57" w:rsidRPr="00367090" w:rsidRDefault="00300673" w:rsidP="0036709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>Праздник «День защиты детей»</w:t>
            </w:r>
          </w:p>
        </w:tc>
      </w:tr>
      <w:tr w:rsidR="00300673" w:rsidRPr="00367090" w:rsidTr="00300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00673" w:rsidRPr="00367090" w:rsidRDefault="00300673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Июль</w:t>
            </w:r>
          </w:p>
        </w:tc>
        <w:tc>
          <w:tcPr>
            <w:tcW w:w="7916" w:type="dxa"/>
            <w:hideMark/>
          </w:tcPr>
          <w:p w:rsidR="00300673" w:rsidRPr="00367090" w:rsidRDefault="00D648DC" w:rsidP="00367090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>Праздник лета</w:t>
            </w:r>
          </w:p>
        </w:tc>
      </w:tr>
      <w:tr w:rsidR="00367090" w:rsidRPr="00367090" w:rsidTr="003006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hideMark/>
          </w:tcPr>
          <w:p w:rsidR="00367090" w:rsidRPr="00367090" w:rsidRDefault="00367090" w:rsidP="00F93F57">
            <w:pPr>
              <w:spacing w:before="100" w:beforeAutospacing="1" w:after="100" w:afterAutospacing="1"/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</w:pPr>
            <w:r w:rsidRPr="00367090">
              <w:rPr>
                <w:rFonts w:ascii="Times New Roman" w:eastAsia="Times New Roman" w:hAnsi="Times New Roman"/>
                <w:b w:val="0"/>
                <w:color w:val="002060"/>
                <w:lang w:eastAsia="ru-RU"/>
              </w:rPr>
              <w:t>Август</w:t>
            </w:r>
          </w:p>
        </w:tc>
        <w:tc>
          <w:tcPr>
            <w:tcW w:w="7916" w:type="dxa"/>
            <w:hideMark/>
          </w:tcPr>
          <w:p w:rsidR="00300673" w:rsidRPr="00367090" w:rsidRDefault="008A265C" w:rsidP="00367090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>Малые летние олимпий</w:t>
            </w:r>
            <w:r>
              <w:rPr>
                <w:rFonts w:ascii="Times New Roman" w:eastAsia="Times New Roman" w:hAnsi="Times New Roman"/>
                <w:color w:val="002060"/>
                <w:lang w:eastAsia="ru-RU"/>
              </w:rPr>
              <w:softHyphen/>
              <w:t>ские</w:t>
            </w:r>
            <w:r w:rsidR="00367090" w:rsidRPr="00367090">
              <w:rPr>
                <w:rFonts w:ascii="Times New Roman" w:eastAsia="Times New Roman" w:hAnsi="Times New Roman"/>
                <w:color w:val="002060"/>
                <w:lang w:eastAsia="ru-RU"/>
              </w:rPr>
              <w:t xml:space="preserve"> игр</w:t>
            </w:r>
            <w:r>
              <w:rPr>
                <w:rFonts w:ascii="Times New Roman" w:eastAsia="Times New Roman" w:hAnsi="Times New Roman"/>
                <w:color w:val="002060"/>
                <w:lang w:eastAsia="ru-RU"/>
              </w:rPr>
              <w:t>ы</w:t>
            </w:r>
          </w:p>
        </w:tc>
      </w:tr>
    </w:tbl>
    <w:p w:rsidR="00C807C6" w:rsidRDefault="00C807C6" w:rsidP="00583237">
      <w:pPr>
        <w:jc w:val="both"/>
        <w:rPr>
          <w:rFonts w:ascii="Times New Roman" w:hAnsi="Times New Roman"/>
          <w:b/>
          <w:color w:val="C00000"/>
        </w:rPr>
      </w:pPr>
    </w:p>
    <w:p w:rsidR="007E6726" w:rsidRPr="00DF488C" w:rsidRDefault="00583237" w:rsidP="009C6616">
      <w:pPr>
        <w:jc w:val="both"/>
        <w:rPr>
          <w:rFonts w:ascii="Times New Roman" w:hAnsi="Times New Roman"/>
          <w:b/>
          <w:noProof/>
          <w:color w:val="C00000"/>
          <w:u w:val="single"/>
          <w:lang w:eastAsia="ru-RU"/>
        </w:rPr>
      </w:pPr>
      <w:r w:rsidRPr="00992709">
        <w:rPr>
          <w:rFonts w:ascii="Times New Roman" w:hAnsi="Times New Roman"/>
          <w:b/>
          <w:color w:val="C00000"/>
        </w:rPr>
        <w:t>План</w:t>
      </w:r>
      <w:r>
        <w:rPr>
          <w:rFonts w:ascii="Times New Roman" w:hAnsi="Times New Roman"/>
          <w:b/>
          <w:color w:val="C00000"/>
        </w:rPr>
        <w:t>ирование праздников и развлечений</w:t>
      </w:r>
      <w:r w:rsidRPr="00992709">
        <w:rPr>
          <w:rFonts w:ascii="Times New Roman" w:hAnsi="Times New Roman"/>
          <w:b/>
          <w:color w:val="C00000"/>
        </w:rPr>
        <w:t>.</w:t>
      </w:r>
      <w:r w:rsidRPr="0018131C">
        <w:rPr>
          <w:rFonts w:ascii="Times New Roman" w:hAnsi="Times New Roman"/>
          <w:b/>
          <w:color w:val="C00000"/>
        </w:rPr>
        <w:t xml:space="preserve"> </w:t>
      </w:r>
      <w:r w:rsidR="0098493D">
        <w:rPr>
          <w:rFonts w:ascii="Times New Roman" w:hAnsi="Times New Roman"/>
          <w:i/>
          <w:color w:val="00B050"/>
        </w:rPr>
        <w:t>(Приложение № 13</w:t>
      </w:r>
      <w:r w:rsidRPr="00484D83">
        <w:rPr>
          <w:rFonts w:ascii="Times New Roman" w:hAnsi="Times New Roman"/>
          <w:i/>
          <w:color w:val="00B050"/>
        </w:rPr>
        <w:t>)</w:t>
      </w:r>
      <w:r w:rsidR="008C5F1E">
        <w:rPr>
          <w:rFonts w:ascii="Times New Roman" w:hAnsi="Times New Roman"/>
          <w:b/>
          <w:noProof/>
          <w:color w:val="C00000"/>
          <w:u w:val="single"/>
          <w:lang w:eastAsia="ru-RU"/>
        </w:rPr>
        <w:t xml:space="preserve"> </w:t>
      </w:r>
    </w:p>
    <w:sectPr w:rsidR="007E6726" w:rsidRPr="00DF488C" w:rsidSect="00C807C6">
      <w:type w:val="continuous"/>
      <w:pgSz w:w="11906" w:h="16838"/>
      <w:pgMar w:top="709" w:right="851" w:bottom="170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B37" w:rsidRDefault="008D5B37" w:rsidP="00A950F0">
      <w:r>
        <w:separator/>
      </w:r>
    </w:p>
  </w:endnote>
  <w:endnote w:type="continuationSeparator" w:id="0">
    <w:p w:rsidR="008D5B37" w:rsidRDefault="008D5B37" w:rsidP="00A9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9710111"/>
      <w:docPartObj>
        <w:docPartGallery w:val="Page Numbers (Bottom of Page)"/>
        <w:docPartUnique/>
      </w:docPartObj>
    </w:sdtPr>
    <w:sdtEndPr/>
    <w:sdtContent>
      <w:p w:rsidR="008D5B37" w:rsidRDefault="008D5B3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D3A">
          <w:rPr>
            <w:noProof/>
          </w:rPr>
          <w:t>23</w:t>
        </w:r>
        <w:r>
          <w:fldChar w:fldCharType="end"/>
        </w:r>
      </w:p>
    </w:sdtContent>
  </w:sdt>
  <w:p w:rsidR="008D5B37" w:rsidRDefault="008D5B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B37" w:rsidRDefault="008D5B37" w:rsidP="00A950F0">
      <w:r>
        <w:separator/>
      </w:r>
    </w:p>
  </w:footnote>
  <w:footnote w:type="continuationSeparator" w:id="0">
    <w:p w:rsidR="008D5B37" w:rsidRDefault="008D5B37" w:rsidP="00A95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clip_image001"/>
      </v:shape>
    </w:pict>
  </w:numPicBullet>
  <w:numPicBullet w:numPicBulletId="1">
    <w:pict>
      <v:shape id="_x0000_i1027" type="#_x0000_t75" style="width:15pt;height:16.5pt" o:bullet="t">
        <v:imagedata r:id="rId2" o:title="art8346"/>
      </v:shape>
    </w:pict>
  </w:numPicBullet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8D26903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28"/>
    <w:multiLevelType w:val="multilevel"/>
    <w:tmpl w:val="8E9C707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2B"/>
    <w:multiLevelType w:val="multilevel"/>
    <w:tmpl w:val="0000002B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2C"/>
    <w:multiLevelType w:val="multilevel"/>
    <w:tmpl w:val="0000002C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2E"/>
    <w:multiLevelType w:val="singleLevel"/>
    <w:tmpl w:val="0000002E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0">
    <w:nsid w:val="053C7F09"/>
    <w:multiLevelType w:val="hybridMultilevel"/>
    <w:tmpl w:val="B2F4EA8A"/>
    <w:lvl w:ilvl="0" w:tplc="6FA6A34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1A3A4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BA011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9A0217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E46EA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AE489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CA12E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26B16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5441E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7D5279F"/>
    <w:multiLevelType w:val="hybridMultilevel"/>
    <w:tmpl w:val="427CF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B662F0"/>
    <w:multiLevelType w:val="multilevel"/>
    <w:tmpl w:val="CE58B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434560"/>
    <w:multiLevelType w:val="multilevel"/>
    <w:tmpl w:val="2CCE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>
      <w:start w:val="1"/>
      <w:numFmt w:val="decimal"/>
      <w:isLgl/>
      <w:lvlText w:val="%1.%2."/>
      <w:lvlJc w:val="left"/>
      <w:pPr>
        <w:ind w:left="1696" w:hanging="10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012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4">
    <w:nsid w:val="15E7736D"/>
    <w:multiLevelType w:val="hybridMultilevel"/>
    <w:tmpl w:val="E2E05A68"/>
    <w:lvl w:ilvl="0" w:tplc="A59E4A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A67A1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BE600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2254A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08349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B41B54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2C108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C444D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16734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1ED1973"/>
    <w:multiLevelType w:val="hybridMultilevel"/>
    <w:tmpl w:val="F45AE4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3481F54"/>
    <w:multiLevelType w:val="hybridMultilevel"/>
    <w:tmpl w:val="2AFEBAAA"/>
    <w:lvl w:ilvl="0" w:tplc="94B0901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71433C"/>
    <w:multiLevelType w:val="hybridMultilevel"/>
    <w:tmpl w:val="5978A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75335"/>
    <w:multiLevelType w:val="hybridMultilevel"/>
    <w:tmpl w:val="A93871F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47CE63D3"/>
    <w:multiLevelType w:val="hybridMultilevel"/>
    <w:tmpl w:val="E18EAB9E"/>
    <w:lvl w:ilvl="0" w:tplc="67DCBB3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D0732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1C742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96CFB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CC6CB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CA84A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D42F3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E6E22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2C985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4D823CD8"/>
    <w:multiLevelType w:val="hybridMultilevel"/>
    <w:tmpl w:val="FB3CE780"/>
    <w:lvl w:ilvl="0" w:tplc="A4D64F1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D2125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04436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F83CF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68EB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EED24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5A42C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E26E1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E01D3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05B6957"/>
    <w:multiLevelType w:val="hybridMultilevel"/>
    <w:tmpl w:val="3AB0B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564FCB"/>
    <w:multiLevelType w:val="hybridMultilevel"/>
    <w:tmpl w:val="C6621A64"/>
    <w:lvl w:ilvl="0" w:tplc="B98CB8F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D6B7F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06C85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B87B8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6456E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C4F1C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38F1C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78AEE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0CEEE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5601276"/>
    <w:multiLevelType w:val="hybridMultilevel"/>
    <w:tmpl w:val="D0F4A3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60F408F"/>
    <w:multiLevelType w:val="multilevel"/>
    <w:tmpl w:val="0096F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E674F08"/>
    <w:multiLevelType w:val="hybridMultilevel"/>
    <w:tmpl w:val="53EE6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0901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37650A"/>
    <w:multiLevelType w:val="hybridMultilevel"/>
    <w:tmpl w:val="16E4821E"/>
    <w:lvl w:ilvl="0" w:tplc="340617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EEE3B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92BE5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6AAFC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0C5C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32F45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9AC81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8239D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8CB9A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674802BF"/>
    <w:multiLevelType w:val="hybridMultilevel"/>
    <w:tmpl w:val="243C6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982D75"/>
    <w:multiLevelType w:val="hybridMultilevel"/>
    <w:tmpl w:val="275673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5807C90"/>
    <w:multiLevelType w:val="multilevel"/>
    <w:tmpl w:val="C6B80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1"/>
  </w:num>
  <w:num w:numId="2">
    <w:abstractNumId w:val="13"/>
  </w:num>
  <w:num w:numId="3">
    <w:abstractNumId w:val="2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24"/>
  </w:num>
  <w:num w:numId="10">
    <w:abstractNumId w:val="25"/>
  </w:num>
  <w:num w:numId="11">
    <w:abstractNumId w:val="11"/>
  </w:num>
  <w:num w:numId="12">
    <w:abstractNumId w:val="18"/>
  </w:num>
  <w:num w:numId="13">
    <w:abstractNumId w:val="16"/>
  </w:num>
  <w:num w:numId="14">
    <w:abstractNumId w:val="28"/>
  </w:num>
  <w:num w:numId="15">
    <w:abstractNumId w:val="15"/>
  </w:num>
  <w:num w:numId="16">
    <w:abstractNumId w:val="23"/>
  </w:num>
  <w:num w:numId="17">
    <w:abstractNumId w:val="29"/>
  </w:num>
  <w:num w:numId="18">
    <w:abstractNumId w:val="17"/>
  </w:num>
  <w:num w:numId="19">
    <w:abstractNumId w:val="14"/>
  </w:num>
  <w:num w:numId="20">
    <w:abstractNumId w:val="20"/>
  </w:num>
  <w:num w:numId="21">
    <w:abstractNumId w:val="10"/>
  </w:num>
  <w:num w:numId="22">
    <w:abstractNumId w:val="22"/>
  </w:num>
  <w:num w:numId="23">
    <w:abstractNumId w:val="19"/>
  </w:num>
  <w:num w:numId="24">
    <w:abstractNumId w:val="26"/>
  </w:num>
  <w:num w:numId="2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DD"/>
    <w:rsid w:val="000010C0"/>
    <w:rsid w:val="00002686"/>
    <w:rsid w:val="0000654D"/>
    <w:rsid w:val="00007711"/>
    <w:rsid w:val="00007A12"/>
    <w:rsid w:val="00012CD7"/>
    <w:rsid w:val="0001418E"/>
    <w:rsid w:val="00014912"/>
    <w:rsid w:val="00016BD7"/>
    <w:rsid w:val="000200FF"/>
    <w:rsid w:val="00021308"/>
    <w:rsid w:val="000245FD"/>
    <w:rsid w:val="000268D5"/>
    <w:rsid w:val="00031C21"/>
    <w:rsid w:val="00035C64"/>
    <w:rsid w:val="000366FE"/>
    <w:rsid w:val="00037F7E"/>
    <w:rsid w:val="000419CE"/>
    <w:rsid w:val="0004204E"/>
    <w:rsid w:val="000429F4"/>
    <w:rsid w:val="00043520"/>
    <w:rsid w:val="000471B7"/>
    <w:rsid w:val="00051B49"/>
    <w:rsid w:val="0005296F"/>
    <w:rsid w:val="00053351"/>
    <w:rsid w:val="000536FE"/>
    <w:rsid w:val="00054496"/>
    <w:rsid w:val="00054796"/>
    <w:rsid w:val="00054CB9"/>
    <w:rsid w:val="00056FFC"/>
    <w:rsid w:val="00062A4D"/>
    <w:rsid w:val="0006442C"/>
    <w:rsid w:val="0006679F"/>
    <w:rsid w:val="00066BEF"/>
    <w:rsid w:val="0007192C"/>
    <w:rsid w:val="00073E5B"/>
    <w:rsid w:val="00074137"/>
    <w:rsid w:val="000754BB"/>
    <w:rsid w:val="00075CC3"/>
    <w:rsid w:val="00075D1D"/>
    <w:rsid w:val="00077CB8"/>
    <w:rsid w:val="00081240"/>
    <w:rsid w:val="00083219"/>
    <w:rsid w:val="00083AB2"/>
    <w:rsid w:val="0008671C"/>
    <w:rsid w:val="0008695D"/>
    <w:rsid w:val="00092BF0"/>
    <w:rsid w:val="00095101"/>
    <w:rsid w:val="00095FB0"/>
    <w:rsid w:val="000A0ABB"/>
    <w:rsid w:val="000A0ADC"/>
    <w:rsid w:val="000A1158"/>
    <w:rsid w:val="000A1179"/>
    <w:rsid w:val="000A17ED"/>
    <w:rsid w:val="000A4388"/>
    <w:rsid w:val="000A6373"/>
    <w:rsid w:val="000B0429"/>
    <w:rsid w:val="000B3AF8"/>
    <w:rsid w:val="000B49ED"/>
    <w:rsid w:val="000B58CF"/>
    <w:rsid w:val="000B6534"/>
    <w:rsid w:val="000B6D4D"/>
    <w:rsid w:val="000B751F"/>
    <w:rsid w:val="000C243A"/>
    <w:rsid w:val="000D0F47"/>
    <w:rsid w:val="000D559B"/>
    <w:rsid w:val="000D57B1"/>
    <w:rsid w:val="000D5914"/>
    <w:rsid w:val="000E1037"/>
    <w:rsid w:val="000E13B7"/>
    <w:rsid w:val="000E2E2E"/>
    <w:rsid w:val="000E539C"/>
    <w:rsid w:val="000E5A34"/>
    <w:rsid w:val="000E5F8C"/>
    <w:rsid w:val="000F26AA"/>
    <w:rsid w:val="000F63B1"/>
    <w:rsid w:val="00100E44"/>
    <w:rsid w:val="001032F0"/>
    <w:rsid w:val="001038A4"/>
    <w:rsid w:val="00106CCB"/>
    <w:rsid w:val="001072C3"/>
    <w:rsid w:val="0010741D"/>
    <w:rsid w:val="00113516"/>
    <w:rsid w:val="00126A91"/>
    <w:rsid w:val="0012745B"/>
    <w:rsid w:val="00127BEB"/>
    <w:rsid w:val="00130FF5"/>
    <w:rsid w:val="00135AFB"/>
    <w:rsid w:val="00140C59"/>
    <w:rsid w:val="00145B0C"/>
    <w:rsid w:val="0014617B"/>
    <w:rsid w:val="00146F11"/>
    <w:rsid w:val="00147B40"/>
    <w:rsid w:val="00152914"/>
    <w:rsid w:val="00155226"/>
    <w:rsid w:val="001575FA"/>
    <w:rsid w:val="00157A7B"/>
    <w:rsid w:val="001616E9"/>
    <w:rsid w:val="00161F86"/>
    <w:rsid w:val="00164341"/>
    <w:rsid w:val="001647AD"/>
    <w:rsid w:val="00164A6C"/>
    <w:rsid w:val="0016747B"/>
    <w:rsid w:val="00173064"/>
    <w:rsid w:val="00173FE8"/>
    <w:rsid w:val="001765B2"/>
    <w:rsid w:val="00180E85"/>
    <w:rsid w:val="00180F50"/>
    <w:rsid w:val="00181144"/>
    <w:rsid w:val="0018131C"/>
    <w:rsid w:val="001828CA"/>
    <w:rsid w:val="00184C9D"/>
    <w:rsid w:val="00184CE0"/>
    <w:rsid w:val="0018603A"/>
    <w:rsid w:val="00190850"/>
    <w:rsid w:val="00190F74"/>
    <w:rsid w:val="00192592"/>
    <w:rsid w:val="00192D98"/>
    <w:rsid w:val="00192E5D"/>
    <w:rsid w:val="0019432C"/>
    <w:rsid w:val="0019687B"/>
    <w:rsid w:val="0019735F"/>
    <w:rsid w:val="00197628"/>
    <w:rsid w:val="001A15CD"/>
    <w:rsid w:val="001A17D3"/>
    <w:rsid w:val="001A216A"/>
    <w:rsid w:val="001A4D0D"/>
    <w:rsid w:val="001A5CB5"/>
    <w:rsid w:val="001B1495"/>
    <w:rsid w:val="001B27CE"/>
    <w:rsid w:val="001B3620"/>
    <w:rsid w:val="001B7BF2"/>
    <w:rsid w:val="001C496B"/>
    <w:rsid w:val="001C5027"/>
    <w:rsid w:val="001C729F"/>
    <w:rsid w:val="001D31C3"/>
    <w:rsid w:val="001D413E"/>
    <w:rsid w:val="001D4D4E"/>
    <w:rsid w:val="001D7027"/>
    <w:rsid w:val="001E174E"/>
    <w:rsid w:val="001E2E3B"/>
    <w:rsid w:val="001E5633"/>
    <w:rsid w:val="001F0534"/>
    <w:rsid w:val="001F351A"/>
    <w:rsid w:val="001F41FB"/>
    <w:rsid w:val="001F662E"/>
    <w:rsid w:val="001F7F53"/>
    <w:rsid w:val="00201735"/>
    <w:rsid w:val="002032AB"/>
    <w:rsid w:val="00204DEF"/>
    <w:rsid w:val="00205D33"/>
    <w:rsid w:val="0020602C"/>
    <w:rsid w:val="002066CC"/>
    <w:rsid w:val="002115D9"/>
    <w:rsid w:val="00212E22"/>
    <w:rsid w:val="0021337B"/>
    <w:rsid w:val="0022088F"/>
    <w:rsid w:val="00221CBD"/>
    <w:rsid w:val="00222695"/>
    <w:rsid w:val="0022318B"/>
    <w:rsid w:val="0022572A"/>
    <w:rsid w:val="00225785"/>
    <w:rsid w:val="00226383"/>
    <w:rsid w:val="002273DD"/>
    <w:rsid w:val="00230147"/>
    <w:rsid w:val="00230909"/>
    <w:rsid w:val="002316BC"/>
    <w:rsid w:val="00232C2F"/>
    <w:rsid w:val="00234FF0"/>
    <w:rsid w:val="002465A8"/>
    <w:rsid w:val="00246D66"/>
    <w:rsid w:val="00246D91"/>
    <w:rsid w:val="00247BCE"/>
    <w:rsid w:val="00250849"/>
    <w:rsid w:val="00250B54"/>
    <w:rsid w:val="00251465"/>
    <w:rsid w:val="00253EB5"/>
    <w:rsid w:val="00255EF2"/>
    <w:rsid w:val="00256B85"/>
    <w:rsid w:val="00260466"/>
    <w:rsid w:val="00262484"/>
    <w:rsid w:val="00263E61"/>
    <w:rsid w:val="00264E60"/>
    <w:rsid w:val="00264FF3"/>
    <w:rsid w:val="00265BB2"/>
    <w:rsid w:val="0026681C"/>
    <w:rsid w:val="00266EBB"/>
    <w:rsid w:val="00270BA7"/>
    <w:rsid w:val="0027117E"/>
    <w:rsid w:val="002719BF"/>
    <w:rsid w:val="00272744"/>
    <w:rsid w:val="00272923"/>
    <w:rsid w:val="0027602D"/>
    <w:rsid w:val="002761EF"/>
    <w:rsid w:val="002769CC"/>
    <w:rsid w:val="002779A7"/>
    <w:rsid w:val="0028112C"/>
    <w:rsid w:val="002824A0"/>
    <w:rsid w:val="002824B6"/>
    <w:rsid w:val="00282A86"/>
    <w:rsid w:val="00283C8C"/>
    <w:rsid w:val="002853B3"/>
    <w:rsid w:val="0028727A"/>
    <w:rsid w:val="0028754A"/>
    <w:rsid w:val="0028779F"/>
    <w:rsid w:val="00290009"/>
    <w:rsid w:val="002901C7"/>
    <w:rsid w:val="002905FF"/>
    <w:rsid w:val="0029221B"/>
    <w:rsid w:val="002927CF"/>
    <w:rsid w:val="002959BC"/>
    <w:rsid w:val="002A163F"/>
    <w:rsid w:val="002A23CE"/>
    <w:rsid w:val="002A55AC"/>
    <w:rsid w:val="002A6499"/>
    <w:rsid w:val="002A7787"/>
    <w:rsid w:val="002B073D"/>
    <w:rsid w:val="002B4E2F"/>
    <w:rsid w:val="002C0062"/>
    <w:rsid w:val="002C1C0D"/>
    <w:rsid w:val="002C37AE"/>
    <w:rsid w:val="002C3EC8"/>
    <w:rsid w:val="002C40D5"/>
    <w:rsid w:val="002D373B"/>
    <w:rsid w:val="002D4123"/>
    <w:rsid w:val="002D52B6"/>
    <w:rsid w:val="002D783C"/>
    <w:rsid w:val="002E2829"/>
    <w:rsid w:val="002E5B3C"/>
    <w:rsid w:val="002E727B"/>
    <w:rsid w:val="002F1281"/>
    <w:rsid w:val="002F1322"/>
    <w:rsid w:val="002F19E2"/>
    <w:rsid w:val="002F2A5C"/>
    <w:rsid w:val="002F3CCB"/>
    <w:rsid w:val="002F7300"/>
    <w:rsid w:val="00300673"/>
    <w:rsid w:val="00302742"/>
    <w:rsid w:val="00305632"/>
    <w:rsid w:val="003070B4"/>
    <w:rsid w:val="00307191"/>
    <w:rsid w:val="0030796C"/>
    <w:rsid w:val="00307C16"/>
    <w:rsid w:val="00310FDD"/>
    <w:rsid w:val="00311D7A"/>
    <w:rsid w:val="0031335C"/>
    <w:rsid w:val="00313DBC"/>
    <w:rsid w:val="003175F3"/>
    <w:rsid w:val="00322A3A"/>
    <w:rsid w:val="00324AD8"/>
    <w:rsid w:val="0032605E"/>
    <w:rsid w:val="00326726"/>
    <w:rsid w:val="003270AE"/>
    <w:rsid w:val="003306BC"/>
    <w:rsid w:val="00331B1F"/>
    <w:rsid w:val="00332541"/>
    <w:rsid w:val="00334463"/>
    <w:rsid w:val="00336DF5"/>
    <w:rsid w:val="00337303"/>
    <w:rsid w:val="003437AC"/>
    <w:rsid w:val="003439A6"/>
    <w:rsid w:val="003448FC"/>
    <w:rsid w:val="00345770"/>
    <w:rsid w:val="00346EC2"/>
    <w:rsid w:val="00347EFA"/>
    <w:rsid w:val="0035054E"/>
    <w:rsid w:val="00352DF9"/>
    <w:rsid w:val="00353C85"/>
    <w:rsid w:val="0035427F"/>
    <w:rsid w:val="003547A7"/>
    <w:rsid w:val="00355004"/>
    <w:rsid w:val="00355C1F"/>
    <w:rsid w:val="00361548"/>
    <w:rsid w:val="00362A9A"/>
    <w:rsid w:val="003641AF"/>
    <w:rsid w:val="003647E2"/>
    <w:rsid w:val="00367090"/>
    <w:rsid w:val="00367D5D"/>
    <w:rsid w:val="003753EE"/>
    <w:rsid w:val="00380F64"/>
    <w:rsid w:val="003863AD"/>
    <w:rsid w:val="00386A7C"/>
    <w:rsid w:val="0039426E"/>
    <w:rsid w:val="003960D6"/>
    <w:rsid w:val="003A125E"/>
    <w:rsid w:val="003A31B9"/>
    <w:rsid w:val="003A3A76"/>
    <w:rsid w:val="003A4DAE"/>
    <w:rsid w:val="003B334B"/>
    <w:rsid w:val="003C02A4"/>
    <w:rsid w:val="003C212B"/>
    <w:rsid w:val="003C2F69"/>
    <w:rsid w:val="003C4371"/>
    <w:rsid w:val="003C6197"/>
    <w:rsid w:val="003D09C6"/>
    <w:rsid w:val="003D2624"/>
    <w:rsid w:val="003D54BB"/>
    <w:rsid w:val="003D75B1"/>
    <w:rsid w:val="003E11B3"/>
    <w:rsid w:val="003E26B6"/>
    <w:rsid w:val="003E2EF7"/>
    <w:rsid w:val="003E38EC"/>
    <w:rsid w:val="003E6A21"/>
    <w:rsid w:val="003F095C"/>
    <w:rsid w:val="003F26B4"/>
    <w:rsid w:val="003F757B"/>
    <w:rsid w:val="003F776B"/>
    <w:rsid w:val="00404EDE"/>
    <w:rsid w:val="00406A2C"/>
    <w:rsid w:val="0041136E"/>
    <w:rsid w:val="00417707"/>
    <w:rsid w:val="00417DF6"/>
    <w:rsid w:val="00417F00"/>
    <w:rsid w:val="00421D38"/>
    <w:rsid w:val="004255F3"/>
    <w:rsid w:val="00430160"/>
    <w:rsid w:val="004315C6"/>
    <w:rsid w:val="00433A23"/>
    <w:rsid w:val="00434000"/>
    <w:rsid w:val="0043506E"/>
    <w:rsid w:val="004421B3"/>
    <w:rsid w:val="0044428C"/>
    <w:rsid w:val="0044585C"/>
    <w:rsid w:val="004459D1"/>
    <w:rsid w:val="00445BE1"/>
    <w:rsid w:val="004465BA"/>
    <w:rsid w:val="00451EE5"/>
    <w:rsid w:val="00452B78"/>
    <w:rsid w:val="00456768"/>
    <w:rsid w:val="004574D1"/>
    <w:rsid w:val="00461277"/>
    <w:rsid w:val="004618CA"/>
    <w:rsid w:val="00466757"/>
    <w:rsid w:val="00466EA9"/>
    <w:rsid w:val="004727BB"/>
    <w:rsid w:val="00473C39"/>
    <w:rsid w:val="00474EF5"/>
    <w:rsid w:val="004773FF"/>
    <w:rsid w:val="00482F41"/>
    <w:rsid w:val="00483BA6"/>
    <w:rsid w:val="00484D83"/>
    <w:rsid w:val="00485238"/>
    <w:rsid w:val="0048742B"/>
    <w:rsid w:val="004901A5"/>
    <w:rsid w:val="00490FF2"/>
    <w:rsid w:val="0049204C"/>
    <w:rsid w:val="00492F4D"/>
    <w:rsid w:val="0049341B"/>
    <w:rsid w:val="00495AF5"/>
    <w:rsid w:val="00497FE5"/>
    <w:rsid w:val="004A3B85"/>
    <w:rsid w:val="004A3FD8"/>
    <w:rsid w:val="004A6165"/>
    <w:rsid w:val="004B0775"/>
    <w:rsid w:val="004B6A4F"/>
    <w:rsid w:val="004C3890"/>
    <w:rsid w:val="004C5977"/>
    <w:rsid w:val="004D03D7"/>
    <w:rsid w:val="004D3210"/>
    <w:rsid w:val="004D3F34"/>
    <w:rsid w:val="004D75D8"/>
    <w:rsid w:val="004E33CA"/>
    <w:rsid w:val="004E5052"/>
    <w:rsid w:val="004E6059"/>
    <w:rsid w:val="004E779D"/>
    <w:rsid w:val="004F0325"/>
    <w:rsid w:val="004F5B5C"/>
    <w:rsid w:val="004F6B2E"/>
    <w:rsid w:val="005001F4"/>
    <w:rsid w:val="00500800"/>
    <w:rsid w:val="00500FC3"/>
    <w:rsid w:val="00503E05"/>
    <w:rsid w:val="0050455F"/>
    <w:rsid w:val="005075D9"/>
    <w:rsid w:val="005079AF"/>
    <w:rsid w:val="005164EB"/>
    <w:rsid w:val="00521C96"/>
    <w:rsid w:val="00525BDE"/>
    <w:rsid w:val="00525CD9"/>
    <w:rsid w:val="00531BFC"/>
    <w:rsid w:val="005331D8"/>
    <w:rsid w:val="005356E4"/>
    <w:rsid w:val="005362F6"/>
    <w:rsid w:val="00540980"/>
    <w:rsid w:val="00541BE2"/>
    <w:rsid w:val="00543BED"/>
    <w:rsid w:val="00546486"/>
    <w:rsid w:val="0055008A"/>
    <w:rsid w:val="005518C7"/>
    <w:rsid w:val="00551CA8"/>
    <w:rsid w:val="005531D4"/>
    <w:rsid w:val="005539F3"/>
    <w:rsid w:val="005546B0"/>
    <w:rsid w:val="00555811"/>
    <w:rsid w:val="00555BC5"/>
    <w:rsid w:val="0055686F"/>
    <w:rsid w:val="005574A1"/>
    <w:rsid w:val="00560479"/>
    <w:rsid w:val="00560D3E"/>
    <w:rsid w:val="00564227"/>
    <w:rsid w:val="00566931"/>
    <w:rsid w:val="00566D0C"/>
    <w:rsid w:val="0056731A"/>
    <w:rsid w:val="005719D3"/>
    <w:rsid w:val="00572CD8"/>
    <w:rsid w:val="0057366A"/>
    <w:rsid w:val="00574A58"/>
    <w:rsid w:val="005764D3"/>
    <w:rsid w:val="00576885"/>
    <w:rsid w:val="0058242F"/>
    <w:rsid w:val="0058311C"/>
    <w:rsid w:val="00583237"/>
    <w:rsid w:val="00584A3F"/>
    <w:rsid w:val="00585B57"/>
    <w:rsid w:val="00586643"/>
    <w:rsid w:val="00587CC3"/>
    <w:rsid w:val="00591126"/>
    <w:rsid w:val="00592184"/>
    <w:rsid w:val="00592BDE"/>
    <w:rsid w:val="00593F1C"/>
    <w:rsid w:val="0059419B"/>
    <w:rsid w:val="0059490A"/>
    <w:rsid w:val="0059552B"/>
    <w:rsid w:val="00596E57"/>
    <w:rsid w:val="00597D9F"/>
    <w:rsid w:val="005A0C7A"/>
    <w:rsid w:val="005A1C82"/>
    <w:rsid w:val="005A1CF2"/>
    <w:rsid w:val="005A2814"/>
    <w:rsid w:val="005A2C18"/>
    <w:rsid w:val="005A6A42"/>
    <w:rsid w:val="005B0A31"/>
    <w:rsid w:val="005B245C"/>
    <w:rsid w:val="005B59AC"/>
    <w:rsid w:val="005B6823"/>
    <w:rsid w:val="005B6835"/>
    <w:rsid w:val="005B7294"/>
    <w:rsid w:val="005D273E"/>
    <w:rsid w:val="005D62AC"/>
    <w:rsid w:val="005D71C7"/>
    <w:rsid w:val="005D7E6F"/>
    <w:rsid w:val="005E1A17"/>
    <w:rsid w:val="005E5E80"/>
    <w:rsid w:val="005F0215"/>
    <w:rsid w:val="005F73C1"/>
    <w:rsid w:val="005F7BFB"/>
    <w:rsid w:val="0060170E"/>
    <w:rsid w:val="00601E4B"/>
    <w:rsid w:val="00604566"/>
    <w:rsid w:val="006051E7"/>
    <w:rsid w:val="00605349"/>
    <w:rsid w:val="006103D2"/>
    <w:rsid w:val="00613C14"/>
    <w:rsid w:val="006154DD"/>
    <w:rsid w:val="00615D01"/>
    <w:rsid w:val="00620A02"/>
    <w:rsid w:val="00621533"/>
    <w:rsid w:val="00621FA2"/>
    <w:rsid w:val="00626734"/>
    <w:rsid w:val="00626EE1"/>
    <w:rsid w:val="00630955"/>
    <w:rsid w:val="00631E3F"/>
    <w:rsid w:val="00633960"/>
    <w:rsid w:val="00635B02"/>
    <w:rsid w:val="00635B43"/>
    <w:rsid w:val="00636150"/>
    <w:rsid w:val="00637256"/>
    <w:rsid w:val="00637B66"/>
    <w:rsid w:val="00637FEB"/>
    <w:rsid w:val="00640BFC"/>
    <w:rsid w:val="0064134F"/>
    <w:rsid w:val="00642022"/>
    <w:rsid w:val="006448F4"/>
    <w:rsid w:val="006460CF"/>
    <w:rsid w:val="00647DA6"/>
    <w:rsid w:val="006505FE"/>
    <w:rsid w:val="006543B0"/>
    <w:rsid w:val="006548B7"/>
    <w:rsid w:val="006560F5"/>
    <w:rsid w:val="0065617A"/>
    <w:rsid w:val="0065651A"/>
    <w:rsid w:val="0065678A"/>
    <w:rsid w:val="006570D1"/>
    <w:rsid w:val="006570F8"/>
    <w:rsid w:val="00661BAB"/>
    <w:rsid w:val="00665C44"/>
    <w:rsid w:val="00670E98"/>
    <w:rsid w:val="006725C3"/>
    <w:rsid w:val="006745BF"/>
    <w:rsid w:val="006764E3"/>
    <w:rsid w:val="00676ECB"/>
    <w:rsid w:val="00680671"/>
    <w:rsid w:val="00680F6F"/>
    <w:rsid w:val="006810F7"/>
    <w:rsid w:val="006811F2"/>
    <w:rsid w:val="00681A3C"/>
    <w:rsid w:val="0068351A"/>
    <w:rsid w:val="00683A96"/>
    <w:rsid w:val="00684858"/>
    <w:rsid w:val="006867A1"/>
    <w:rsid w:val="00687761"/>
    <w:rsid w:val="00687BE2"/>
    <w:rsid w:val="006912DE"/>
    <w:rsid w:val="006936EF"/>
    <w:rsid w:val="0069402B"/>
    <w:rsid w:val="00694E42"/>
    <w:rsid w:val="006950D7"/>
    <w:rsid w:val="006970DE"/>
    <w:rsid w:val="00697FC6"/>
    <w:rsid w:val="006A0E71"/>
    <w:rsid w:val="006A2669"/>
    <w:rsid w:val="006A675D"/>
    <w:rsid w:val="006B0154"/>
    <w:rsid w:val="006B0481"/>
    <w:rsid w:val="006B392A"/>
    <w:rsid w:val="006B3B04"/>
    <w:rsid w:val="006B56CF"/>
    <w:rsid w:val="006B5789"/>
    <w:rsid w:val="006B64AF"/>
    <w:rsid w:val="006B6F6A"/>
    <w:rsid w:val="006C46A6"/>
    <w:rsid w:val="006C4CCF"/>
    <w:rsid w:val="006C65E2"/>
    <w:rsid w:val="006C7022"/>
    <w:rsid w:val="006C71EC"/>
    <w:rsid w:val="006D148A"/>
    <w:rsid w:val="006D5174"/>
    <w:rsid w:val="006E2829"/>
    <w:rsid w:val="006E5705"/>
    <w:rsid w:val="006E6621"/>
    <w:rsid w:val="006E6FB7"/>
    <w:rsid w:val="006F0386"/>
    <w:rsid w:val="006F1A95"/>
    <w:rsid w:val="006F2B35"/>
    <w:rsid w:val="006F3210"/>
    <w:rsid w:val="006F363C"/>
    <w:rsid w:val="006F36D2"/>
    <w:rsid w:val="006F7244"/>
    <w:rsid w:val="00702432"/>
    <w:rsid w:val="00702751"/>
    <w:rsid w:val="00702DE8"/>
    <w:rsid w:val="00703D70"/>
    <w:rsid w:val="00703D84"/>
    <w:rsid w:val="00703DCA"/>
    <w:rsid w:val="00705126"/>
    <w:rsid w:val="007116B9"/>
    <w:rsid w:val="00713126"/>
    <w:rsid w:val="00717962"/>
    <w:rsid w:val="007231C0"/>
    <w:rsid w:val="00725432"/>
    <w:rsid w:val="00725909"/>
    <w:rsid w:val="0072688A"/>
    <w:rsid w:val="00727579"/>
    <w:rsid w:val="00733BE0"/>
    <w:rsid w:val="00733F93"/>
    <w:rsid w:val="00734957"/>
    <w:rsid w:val="00735A55"/>
    <w:rsid w:val="00735C42"/>
    <w:rsid w:val="0074019F"/>
    <w:rsid w:val="007414CE"/>
    <w:rsid w:val="00745569"/>
    <w:rsid w:val="00746A24"/>
    <w:rsid w:val="00753A3A"/>
    <w:rsid w:val="007541B2"/>
    <w:rsid w:val="00754693"/>
    <w:rsid w:val="007548E0"/>
    <w:rsid w:val="00754D02"/>
    <w:rsid w:val="00755FA1"/>
    <w:rsid w:val="00756863"/>
    <w:rsid w:val="00757844"/>
    <w:rsid w:val="00760FA8"/>
    <w:rsid w:val="00763D11"/>
    <w:rsid w:val="007663E5"/>
    <w:rsid w:val="0077748B"/>
    <w:rsid w:val="007778E9"/>
    <w:rsid w:val="00777DC8"/>
    <w:rsid w:val="0078263F"/>
    <w:rsid w:val="00783252"/>
    <w:rsid w:val="007914F4"/>
    <w:rsid w:val="00791EE9"/>
    <w:rsid w:val="00793786"/>
    <w:rsid w:val="007A0BA5"/>
    <w:rsid w:val="007A2819"/>
    <w:rsid w:val="007A3A37"/>
    <w:rsid w:val="007A3B30"/>
    <w:rsid w:val="007A555D"/>
    <w:rsid w:val="007A6099"/>
    <w:rsid w:val="007A6BC6"/>
    <w:rsid w:val="007B0CB0"/>
    <w:rsid w:val="007B0EBD"/>
    <w:rsid w:val="007B3061"/>
    <w:rsid w:val="007B44B5"/>
    <w:rsid w:val="007B7522"/>
    <w:rsid w:val="007C26E1"/>
    <w:rsid w:val="007C2CF6"/>
    <w:rsid w:val="007C4FA8"/>
    <w:rsid w:val="007C7F97"/>
    <w:rsid w:val="007D008A"/>
    <w:rsid w:val="007D0683"/>
    <w:rsid w:val="007D2C1E"/>
    <w:rsid w:val="007D3D99"/>
    <w:rsid w:val="007D40C4"/>
    <w:rsid w:val="007D4D41"/>
    <w:rsid w:val="007D584F"/>
    <w:rsid w:val="007E0AA7"/>
    <w:rsid w:val="007E12AE"/>
    <w:rsid w:val="007E285C"/>
    <w:rsid w:val="007E2E26"/>
    <w:rsid w:val="007E6726"/>
    <w:rsid w:val="007E6F45"/>
    <w:rsid w:val="007E7E7A"/>
    <w:rsid w:val="007F25D8"/>
    <w:rsid w:val="00800779"/>
    <w:rsid w:val="00801A14"/>
    <w:rsid w:val="00801DE8"/>
    <w:rsid w:val="008032B4"/>
    <w:rsid w:val="008032FB"/>
    <w:rsid w:val="00803795"/>
    <w:rsid w:val="0081012B"/>
    <w:rsid w:val="008111FB"/>
    <w:rsid w:val="00812FFF"/>
    <w:rsid w:val="00814E9E"/>
    <w:rsid w:val="008159A2"/>
    <w:rsid w:val="00816DB5"/>
    <w:rsid w:val="0082213F"/>
    <w:rsid w:val="0082700E"/>
    <w:rsid w:val="008301A2"/>
    <w:rsid w:val="00830799"/>
    <w:rsid w:val="008313D4"/>
    <w:rsid w:val="00831616"/>
    <w:rsid w:val="00831E91"/>
    <w:rsid w:val="008320BE"/>
    <w:rsid w:val="0083343E"/>
    <w:rsid w:val="00836015"/>
    <w:rsid w:val="00840611"/>
    <w:rsid w:val="00841B66"/>
    <w:rsid w:val="00841D25"/>
    <w:rsid w:val="00842511"/>
    <w:rsid w:val="00843433"/>
    <w:rsid w:val="008460C0"/>
    <w:rsid w:val="00846432"/>
    <w:rsid w:val="008470E7"/>
    <w:rsid w:val="00847D2B"/>
    <w:rsid w:val="00851B3C"/>
    <w:rsid w:val="00851F75"/>
    <w:rsid w:val="008524CE"/>
    <w:rsid w:val="00853396"/>
    <w:rsid w:val="0086100E"/>
    <w:rsid w:val="0086199F"/>
    <w:rsid w:val="00861EB6"/>
    <w:rsid w:val="00862886"/>
    <w:rsid w:val="00862D2C"/>
    <w:rsid w:val="00863D4D"/>
    <w:rsid w:val="0086692A"/>
    <w:rsid w:val="008679A3"/>
    <w:rsid w:val="00870039"/>
    <w:rsid w:val="00870B18"/>
    <w:rsid w:val="00871CE7"/>
    <w:rsid w:val="00872435"/>
    <w:rsid w:val="00872963"/>
    <w:rsid w:val="00873578"/>
    <w:rsid w:val="00875718"/>
    <w:rsid w:val="00877471"/>
    <w:rsid w:val="00882346"/>
    <w:rsid w:val="00882AA2"/>
    <w:rsid w:val="00883F7C"/>
    <w:rsid w:val="00884377"/>
    <w:rsid w:val="008855B6"/>
    <w:rsid w:val="008865AB"/>
    <w:rsid w:val="008872ED"/>
    <w:rsid w:val="008876BA"/>
    <w:rsid w:val="008878C1"/>
    <w:rsid w:val="008946BE"/>
    <w:rsid w:val="0089726C"/>
    <w:rsid w:val="008A265C"/>
    <w:rsid w:val="008A6CD2"/>
    <w:rsid w:val="008B037C"/>
    <w:rsid w:val="008B28F4"/>
    <w:rsid w:val="008B7048"/>
    <w:rsid w:val="008C1F3D"/>
    <w:rsid w:val="008C1F85"/>
    <w:rsid w:val="008C5F1E"/>
    <w:rsid w:val="008D00A1"/>
    <w:rsid w:val="008D0AD2"/>
    <w:rsid w:val="008D1188"/>
    <w:rsid w:val="008D3EA0"/>
    <w:rsid w:val="008D51A3"/>
    <w:rsid w:val="008D5B37"/>
    <w:rsid w:val="008D7227"/>
    <w:rsid w:val="008E157B"/>
    <w:rsid w:val="008E3377"/>
    <w:rsid w:val="008E352F"/>
    <w:rsid w:val="008E69FC"/>
    <w:rsid w:val="008E6EAD"/>
    <w:rsid w:val="008F0F40"/>
    <w:rsid w:val="008F1B09"/>
    <w:rsid w:val="008F1D23"/>
    <w:rsid w:val="009027D7"/>
    <w:rsid w:val="00902826"/>
    <w:rsid w:val="00904ADC"/>
    <w:rsid w:val="00904E98"/>
    <w:rsid w:val="0090517E"/>
    <w:rsid w:val="009057BF"/>
    <w:rsid w:val="00907F62"/>
    <w:rsid w:val="00911785"/>
    <w:rsid w:val="00912A23"/>
    <w:rsid w:val="00913482"/>
    <w:rsid w:val="00913D56"/>
    <w:rsid w:val="00920A9C"/>
    <w:rsid w:val="00920AA6"/>
    <w:rsid w:val="009211DF"/>
    <w:rsid w:val="00922092"/>
    <w:rsid w:val="00926A78"/>
    <w:rsid w:val="0093143F"/>
    <w:rsid w:val="00932101"/>
    <w:rsid w:val="0093411F"/>
    <w:rsid w:val="00934BC1"/>
    <w:rsid w:val="0093587E"/>
    <w:rsid w:val="00936B23"/>
    <w:rsid w:val="00944FBF"/>
    <w:rsid w:val="00947B2C"/>
    <w:rsid w:val="00950AE2"/>
    <w:rsid w:val="00952A5B"/>
    <w:rsid w:val="00952C5F"/>
    <w:rsid w:val="009575AD"/>
    <w:rsid w:val="00960FE5"/>
    <w:rsid w:val="00963D4A"/>
    <w:rsid w:val="00964C4A"/>
    <w:rsid w:val="00965273"/>
    <w:rsid w:val="0096787C"/>
    <w:rsid w:val="0097086C"/>
    <w:rsid w:val="009709C9"/>
    <w:rsid w:val="0097136B"/>
    <w:rsid w:val="0097158D"/>
    <w:rsid w:val="00972BBB"/>
    <w:rsid w:val="00973CD1"/>
    <w:rsid w:val="00974185"/>
    <w:rsid w:val="009742D3"/>
    <w:rsid w:val="00976CE7"/>
    <w:rsid w:val="00983505"/>
    <w:rsid w:val="00983DE1"/>
    <w:rsid w:val="0098493D"/>
    <w:rsid w:val="00984D9E"/>
    <w:rsid w:val="00985629"/>
    <w:rsid w:val="009903ED"/>
    <w:rsid w:val="00992709"/>
    <w:rsid w:val="00993E10"/>
    <w:rsid w:val="0099582B"/>
    <w:rsid w:val="00995955"/>
    <w:rsid w:val="0099703B"/>
    <w:rsid w:val="009A0367"/>
    <w:rsid w:val="009A08C0"/>
    <w:rsid w:val="009A1419"/>
    <w:rsid w:val="009A5265"/>
    <w:rsid w:val="009B0760"/>
    <w:rsid w:val="009B30E9"/>
    <w:rsid w:val="009B4ED2"/>
    <w:rsid w:val="009B75F4"/>
    <w:rsid w:val="009B7918"/>
    <w:rsid w:val="009C2E94"/>
    <w:rsid w:val="009C5408"/>
    <w:rsid w:val="009C5AB5"/>
    <w:rsid w:val="009C6212"/>
    <w:rsid w:val="009C6616"/>
    <w:rsid w:val="009C7C3C"/>
    <w:rsid w:val="009D1057"/>
    <w:rsid w:val="009D1671"/>
    <w:rsid w:val="009D22B9"/>
    <w:rsid w:val="009D3701"/>
    <w:rsid w:val="009D5412"/>
    <w:rsid w:val="009D561E"/>
    <w:rsid w:val="009D7FC6"/>
    <w:rsid w:val="009E1ACF"/>
    <w:rsid w:val="009E23A5"/>
    <w:rsid w:val="009E3F8E"/>
    <w:rsid w:val="009E483B"/>
    <w:rsid w:val="009E4E0F"/>
    <w:rsid w:val="009E5498"/>
    <w:rsid w:val="009E5785"/>
    <w:rsid w:val="009F0907"/>
    <w:rsid w:val="009F0C13"/>
    <w:rsid w:val="009F1876"/>
    <w:rsid w:val="009F6068"/>
    <w:rsid w:val="009F6DC6"/>
    <w:rsid w:val="00A0321F"/>
    <w:rsid w:val="00A03C81"/>
    <w:rsid w:val="00A05138"/>
    <w:rsid w:val="00A05D7E"/>
    <w:rsid w:val="00A17474"/>
    <w:rsid w:val="00A205E1"/>
    <w:rsid w:val="00A2087C"/>
    <w:rsid w:val="00A23131"/>
    <w:rsid w:val="00A240F7"/>
    <w:rsid w:val="00A24445"/>
    <w:rsid w:val="00A30C7B"/>
    <w:rsid w:val="00A33CBB"/>
    <w:rsid w:val="00A3445F"/>
    <w:rsid w:val="00A35680"/>
    <w:rsid w:val="00A35851"/>
    <w:rsid w:val="00A40E3F"/>
    <w:rsid w:val="00A416EE"/>
    <w:rsid w:val="00A42819"/>
    <w:rsid w:val="00A43916"/>
    <w:rsid w:val="00A44C89"/>
    <w:rsid w:val="00A450CD"/>
    <w:rsid w:val="00A45AAE"/>
    <w:rsid w:val="00A45C16"/>
    <w:rsid w:val="00A45F76"/>
    <w:rsid w:val="00A51D18"/>
    <w:rsid w:val="00A5267F"/>
    <w:rsid w:val="00A574A4"/>
    <w:rsid w:val="00A576EA"/>
    <w:rsid w:val="00A578DB"/>
    <w:rsid w:val="00A61CA8"/>
    <w:rsid w:val="00A61CEA"/>
    <w:rsid w:val="00A62738"/>
    <w:rsid w:val="00A62C8D"/>
    <w:rsid w:val="00A64346"/>
    <w:rsid w:val="00A65932"/>
    <w:rsid w:val="00A65D16"/>
    <w:rsid w:val="00A66094"/>
    <w:rsid w:val="00A6651B"/>
    <w:rsid w:val="00A670A5"/>
    <w:rsid w:val="00A70133"/>
    <w:rsid w:val="00A77C90"/>
    <w:rsid w:val="00A8025D"/>
    <w:rsid w:val="00A82A85"/>
    <w:rsid w:val="00A82F30"/>
    <w:rsid w:val="00A83ED1"/>
    <w:rsid w:val="00A86C9B"/>
    <w:rsid w:val="00A906C8"/>
    <w:rsid w:val="00A9128A"/>
    <w:rsid w:val="00A91B67"/>
    <w:rsid w:val="00A93E3B"/>
    <w:rsid w:val="00A94243"/>
    <w:rsid w:val="00A950F0"/>
    <w:rsid w:val="00A96372"/>
    <w:rsid w:val="00A96829"/>
    <w:rsid w:val="00A97B41"/>
    <w:rsid w:val="00AA10B9"/>
    <w:rsid w:val="00AA2F9D"/>
    <w:rsid w:val="00AA338A"/>
    <w:rsid w:val="00AA46B5"/>
    <w:rsid w:val="00AA6B3A"/>
    <w:rsid w:val="00AA7202"/>
    <w:rsid w:val="00AA7547"/>
    <w:rsid w:val="00AB2416"/>
    <w:rsid w:val="00AB29B9"/>
    <w:rsid w:val="00AB30D1"/>
    <w:rsid w:val="00AB366A"/>
    <w:rsid w:val="00AB3E84"/>
    <w:rsid w:val="00AB4BCD"/>
    <w:rsid w:val="00AB76EC"/>
    <w:rsid w:val="00AC034F"/>
    <w:rsid w:val="00AC2CF3"/>
    <w:rsid w:val="00AC785D"/>
    <w:rsid w:val="00AD04FC"/>
    <w:rsid w:val="00AD0C05"/>
    <w:rsid w:val="00AD25C7"/>
    <w:rsid w:val="00AD5137"/>
    <w:rsid w:val="00AD5EB1"/>
    <w:rsid w:val="00AD6F2B"/>
    <w:rsid w:val="00AE080F"/>
    <w:rsid w:val="00AE2F59"/>
    <w:rsid w:val="00AE3CD0"/>
    <w:rsid w:val="00AE3D3A"/>
    <w:rsid w:val="00AE4909"/>
    <w:rsid w:val="00AE4B0C"/>
    <w:rsid w:val="00AE56C4"/>
    <w:rsid w:val="00AE709D"/>
    <w:rsid w:val="00AF2335"/>
    <w:rsid w:val="00AF313A"/>
    <w:rsid w:val="00AF3BA4"/>
    <w:rsid w:val="00AF3EEB"/>
    <w:rsid w:val="00AF5E1B"/>
    <w:rsid w:val="00AF7B54"/>
    <w:rsid w:val="00B00BE0"/>
    <w:rsid w:val="00B067EF"/>
    <w:rsid w:val="00B06CD8"/>
    <w:rsid w:val="00B10DC8"/>
    <w:rsid w:val="00B12129"/>
    <w:rsid w:val="00B136AC"/>
    <w:rsid w:val="00B154D9"/>
    <w:rsid w:val="00B15782"/>
    <w:rsid w:val="00B200B1"/>
    <w:rsid w:val="00B215E3"/>
    <w:rsid w:val="00B22BD6"/>
    <w:rsid w:val="00B24BCA"/>
    <w:rsid w:val="00B2782D"/>
    <w:rsid w:val="00B27B7E"/>
    <w:rsid w:val="00B30E83"/>
    <w:rsid w:val="00B31225"/>
    <w:rsid w:val="00B3221C"/>
    <w:rsid w:val="00B334DD"/>
    <w:rsid w:val="00B42C60"/>
    <w:rsid w:val="00B45056"/>
    <w:rsid w:val="00B474B8"/>
    <w:rsid w:val="00B51FE5"/>
    <w:rsid w:val="00B5278A"/>
    <w:rsid w:val="00B55B51"/>
    <w:rsid w:val="00B60728"/>
    <w:rsid w:val="00B624B9"/>
    <w:rsid w:val="00B643C7"/>
    <w:rsid w:val="00B645DB"/>
    <w:rsid w:val="00B64636"/>
    <w:rsid w:val="00B67E6B"/>
    <w:rsid w:val="00B7128E"/>
    <w:rsid w:val="00B7143E"/>
    <w:rsid w:val="00B72F20"/>
    <w:rsid w:val="00B73CA7"/>
    <w:rsid w:val="00B759C9"/>
    <w:rsid w:val="00B7767B"/>
    <w:rsid w:val="00B8531C"/>
    <w:rsid w:val="00B93406"/>
    <w:rsid w:val="00B96877"/>
    <w:rsid w:val="00B97AEB"/>
    <w:rsid w:val="00BA0ED2"/>
    <w:rsid w:val="00BA4E1D"/>
    <w:rsid w:val="00BA60B0"/>
    <w:rsid w:val="00BA6550"/>
    <w:rsid w:val="00BA73A2"/>
    <w:rsid w:val="00BA746D"/>
    <w:rsid w:val="00BB154A"/>
    <w:rsid w:val="00BB3221"/>
    <w:rsid w:val="00BB3D73"/>
    <w:rsid w:val="00BB56C9"/>
    <w:rsid w:val="00BB6A2F"/>
    <w:rsid w:val="00BB6E9C"/>
    <w:rsid w:val="00BC1680"/>
    <w:rsid w:val="00BC7350"/>
    <w:rsid w:val="00BC76AB"/>
    <w:rsid w:val="00BC76D2"/>
    <w:rsid w:val="00BD292C"/>
    <w:rsid w:val="00BD61F6"/>
    <w:rsid w:val="00BD69A6"/>
    <w:rsid w:val="00BE0E5C"/>
    <w:rsid w:val="00BE1C1C"/>
    <w:rsid w:val="00BE2BF6"/>
    <w:rsid w:val="00BE3F10"/>
    <w:rsid w:val="00BE3F97"/>
    <w:rsid w:val="00BE4447"/>
    <w:rsid w:val="00BE4F5A"/>
    <w:rsid w:val="00BF5B6B"/>
    <w:rsid w:val="00C0074B"/>
    <w:rsid w:val="00C0279E"/>
    <w:rsid w:val="00C03DDD"/>
    <w:rsid w:val="00C05AA8"/>
    <w:rsid w:val="00C05DD5"/>
    <w:rsid w:val="00C10AF4"/>
    <w:rsid w:val="00C12F9E"/>
    <w:rsid w:val="00C14D39"/>
    <w:rsid w:val="00C17D98"/>
    <w:rsid w:val="00C222AA"/>
    <w:rsid w:val="00C22819"/>
    <w:rsid w:val="00C31537"/>
    <w:rsid w:val="00C31EC7"/>
    <w:rsid w:val="00C3416A"/>
    <w:rsid w:val="00C367B8"/>
    <w:rsid w:val="00C373C8"/>
    <w:rsid w:val="00C40D14"/>
    <w:rsid w:val="00C426CE"/>
    <w:rsid w:val="00C42DD8"/>
    <w:rsid w:val="00C45CB8"/>
    <w:rsid w:val="00C52211"/>
    <w:rsid w:val="00C530CE"/>
    <w:rsid w:val="00C53647"/>
    <w:rsid w:val="00C56499"/>
    <w:rsid w:val="00C60D4E"/>
    <w:rsid w:val="00C63330"/>
    <w:rsid w:val="00C6740C"/>
    <w:rsid w:val="00C75EC0"/>
    <w:rsid w:val="00C765B9"/>
    <w:rsid w:val="00C76E48"/>
    <w:rsid w:val="00C7700C"/>
    <w:rsid w:val="00C777D4"/>
    <w:rsid w:val="00C777F8"/>
    <w:rsid w:val="00C77866"/>
    <w:rsid w:val="00C807C6"/>
    <w:rsid w:val="00C82A40"/>
    <w:rsid w:val="00C8325B"/>
    <w:rsid w:val="00C84BB7"/>
    <w:rsid w:val="00C84BDB"/>
    <w:rsid w:val="00C86389"/>
    <w:rsid w:val="00C94DF1"/>
    <w:rsid w:val="00C96E0C"/>
    <w:rsid w:val="00C973FD"/>
    <w:rsid w:val="00CA0D2E"/>
    <w:rsid w:val="00CA201B"/>
    <w:rsid w:val="00CA20C2"/>
    <w:rsid w:val="00CA273C"/>
    <w:rsid w:val="00CA3203"/>
    <w:rsid w:val="00CA47A1"/>
    <w:rsid w:val="00CA6F26"/>
    <w:rsid w:val="00CB264C"/>
    <w:rsid w:val="00CB3F58"/>
    <w:rsid w:val="00CB580D"/>
    <w:rsid w:val="00CC04AF"/>
    <w:rsid w:val="00CC135C"/>
    <w:rsid w:val="00CC185E"/>
    <w:rsid w:val="00CC5FAA"/>
    <w:rsid w:val="00CC7CEE"/>
    <w:rsid w:val="00CD250B"/>
    <w:rsid w:val="00CD2F36"/>
    <w:rsid w:val="00CD5F36"/>
    <w:rsid w:val="00CD6DBC"/>
    <w:rsid w:val="00CD7158"/>
    <w:rsid w:val="00CE0BC2"/>
    <w:rsid w:val="00CE4CF2"/>
    <w:rsid w:val="00CE678F"/>
    <w:rsid w:val="00CE7889"/>
    <w:rsid w:val="00CF087A"/>
    <w:rsid w:val="00CF0891"/>
    <w:rsid w:val="00CF2CDD"/>
    <w:rsid w:val="00CF2D28"/>
    <w:rsid w:val="00CF7407"/>
    <w:rsid w:val="00D01C50"/>
    <w:rsid w:val="00D02256"/>
    <w:rsid w:val="00D02A68"/>
    <w:rsid w:val="00D10901"/>
    <w:rsid w:val="00D12D70"/>
    <w:rsid w:val="00D14F2B"/>
    <w:rsid w:val="00D160C3"/>
    <w:rsid w:val="00D2178D"/>
    <w:rsid w:val="00D2219D"/>
    <w:rsid w:val="00D24920"/>
    <w:rsid w:val="00D24FDC"/>
    <w:rsid w:val="00D254B3"/>
    <w:rsid w:val="00D2580E"/>
    <w:rsid w:val="00D3093F"/>
    <w:rsid w:val="00D319DC"/>
    <w:rsid w:val="00D3216D"/>
    <w:rsid w:val="00D328CA"/>
    <w:rsid w:val="00D35749"/>
    <w:rsid w:val="00D37C17"/>
    <w:rsid w:val="00D436CF"/>
    <w:rsid w:val="00D443B6"/>
    <w:rsid w:val="00D45A84"/>
    <w:rsid w:val="00D5219E"/>
    <w:rsid w:val="00D56357"/>
    <w:rsid w:val="00D56C0E"/>
    <w:rsid w:val="00D60894"/>
    <w:rsid w:val="00D62C7B"/>
    <w:rsid w:val="00D648DC"/>
    <w:rsid w:val="00D64D7F"/>
    <w:rsid w:val="00D64DAE"/>
    <w:rsid w:val="00D65D19"/>
    <w:rsid w:val="00D66E59"/>
    <w:rsid w:val="00D67162"/>
    <w:rsid w:val="00D67D4B"/>
    <w:rsid w:val="00D71A18"/>
    <w:rsid w:val="00D7301B"/>
    <w:rsid w:val="00D76058"/>
    <w:rsid w:val="00D76921"/>
    <w:rsid w:val="00D84490"/>
    <w:rsid w:val="00D860FA"/>
    <w:rsid w:val="00D86371"/>
    <w:rsid w:val="00D911C0"/>
    <w:rsid w:val="00DA1FA7"/>
    <w:rsid w:val="00DA4B61"/>
    <w:rsid w:val="00DA4EC7"/>
    <w:rsid w:val="00DB00CC"/>
    <w:rsid w:val="00DB4869"/>
    <w:rsid w:val="00DB5900"/>
    <w:rsid w:val="00DC243D"/>
    <w:rsid w:val="00DC27B9"/>
    <w:rsid w:val="00DC2E47"/>
    <w:rsid w:val="00DC3097"/>
    <w:rsid w:val="00DC535E"/>
    <w:rsid w:val="00DD0746"/>
    <w:rsid w:val="00DD236B"/>
    <w:rsid w:val="00DD31E2"/>
    <w:rsid w:val="00DD42D2"/>
    <w:rsid w:val="00DD56F8"/>
    <w:rsid w:val="00DD7AE2"/>
    <w:rsid w:val="00DE0394"/>
    <w:rsid w:val="00DE2EC2"/>
    <w:rsid w:val="00DE5CC0"/>
    <w:rsid w:val="00DE6B73"/>
    <w:rsid w:val="00DF40C3"/>
    <w:rsid w:val="00DF4440"/>
    <w:rsid w:val="00DF488C"/>
    <w:rsid w:val="00DF4898"/>
    <w:rsid w:val="00DF5643"/>
    <w:rsid w:val="00E066D3"/>
    <w:rsid w:val="00E06BF1"/>
    <w:rsid w:val="00E1074B"/>
    <w:rsid w:val="00E12509"/>
    <w:rsid w:val="00E15E85"/>
    <w:rsid w:val="00E21F83"/>
    <w:rsid w:val="00E22996"/>
    <w:rsid w:val="00E231E9"/>
    <w:rsid w:val="00E2439B"/>
    <w:rsid w:val="00E25FA8"/>
    <w:rsid w:val="00E26912"/>
    <w:rsid w:val="00E26BAF"/>
    <w:rsid w:val="00E30530"/>
    <w:rsid w:val="00E3131C"/>
    <w:rsid w:val="00E31AF5"/>
    <w:rsid w:val="00E33070"/>
    <w:rsid w:val="00E3353F"/>
    <w:rsid w:val="00E34DF9"/>
    <w:rsid w:val="00E35452"/>
    <w:rsid w:val="00E354A1"/>
    <w:rsid w:val="00E37C40"/>
    <w:rsid w:val="00E402E7"/>
    <w:rsid w:val="00E417AD"/>
    <w:rsid w:val="00E41B1B"/>
    <w:rsid w:val="00E4259F"/>
    <w:rsid w:val="00E43345"/>
    <w:rsid w:val="00E43FA4"/>
    <w:rsid w:val="00E46609"/>
    <w:rsid w:val="00E46BE4"/>
    <w:rsid w:val="00E5393C"/>
    <w:rsid w:val="00E55C5A"/>
    <w:rsid w:val="00E572F9"/>
    <w:rsid w:val="00E57848"/>
    <w:rsid w:val="00E60588"/>
    <w:rsid w:val="00E62146"/>
    <w:rsid w:val="00E63C86"/>
    <w:rsid w:val="00E665B1"/>
    <w:rsid w:val="00E66F64"/>
    <w:rsid w:val="00E71A26"/>
    <w:rsid w:val="00E7275D"/>
    <w:rsid w:val="00E73ABD"/>
    <w:rsid w:val="00E7414C"/>
    <w:rsid w:val="00E8244A"/>
    <w:rsid w:val="00E845C7"/>
    <w:rsid w:val="00E84654"/>
    <w:rsid w:val="00E84B57"/>
    <w:rsid w:val="00E85E4F"/>
    <w:rsid w:val="00E864D0"/>
    <w:rsid w:val="00E86884"/>
    <w:rsid w:val="00E90496"/>
    <w:rsid w:val="00E90DB9"/>
    <w:rsid w:val="00E90EC5"/>
    <w:rsid w:val="00E91560"/>
    <w:rsid w:val="00E9281E"/>
    <w:rsid w:val="00E92C1D"/>
    <w:rsid w:val="00E960CA"/>
    <w:rsid w:val="00E9639D"/>
    <w:rsid w:val="00E969A3"/>
    <w:rsid w:val="00E96B4C"/>
    <w:rsid w:val="00E9705F"/>
    <w:rsid w:val="00EA038D"/>
    <w:rsid w:val="00EA0CC0"/>
    <w:rsid w:val="00EA1958"/>
    <w:rsid w:val="00EA456A"/>
    <w:rsid w:val="00EA4860"/>
    <w:rsid w:val="00EA7664"/>
    <w:rsid w:val="00EA7A40"/>
    <w:rsid w:val="00EB01CB"/>
    <w:rsid w:val="00EB07B7"/>
    <w:rsid w:val="00EB0AE3"/>
    <w:rsid w:val="00EB3F57"/>
    <w:rsid w:val="00EB4049"/>
    <w:rsid w:val="00EB7F42"/>
    <w:rsid w:val="00EC202B"/>
    <w:rsid w:val="00EC322E"/>
    <w:rsid w:val="00EC59E8"/>
    <w:rsid w:val="00ED41AB"/>
    <w:rsid w:val="00ED472B"/>
    <w:rsid w:val="00ED4D2A"/>
    <w:rsid w:val="00ED5295"/>
    <w:rsid w:val="00ED6A6C"/>
    <w:rsid w:val="00EE17B5"/>
    <w:rsid w:val="00EE1CEC"/>
    <w:rsid w:val="00EE2B27"/>
    <w:rsid w:val="00EE42D2"/>
    <w:rsid w:val="00EE52D9"/>
    <w:rsid w:val="00EE57FD"/>
    <w:rsid w:val="00EE5B47"/>
    <w:rsid w:val="00EE5D05"/>
    <w:rsid w:val="00EE791A"/>
    <w:rsid w:val="00EF0A8E"/>
    <w:rsid w:val="00EF10AB"/>
    <w:rsid w:val="00EF1385"/>
    <w:rsid w:val="00EF464B"/>
    <w:rsid w:val="00EF5BDB"/>
    <w:rsid w:val="00EF6B5F"/>
    <w:rsid w:val="00EF73C8"/>
    <w:rsid w:val="00F02677"/>
    <w:rsid w:val="00F02C34"/>
    <w:rsid w:val="00F05F77"/>
    <w:rsid w:val="00F05FC7"/>
    <w:rsid w:val="00F06548"/>
    <w:rsid w:val="00F12EB7"/>
    <w:rsid w:val="00F1458B"/>
    <w:rsid w:val="00F14C8C"/>
    <w:rsid w:val="00F161D9"/>
    <w:rsid w:val="00F165B2"/>
    <w:rsid w:val="00F22536"/>
    <w:rsid w:val="00F22C21"/>
    <w:rsid w:val="00F232CE"/>
    <w:rsid w:val="00F237B6"/>
    <w:rsid w:val="00F2402F"/>
    <w:rsid w:val="00F25970"/>
    <w:rsid w:val="00F273BE"/>
    <w:rsid w:val="00F32D19"/>
    <w:rsid w:val="00F32DC0"/>
    <w:rsid w:val="00F32ECA"/>
    <w:rsid w:val="00F3349B"/>
    <w:rsid w:val="00F3562B"/>
    <w:rsid w:val="00F4053F"/>
    <w:rsid w:val="00F410F0"/>
    <w:rsid w:val="00F45D6C"/>
    <w:rsid w:val="00F45EA3"/>
    <w:rsid w:val="00F5049A"/>
    <w:rsid w:val="00F50504"/>
    <w:rsid w:val="00F51991"/>
    <w:rsid w:val="00F52E85"/>
    <w:rsid w:val="00F5326E"/>
    <w:rsid w:val="00F53C9E"/>
    <w:rsid w:val="00F54142"/>
    <w:rsid w:val="00F574DB"/>
    <w:rsid w:val="00F60B61"/>
    <w:rsid w:val="00F63BFF"/>
    <w:rsid w:val="00F643E4"/>
    <w:rsid w:val="00F65DC5"/>
    <w:rsid w:val="00F66BC2"/>
    <w:rsid w:val="00F7168A"/>
    <w:rsid w:val="00F73121"/>
    <w:rsid w:val="00F733B9"/>
    <w:rsid w:val="00F73937"/>
    <w:rsid w:val="00F739C6"/>
    <w:rsid w:val="00F7424D"/>
    <w:rsid w:val="00F80BB0"/>
    <w:rsid w:val="00F80CD0"/>
    <w:rsid w:val="00F8196C"/>
    <w:rsid w:val="00F81E21"/>
    <w:rsid w:val="00F82939"/>
    <w:rsid w:val="00F83315"/>
    <w:rsid w:val="00F83787"/>
    <w:rsid w:val="00F83E7A"/>
    <w:rsid w:val="00F8698B"/>
    <w:rsid w:val="00F93CF1"/>
    <w:rsid w:val="00F93F57"/>
    <w:rsid w:val="00F9786A"/>
    <w:rsid w:val="00FA2536"/>
    <w:rsid w:val="00FA38B9"/>
    <w:rsid w:val="00FA54DD"/>
    <w:rsid w:val="00FA6428"/>
    <w:rsid w:val="00FA675B"/>
    <w:rsid w:val="00FB1354"/>
    <w:rsid w:val="00FB2249"/>
    <w:rsid w:val="00FB2702"/>
    <w:rsid w:val="00FB411C"/>
    <w:rsid w:val="00FB583D"/>
    <w:rsid w:val="00FB5CBA"/>
    <w:rsid w:val="00FB6AD5"/>
    <w:rsid w:val="00FC51DC"/>
    <w:rsid w:val="00FC5D84"/>
    <w:rsid w:val="00FC6826"/>
    <w:rsid w:val="00FC7B74"/>
    <w:rsid w:val="00FD0767"/>
    <w:rsid w:val="00FD0BBF"/>
    <w:rsid w:val="00FD2523"/>
    <w:rsid w:val="00FD4B2F"/>
    <w:rsid w:val="00FD5D8B"/>
    <w:rsid w:val="00FE101E"/>
    <w:rsid w:val="00FE1623"/>
    <w:rsid w:val="00FE5B7F"/>
    <w:rsid w:val="00FE6114"/>
    <w:rsid w:val="00FE74AF"/>
    <w:rsid w:val="00FF312B"/>
    <w:rsid w:val="00FF3814"/>
    <w:rsid w:val="00FF3CA5"/>
    <w:rsid w:val="00FF4578"/>
    <w:rsid w:val="00FF4753"/>
    <w:rsid w:val="00FF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E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2DE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2DE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2DE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2D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2D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2DE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2DE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2DE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2DE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DE8"/>
    <w:pPr>
      <w:ind w:left="720"/>
      <w:contextualSpacing/>
    </w:pPr>
  </w:style>
  <w:style w:type="paragraph" w:styleId="a4">
    <w:name w:val="Normal (Web)"/>
    <w:basedOn w:val="a"/>
    <w:unhideWhenUsed/>
    <w:rsid w:val="008855B6"/>
    <w:rPr>
      <w:rFonts w:ascii="Times New Roman" w:hAnsi="Times New Roman"/>
    </w:rPr>
  </w:style>
  <w:style w:type="table" w:styleId="a5">
    <w:name w:val="Table Grid"/>
    <w:basedOn w:val="a1"/>
    <w:uiPriority w:val="39"/>
    <w:rsid w:val="00490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950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50F0"/>
  </w:style>
  <w:style w:type="paragraph" w:styleId="a8">
    <w:name w:val="footer"/>
    <w:basedOn w:val="a"/>
    <w:link w:val="a9"/>
    <w:uiPriority w:val="99"/>
    <w:unhideWhenUsed/>
    <w:rsid w:val="00A950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50F0"/>
  </w:style>
  <w:style w:type="character" w:customStyle="1" w:styleId="10">
    <w:name w:val="Заголовок 1 Знак"/>
    <w:basedOn w:val="a0"/>
    <w:link w:val="1"/>
    <w:uiPriority w:val="9"/>
    <w:rsid w:val="00702DE8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DA4B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B61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B30E8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30E8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30E8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30E8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30E83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02D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customStyle="1" w:styleId="11">
    <w:name w:val="Сетка таблицы1"/>
    <w:basedOn w:val="a1"/>
    <w:next w:val="a5"/>
    <w:uiPriority w:val="39"/>
    <w:rsid w:val="00A96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ubtle Emphasis"/>
    <w:uiPriority w:val="19"/>
    <w:qFormat/>
    <w:rsid w:val="00702DE8"/>
    <w:rPr>
      <w:i/>
      <w:color w:val="5A5A5A" w:themeColor="text1" w:themeTint="A5"/>
    </w:rPr>
  </w:style>
  <w:style w:type="table" w:customStyle="1" w:styleId="31">
    <w:name w:val="Таблица простая 31"/>
    <w:basedOn w:val="a1"/>
    <w:uiPriority w:val="43"/>
    <w:rsid w:val="00EC59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">
    <w:name w:val="Таблица простая 21"/>
    <w:basedOn w:val="a1"/>
    <w:uiPriority w:val="42"/>
    <w:rsid w:val="00EC59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10">
    <w:name w:val="Таблица простая 11"/>
    <w:basedOn w:val="a1"/>
    <w:uiPriority w:val="41"/>
    <w:rsid w:val="00EC59E8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">
    <w:name w:val="Сетка таблицы светлая1"/>
    <w:basedOn w:val="a1"/>
    <w:uiPriority w:val="40"/>
    <w:rsid w:val="00EC59E8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basedOn w:val="a"/>
    <w:uiPriority w:val="1"/>
    <w:qFormat/>
    <w:rsid w:val="00702DE8"/>
    <w:rPr>
      <w:szCs w:val="32"/>
    </w:rPr>
  </w:style>
  <w:style w:type="table" w:styleId="-1">
    <w:name w:val="Light Grid Accent 1"/>
    <w:basedOn w:val="a1"/>
    <w:uiPriority w:val="62"/>
    <w:rsid w:val="00367090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22">
    <w:name w:val="Сетка таблицы2"/>
    <w:basedOn w:val="a1"/>
    <w:next w:val="a5"/>
    <w:uiPriority w:val="39"/>
    <w:rsid w:val="00932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702DE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02DE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02DE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02DE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02DE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02DE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02DE8"/>
    <w:rPr>
      <w:rFonts w:asciiTheme="majorHAnsi" w:eastAsiaTheme="majorEastAsia" w:hAnsiTheme="majorHAnsi"/>
    </w:rPr>
  </w:style>
  <w:style w:type="paragraph" w:styleId="af3">
    <w:name w:val="Title"/>
    <w:basedOn w:val="a"/>
    <w:next w:val="a"/>
    <w:link w:val="af4"/>
    <w:uiPriority w:val="10"/>
    <w:qFormat/>
    <w:rsid w:val="00702DE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10"/>
    <w:rsid w:val="00702DE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5">
    <w:name w:val="Subtitle"/>
    <w:basedOn w:val="a"/>
    <w:next w:val="a"/>
    <w:link w:val="af6"/>
    <w:uiPriority w:val="11"/>
    <w:qFormat/>
    <w:rsid w:val="00702DE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6">
    <w:name w:val="Подзаголовок Знак"/>
    <w:basedOn w:val="a0"/>
    <w:link w:val="af5"/>
    <w:uiPriority w:val="11"/>
    <w:rsid w:val="00702DE8"/>
    <w:rPr>
      <w:rFonts w:asciiTheme="majorHAnsi" w:eastAsiaTheme="majorEastAsia" w:hAnsiTheme="majorHAnsi"/>
      <w:sz w:val="24"/>
      <w:szCs w:val="24"/>
    </w:rPr>
  </w:style>
  <w:style w:type="character" w:styleId="af7">
    <w:name w:val="Strong"/>
    <w:basedOn w:val="a0"/>
    <w:uiPriority w:val="22"/>
    <w:qFormat/>
    <w:rsid w:val="00702DE8"/>
    <w:rPr>
      <w:b/>
      <w:bCs/>
    </w:rPr>
  </w:style>
  <w:style w:type="character" w:styleId="af8">
    <w:name w:val="Emphasis"/>
    <w:basedOn w:val="a0"/>
    <w:uiPriority w:val="20"/>
    <w:qFormat/>
    <w:rsid w:val="00702DE8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702DE8"/>
    <w:rPr>
      <w:i/>
    </w:rPr>
  </w:style>
  <w:style w:type="character" w:customStyle="1" w:styleId="24">
    <w:name w:val="Цитата 2 Знак"/>
    <w:basedOn w:val="a0"/>
    <w:link w:val="23"/>
    <w:uiPriority w:val="29"/>
    <w:rsid w:val="00702DE8"/>
    <w:rPr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702DE8"/>
    <w:pPr>
      <w:ind w:left="720" w:right="720"/>
    </w:pPr>
    <w:rPr>
      <w:b/>
      <w:i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702DE8"/>
    <w:rPr>
      <w:b/>
      <w:i/>
      <w:sz w:val="24"/>
    </w:rPr>
  </w:style>
  <w:style w:type="character" w:styleId="afb">
    <w:name w:val="Intense Emphasis"/>
    <w:basedOn w:val="a0"/>
    <w:uiPriority w:val="21"/>
    <w:qFormat/>
    <w:rsid w:val="00702DE8"/>
    <w:rPr>
      <w:b/>
      <w:i/>
      <w:sz w:val="24"/>
      <w:szCs w:val="24"/>
      <w:u w:val="single"/>
    </w:rPr>
  </w:style>
  <w:style w:type="character" w:styleId="afc">
    <w:name w:val="Subtle Reference"/>
    <w:basedOn w:val="a0"/>
    <w:uiPriority w:val="31"/>
    <w:qFormat/>
    <w:rsid w:val="00702DE8"/>
    <w:rPr>
      <w:sz w:val="24"/>
      <w:szCs w:val="24"/>
      <w:u w:val="single"/>
    </w:rPr>
  </w:style>
  <w:style w:type="character" w:styleId="afd">
    <w:name w:val="Intense Reference"/>
    <w:basedOn w:val="a0"/>
    <w:uiPriority w:val="32"/>
    <w:qFormat/>
    <w:rsid w:val="00702DE8"/>
    <w:rPr>
      <w:b/>
      <w:sz w:val="24"/>
      <w:u w:val="single"/>
    </w:rPr>
  </w:style>
  <w:style w:type="character" w:styleId="afe">
    <w:name w:val="Book Title"/>
    <w:basedOn w:val="a0"/>
    <w:uiPriority w:val="33"/>
    <w:qFormat/>
    <w:rsid w:val="00702DE8"/>
    <w:rPr>
      <w:rFonts w:asciiTheme="majorHAnsi" w:eastAsiaTheme="majorEastAsia" w:hAnsiTheme="majorHAnsi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702DE8"/>
    <w:pPr>
      <w:outlineLvl w:val="9"/>
    </w:pPr>
  </w:style>
  <w:style w:type="table" w:customStyle="1" w:styleId="25">
    <w:name w:val="Сетка таблицы светлая2"/>
    <w:basedOn w:val="a1"/>
    <w:uiPriority w:val="40"/>
    <w:rsid w:val="00BE0E5C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E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2DE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2DE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2DE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2D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2D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2DE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2DE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2DE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2DE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DE8"/>
    <w:pPr>
      <w:ind w:left="720"/>
      <w:contextualSpacing/>
    </w:pPr>
  </w:style>
  <w:style w:type="paragraph" w:styleId="a4">
    <w:name w:val="Normal (Web)"/>
    <w:basedOn w:val="a"/>
    <w:unhideWhenUsed/>
    <w:rsid w:val="008855B6"/>
    <w:rPr>
      <w:rFonts w:ascii="Times New Roman" w:hAnsi="Times New Roman"/>
    </w:rPr>
  </w:style>
  <w:style w:type="table" w:styleId="a5">
    <w:name w:val="Table Grid"/>
    <w:basedOn w:val="a1"/>
    <w:uiPriority w:val="39"/>
    <w:rsid w:val="00490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950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50F0"/>
  </w:style>
  <w:style w:type="paragraph" w:styleId="a8">
    <w:name w:val="footer"/>
    <w:basedOn w:val="a"/>
    <w:link w:val="a9"/>
    <w:uiPriority w:val="99"/>
    <w:unhideWhenUsed/>
    <w:rsid w:val="00A950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50F0"/>
  </w:style>
  <w:style w:type="character" w:customStyle="1" w:styleId="10">
    <w:name w:val="Заголовок 1 Знак"/>
    <w:basedOn w:val="a0"/>
    <w:link w:val="1"/>
    <w:uiPriority w:val="9"/>
    <w:rsid w:val="00702DE8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DA4B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B61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B30E8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30E8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30E8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30E8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30E83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02D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customStyle="1" w:styleId="11">
    <w:name w:val="Сетка таблицы1"/>
    <w:basedOn w:val="a1"/>
    <w:next w:val="a5"/>
    <w:uiPriority w:val="39"/>
    <w:rsid w:val="00A96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ubtle Emphasis"/>
    <w:uiPriority w:val="19"/>
    <w:qFormat/>
    <w:rsid w:val="00702DE8"/>
    <w:rPr>
      <w:i/>
      <w:color w:val="5A5A5A" w:themeColor="text1" w:themeTint="A5"/>
    </w:rPr>
  </w:style>
  <w:style w:type="table" w:customStyle="1" w:styleId="31">
    <w:name w:val="Таблица простая 31"/>
    <w:basedOn w:val="a1"/>
    <w:uiPriority w:val="43"/>
    <w:rsid w:val="00EC59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">
    <w:name w:val="Таблица простая 21"/>
    <w:basedOn w:val="a1"/>
    <w:uiPriority w:val="42"/>
    <w:rsid w:val="00EC59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10">
    <w:name w:val="Таблица простая 11"/>
    <w:basedOn w:val="a1"/>
    <w:uiPriority w:val="41"/>
    <w:rsid w:val="00EC59E8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">
    <w:name w:val="Сетка таблицы светлая1"/>
    <w:basedOn w:val="a1"/>
    <w:uiPriority w:val="40"/>
    <w:rsid w:val="00EC59E8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basedOn w:val="a"/>
    <w:uiPriority w:val="1"/>
    <w:qFormat/>
    <w:rsid w:val="00702DE8"/>
    <w:rPr>
      <w:szCs w:val="32"/>
    </w:rPr>
  </w:style>
  <w:style w:type="table" w:styleId="-1">
    <w:name w:val="Light Grid Accent 1"/>
    <w:basedOn w:val="a1"/>
    <w:uiPriority w:val="62"/>
    <w:rsid w:val="00367090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22">
    <w:name w:val="Сетка таблицы2"/>
    <w:basedOn w:val="a1"/>
    <w:next w:val="a5"/>
    <w:uiPriority w:val="39"/>
    <w:rsid w:val="00932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702DE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02DE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02DE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02DE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02DE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02DE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02DE8"/>
    <w:rPr>
      <w:rFonts w:asciiTheme="majorHAnsi" w:eastAsiaTheme="majorEastAsia" w:hAnsiTheme="majorHAnsi"/>
    </w:rPr>
  </w:style>
  <w:style w:type="paragraph" w:styleId="af3">
    <w:name w:val="Title"/>
    <w:basedOn w:val="a"/>
    <w:next w:val="a"/>
    <w:link w:val="af4"/>
    <w:uiPriority w:val="10"/>
    <w:qFormat/>
    <w:rsid w:val="00702DE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10"/>
    <w:rsid w:val="00702DE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5">
    <w:name w:val="Subtitle"/>
    <w:basedOn w:val="a"/>
    <w:next w:val="a"/>
    <w:link w:val="af6"/>
    <w:uiPriority w:val="11"/>
    <w:qFormat/>
    <w:rsid w:val="00702DE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6">
    <w:name w:val="Подзаголовок Знак"/>
    <w:basedOn w:val="a0"/>
    <w:link w:val="af5"/>
    <w:uiPriority w:val="11"/>
    <w:rsid w:val="00702DE8"/>
    <w:rPr>
      <w:rFonts w:asciiTheme="majorHAnsi" w:eastAsiaTheme="majorEastAsia" w:hAnsiTheme="majorHAnsi"/>
      <w:sz w:val="24"/>
      <w:szCs w:val="24"/>
    </w:rPr>
  </w:style>
  <w:style w:type="character" w:styleId="af7">
    <w:name w:val="Strong"/>
    <w:basedOn w:val="a0"/>
    <w:uiPriority w:val="22"/>
    <w:qFormat/>
    <w:rsid w:val="00702DE8"/>
    <w:rPr>
      <w:b/>
      <w:bCs/>
    </w:rPr>
  </w:style>
  <w:style w:type="character" w:styleId="af8">
    <w:name w:val="Emphasis"/>
    <w:basedOn w:val="a0"/>
    <w:uiPriority w:val="20"/>
    <w:qFormat/>
    <w:rsid w:val="00702DE8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702DE8"/>
    <w:rPr>
      <w:i/>
    </w:rPr>
  </w:style>
  <w:style w:type="character" w:customStyle="1" w:styleId="24">
    <w:name w:val="Цитата 2 Знак"/>
    <w:basedOn w:val="a0"/>
    <w:link w:val="23"/>
    <w:uiPriority w:val="29"/>
    <w:rsid w:val="00702DE8"/>
    <w:rPr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702DE8"/>
    <w:pPr>
      <w:ind w:left="720" w:right="720"/>
    </w:pPr>
    <w:rPr>
      <w:b/>
      <w:i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702DE8"/>
    <w:rPr>
      <w:b/>
      <w:i/>
      <w:sz w:val="24"/>
    </w:rPr>
  </w:style>
  <w:style w:type="character" w:styleId="afb">
    <w:name w:val="Intense Emphasis"/>
    <w:basedOn w:val="a0"/>
    <w:uiPriority w:val="21"/>
    <w:qFormat/>
    <w:rsid w:val="00702DE8"/>
    <w:rPr>
      <w:b/>
      <w:i/>
      <w:sz w:val="24"/>
      <w:szCs w:val="24"/>
      <w:u w:val="single"/>
    </w:rPr>
  </w:style>
  <w:style w:type="character" w:styleId="afc">
    <w:name w:val="Subtle Reference"/>
    <w:basedOn w:val="a0"/>
    <w:uiPriority w:val="31"/>
    <w:qFormat/>
    <w:rsid w:val="00702DE8"/>
    <w:rPr>
      <w:sz w:val="24"/>
      <w:szCs w:val="24"/>
      <w:u w:val="single"/>
    </w:rPr>
  </w:style>
  <w:style w:type="character" w:styleId="afd">
    <w:name w:val="Intense Reference"/>
    <w:basedOn w:val="a0"/>
    <w:uiPriority w:val="32"/>
    <w:qFormat/>
    <w:rsid w:val="00702DE8"/>
    <w:rPr>
      <w:b/>
      <w:sz w:val="24"/>
      <w:u w:val="single"/>
    </w:rPr>
  </w:style>
  <w:style w:type="character" w:styleId="afe">
    <w:name w:val="Book Title"/>
    <w:basedOn w:val="a0"/>
    <w:uiPriority w:val="33"/>
    <w:qFormat/>
    <w:rsid w:val="00702DE8"/>
    <w:rPr>
      <w:rFonts w:asciiTheme="majorHAnsi" w:eastAsiaTheme="majorEastAsia" w:hAnsiTheme="majorHAnsi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702DE8"/>
    <w:pPr>
      <w:outlineLvl w:val="9"/>
    </w:pPr>
  </w:style>
  <w:style w:type="table" w:customStyle="1" w:styleId="25">
    <w:name w:val="Сетка таблицы светлая2"/>
    <w:basedOn w:val="a1"/>
    <w:uiPriority w:val="40"/>
    <w:rsid w:val="00BE0E5C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61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48204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927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645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0918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9408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9521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38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25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6246F-6116-429D-994F-2CC55D075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31</Pages>
  <Words>8858</Words>
  <Characters>50495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2009-12-31T15:27:00Z</cp:lastPrinted>
  <dcterms:created xsi:type="dcterms:W3CDTF">2017-05-18T04:39:00Z</dcterms:created>
  <dcterms:modified xsi:type="dcterms:W3CDTF">2009-12-31T15:05:00Z</dcterms:modified>
</cp:coreProperties>
</file>